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52DBC2D" w14:textId="77777777" w:rsidR="00144266" w:rsidRPr="00797D83" w:rsidRDefault="000328BB">
      <w:pPr>
        <w:pStyle w:val="Naslov1"/>
        <w:rPr>
          <w:rFonts w:asciiTheme="minorHAnsi" w:hAnsiTheme="minorHAnsi" w:cstheme="minorHAnsi"/>
        </w:rPr>
      </w:pPr>
      <w:bookmarkStart w:id="0" w:name="_Toc485980462"/>
      <w:bookmarkStart w:id="1" w:name="_Toc82164665"/>
      <w:r w:rsidRPr="00797D83">
        <w:rPr>
          <w:rFonts w:asciiTheme="minorHAnsi" w:hAnsiTheme="minorHAnsi" w:cstheme="minorHAnsi"/>
        </w:rPr>
        <w:t>PRILOGE</w:t>
      </w:r>
      <w:bookmarkEnd w:id="0"/>
      <w:bookmarkEnd w:id="1"/>
    </w:p>
    <w:p w14:paraId="1698CEE9" w14:textId="77777777" w:rsidR="00144266" w:rsidRPr="00797D83" w:rsidRDefault="00144266">
      <w:pPr>
        <w:pStyle w:val="Glava"/>
        <w:tabs>
          <w:tab w:val="left" w:pos="708"/>
        </w:tabs>
        <w:jc w:val="both"/>
        <w:rPr>
          <w:rFonts w:asciiTheme="minorHAnsi" w:hAnsiTheme="minorHAnsi" w:cstheme="minorHAnsi"/>
          <w:b/>
          <w:sz w:val="20"/>
          <w:szCs w:val="20"/>
        </w:rPr>
      </w:pPr>
    </w:p>
    <w:p w14:paraId="7F467BD6" w14:textId="77777777" w:rsidR="00144266" w:rsidRPr="00797D83" w:rsidRDefault="000328BB">
      <w:pPr>
        <w:pStyle w:val="Glava"/>
        <w:tabs>
          <w:tab w:val="left" w:pos="708"/>
        </w:tabs>
        <w:jc w:val="both"/>
        <w:rPr>
          <w:rFonts w:asciiTheme="minorHAnsi" w:hAnsiTheme="minorHAnsi" w:cstheme="minorHAnsi"/>
          <w:b/>
          <w:sz w:val="20"/>
          <w:szCs w:val="20"/>
        </w:rPr>
      </w:pPr>
      <w:r w:rsidRPr="00797D83">
        <w:rPr>
          <w:rFonts w:asciiTheme="minorHAnsi" w:hAnsiTheme="minorHAnsi" w:cstheme="minorHAnsi"/>
          <w:b/>
          <w:sz w:val="20"/>
          <w:szCs w:val="20"/>
        </w:rPr>
        <w:br w:type="page"/>
      </w:r>
    </w:p>
    <w:p w14:paraId="4E09AD9D" w14:textId="1493148A" w:rsidR="00144266" w:rsidRPr="00797D83" w:rsidRDefault="008A7291">
      <w:pPr>
        <w:pStyle w:val="NaslovPRILOGE"/>
        <w:rPr>
          <w:rFonts w:asciiTheme="minorHAnsi" w:hAnsiTheme="minorHAnsi" w:cstheme="minorHAnsi"/>
        </w:rPr>
      </w:pPr>
      <w:bookmarkStart w:id="2" w:name="__RefHeading___Toc343103491"/>
      <w:bookmarkStart w:id="3" w:name="_Toc468394600"/>
      <w:bookmarkStart w:id="4" w:name="_Toc485980463"/>
      <w:bookmarkStart w:id="5" w:name="_Toc82164666"/>
      <w:bookmarkEnd w:id="2"/>
      <w:r>
        <w:rPr>
          <w:rFonts w:asciiTheme="minorHAnsi" w:hAnsiTheme="minorHAnsi" w:cstheme="minorHAnsi"/>
        </w:rPr>
        <w:lastRenderedPageBreak/>
        <w:t>Priloga</w:t>
      </w:r>
      <w:r>
        <w:rPr>
          <w:rFonts w:asciiTheme="minorHAnsi" w:hAnsiTheme="minorHAnsi" w:cstheme="minorHAnsi"/>
        </w:rPr>
        <w:tab/>
        <w:t>KONTAKT</w:t>
      </w:r>
      <w:r w:rsidR="000328BB" w:rsidRPr="00797D83">
        <w:rPr>
          <w:rFonts w:asciiTheme="minorHAnsi" w:hAnsiTheme="minorHAnsi" w:cstheme="minorHAnsi"/>
        </w:rPr>
        <w:tab/>
        <w:t>šifra</w:t>
      </w:r>
      <w:bookmarkEnd w:id="3"/>
      <w:bookmarkEnd w:id="4"/>
      <w:bookmarkEnd w:id="5"/>
    </w:p>
    <w:p w14:paraId="7D72E570" w14:textId="77777777" w:rsidR="00386B92" w:rsidRPr="00585963" w:rsidRDefault="00386B92" w:rsidP="00386B92">
      <w:pPr>
        <w:jc w:val="left"/>
        <w:rPr>
          <w:rFonts w:asciiTheme="minorHAnsi" w:hAnsiTheme="minorHAnsi" w:cstheme="minorHAnsi"/>
          <w:caps/>
          <w:sz w:val="20"/>
        </w:rPr>
      </w:pPr>
      <w:r w:rsidRPr="00585963">
        <w:rPr>
          <w:rFonts w:asciiTheme="minorHAnsi" w:hAnsiTheme="minorHAnsi" w:cstheme="minorHAnsi"/>
          <w:caps/>
          <w:sz w:val="20"/>
        </w:rPr>
        <w:t>PROJEKTNI, ENOSTOPENJSKI NATEČAJ ZA IZBIRO STROKOVNO NAJPRIMERNEJŠE REŠITVE ZA:</w:t>
      </w:r>
    </w:p>
    <w:p w14:paraId="3BD8F518" w14:textId="77777777" w:rsidR="00386B92" w:rsidRPr="00585963" w:rsidRDefault="00386B92" w:rsidP="00386B92">
      <w:pPr>
        <w:jc w:val="left"/>
        <w:rPr>
          <w:rFonts w:asciiTheme="minorHAnsi" w:hAnsiTheme="minorHAnsi" w:cstheme="minorHAnsi"/>
          <w:caps/>
          <w:sz w:val="20"/>
        </w:rPr>
      </w:pPr>
    </w:p>
    <w:p w14:paraId="75EEA5E7" w14:textId="0D3F79DB" w:rsidR="00144266" w:rsidRPr="00797D83" w:rsidRDefault="00386B92" w:rsidP="00386B92">
      <w:pPr>
        <w:jc w:val="left"/>
        <w:rPr>
          <w:rFonts w:asciiTheme="minorHAnsi" w:hAnsiTheme="minorHAnsi" w:cstheme="minorHAnsi"/>
          <w:b/>
          <w:caps/>
          <w:sz w:val="28"/>
          <w:szCs w:val="28"/>
          <w:lang w:eastAsia="en-US"/>
        </w:rPr>
      </w:pPr>
      <w:r>
        <w:rPr>
          <w:rFonts w:asciiTheme="minorHAnsi" w:hAnsiTheme="minorHAnsi" w:cstheme="minorHAnsi"/>
          <w:b/>
          <w:caps/>
          <w:sz w:val="28"/>
          <w:szCs w:val="28"/>
          <w:lang w:eastAsia="en-US"/>
        </w:rPr>
        <w:t>KAMPUS VRAZOV TRG</w:t>
      </w:r>
    </w:p>
    <w:p w14:paraId="5F5F7545" w14:textId="77777777" w:rsidR="003E44CE" w:rsidRPr="00797D83" w:rsidRDefault="003E44CE">
      <w:pPr>
        <w:jc w:val="left"/>
        <w:rPr>
          <w:rFonts w:asciiTheme="minorHAnsi" w:hAnsiTheme="minorHAnsi" w:cstheme="minorHAnsi"/>
          <w:sz w:val="20"/>
        </w:rPr>
      </w:pPr>
    </w:p>
    <w:p w14:paraId="6C22B6B3" w14:textId="77777777" w:rsidR="00144266" w:rsidRPr="00797D83" w:rsidRDefault="000328BB">
      <w:pPr>
        <w:jc w:val="left"/>
        <w:rPr>
          <w:rFonts w:asciiTheme="minorHAnsi" w:hAnsiTheme="minorHAnsi" w:cstheme="minorHAnsi"/>
          <w:sz w:val="20"/>
        </w:rPr>
      </w:pPr>
      <w:r w:rsidRPr="00797D83">
        <w:rPr>
          <w:rFonts w:asciiTheme="minorHAnsi" w:hAnsiTheme="minorHAnsi" w:cstheme="minorHAnsi"/>
          <w:b/>
          <w:sz w:val="20"/>
        </w:rPr>
        <w:t>Naslov</w:t>
      </w:r>
    </w:p>
    <w:p w14:paraId="0AC7DAAE" w14:textId="77777777" w:rsidR="00144266" w:rsidRPr="00797D83" w:rsidRDefault="000328BB">
      <w:pPr>
        <w:jc w:val="left"/>
        <w:rPr>
          <w:rFonts w:asciiTheme="minorHAnsi" w:hAnsiTheme="minorHAnsi" w:cstheme="minorHAnsi"/>
          <w:sz w:val="20"/>
        </w:rPr>
      </w:pPr>
      <w:r w:rsidRPr="00797D83">
        <w:rPr>
          <w:rFonts w:asciiTheme="minorHAnsi" w:hAnsiTheme="minorHAnsi" w:cstheme="minorHAnsi"/>
          <w:sz w:val="20"/>
        </w:rPr>
        <w:t>samo ene pravne ali fizične osebe kamor se pošlje:</w:t>
      </w:r>
    </w:p>
    <w:p w14:paraId="10FF1BDA" w14:textId="480FF48E" w:rsidR="00A25B60" w:rsidRPr="00A25B60" w:rsidRDefault="00A25B60" w:rsidP="00A25B60">
      <w:pPr>
        <w:numPr>
          <w:ilvl w:val="0"/>
          <w:numId w:val="19"/>
        </w:numPr>
        <w:jc w:val="left"/>
        <w:rPr>
          <w:rFonts w:asciiTheme="minorHAnsi" w:hAnsiTheme="minorHAnsi" w:cstheme="minorHAnsi"/>
        </w:rPr>
      </w:pPr>
      <w:r w:rsidRPr="00797D83">
        <w:rPr>
          <w:rFonts w:asciiTheme="minorHAnsi" w:hAnsiTheme="minorHAnsi" w:cstheme="minorHAnsi"/>
          <w:sz w:val="20"/>
        </w:rPr>
        <w:t>poziv za dopolnitev formalnih pomanjkljivosti.</w:t>
      </w:r>
    </w:p>
    <w:p w14:paraId="6329C1D9" w14:textId="36A27A9D" w:rsidR="00144266" w:rsidRDefault="000328BB" w:rsidP="00DB038E">
      <w:pPr>
        <w:numPr>
          <w:ilvl w:val="0"/>
          <w:numId w:val="19"/>
        </w:numPr>
        <w:jc w:val="left"/>
        <w:rPr>
          <w:rFonts w:asciiTheme="minorHAnsi" w:hAnsiTheme="minorHAnsi" w:cstheme="minorHAnsi"/>
          <w:sz w:val="20"/>
        </w:rPr>
      </w:pPr>
      <w:r w:rsidRPr="00797D83">
        <w:rPr>
          <w:rFonts w:asciiTheme="minorHAnsi" w:hAnsiTheme="minorHAnsi" w:cstheme="minorHAnsi"/>
          <w:sz w:val="20"/>
        </w:rPr>
        <w:t>v primeru odločitve komisije o dodelavi natečajnega elaborata, povabilo k dodelavi,</w:t>
      </w:r>
    </w:p>
    <w:p w14:paraId="39D98BA0" w14:textId="77777777" w:rsidR="00A25B60" w:rsidRDefault="00A25B60" w:rsidP="00A25B60">
      <w:pPr>
        <w:numPr>
          <w:ilvl w:val="0"/>
          <w:numId w:val="19"/>
        </w:numPr>
        <w:jc w:val="left"/>
        <w:rPr>
          <w:rFonts w:asciiTheme="minorHAnsi" w:hAnsiTheme="minorHAnsi" w:cstheme="minorHAnsi"/>
          <w:sz w:val="20"/>
        </w:rPr>
      </w:pPr>
      <w:r w:rsidRPr="00797D83">
        <w:rPr>
          <w:rFonts w:asciiTheme="minorHAnsi" w:hAnsiTheme="minorHAnsi" w:cstheme="minorHAnsi"/>
          <w:sz w:val="20"/>
        </w:rPr>
        <w:t>morebitni poziv za naknadno dokazovanje usposobljenosti,</w:t>
      </w:r>
    </w:p>
    <w:p w14:paraId="12469BF4" w14:textId="77777777" w:rsidR="00A25B60" w:rsidRPr="00797D83" w:rsidRDefault="00A25B60" w:rsidP="00A25B60">
      <w:pPr>
        <w:ind w:left="360"/>
        <w:jc w:val="left"/>
        <w:rPr>
          <w:rFonts w:asciiTheme="minorHAnsi" w:hAnsiTheme="minorHAnsi" w:cstheme="minorHAnsi"/>
          <w:sz w:val="20"/>
        </w:rPr>
      </w:pPr>
    </w:p>
    <w:p w14:paraId="0BBCA087" w14:textId="77777777" w:rsidR="00144266" w:rsidRPr="00797D83" w:rsidRDefault="00144266">
      <w:pPr>
        <w:jc w:val="left"/>
        <w:rPr>
          <w:rFonts w:asciiTheme="minorHAnsi" w:hAnsiTheme="minorHAnsi" w:cstheme="minorHAnsi"/>
          <w:sz w:val="20"/>
        </w:rPr>
      </w:pPr>
    </w:p>
    <w:p w14:paraId="5E671E54" w14:textId="77777777" w:rsidR="00144266" w:rsidRPr="00797D83" w:rsidRDefault="00144266">
      <w:pPr>
        <w:jc w:val="left"/>
        <w:rPr>
          <w:rFonts w:asciiTheme="minorHAnsi" w:hAnsiTheme="minorHAnsi" w:cstheme="minorHAnsi"/>
          <w:sz w:val="20"/>
        </w:rPr>
      </w:pPr>
    </w:p>
    <w:p w14:paraId="35035AB4" w14:textId="77777777" w:rsidR="00144266" w:rsidRPr="00797D83" w:rsidRDefault="000328BB">
      <w:pPr>
        <w:pBdr>
          <w:bottom w:val="single" w:sz="4" w:space="1" w:color="000000"/>
        </w:pBdr>
        <w:jc w:val="left"/>
        <w:rPr>
          <w:rFonts w:asciiTheme="minorHAnsi" w:hAnsiTheme="minorHAnsi" w:cstheme="minorHAnsi"/>
          <w:i/>
          <w:sz w:val="20"/>
        </w:rPr>
      </w:pPr>
      <w:r w:rsidRPr="00797D83">
        <w:rPr>
          <w:rFonts w:asciiTheme="minorHAnsi" w:hAnsiTheme="minorHAnsi" w:cstheme="minorHAnsi"/>
          <w:i/>
          <w:sz w:val="20"/>
        </w:rPr>
        <w:t xml:space="preserve">ime in priimek / naziv </w:t>
      </w:r>
    </w:p>
    <w:p w14:paraId="5CBB6B3A" w14:textId="77777777" w:rsidR="00144266" w:rsidRPr="00797D83" w:rsidRDefault="00144266">
      <w:pPr>
        <w:jc w:val="left"/>
        <w:rPr>
          <w:rFonts w:asciiTheme="minorHAnsi" w:hAnsiTheme="minorHAnsi" w:cstheme="minorHAnsi"/>
          <w:i/>
          <w:sz w:val="20"/>
        </w:rPr>
      </w:pPr>
    </w:p>
    <w:p w14:paraId="1D0D86FC" w14:textId="77777777" w:rsidR="00144266" w:rsidRPr="00797D83" w:rsidRDefault="000328BB">
      <w:pPr>
        <w:pBdr>
          <w:bottom w:val="single" w:sz="4" w:space="1" w:color="000000"/>
        </w:pBdr>
        <w:jc w:val="left"/>
        <w:rPr>
          <w:rFonts w:asciiTheme="minorHAnsi" w:hAnsiTheme="minorHAnsi" w:cstheme="minorHAnsi"/>
          <w:i/>
          <w:sz w:val="20"/>
        </w:rPr>
      </w:pPr>
      <w:r w:rsidRPr="00797D83">
        <w:rPr>
          <w:rFonts w:asciiTheme="minorHAnsi" w:hAnsiTheme="minorHAnsi" w:cstheme="minorHAnsi"/>
          <w:i/>
          <w:sz w:val="20"/>
        </w:rPr>
        <w:t xml:space="preserve">ulica </w:t>
      </w:r>
    </w:p>
    <w:p w14:paraId="2B002F24" w14:textId="77777777" w:rsidR="00144266" w:rsidRPr="00797D83" w:rsidRDefault="00144266">
      <w:pPr>
        <w:jc w:val="left"/>
        <w:rPr>
          <w:rFonts w:asciiTheme="minorHAnsi" w:hAnsiTheme="minorHAnsi" w:cstheme="minorHAnsi"/>
          <w:i/>
          <w:sz w:val="20"/>
        </w:rPr>
      </w:pPr>
    </w:p>
    <w:p w14:paraId="411D3765" w14:textId="77777777" w:rsidR="00144266" w:rsidRPr="00797D83" w:rsidRDefault="000328BB">
      <w:pPr>
        <w:pBdr>
          <w:bottom w:val="single" w:sz="4" w:space="1" w:color="000000"/>
        </w:pBdr>
        <w:jc w:val="left"/>
        <w:rPr>
          <w:rFonts w:asciiTheme="minorHAnsi" w:hAnsiTheme="minorHAnsi" w:cstheme="minorHAnsi"/>
          <w:i/>
          <w:sz w:val="20"/>
        </w:rPr>
      </w:pPr>
      <w:r w:rsidRPr="00797D83">
        <w:rPr>
          <w:rFonts w:asciiTheme="minorHAnsi" w:hAnsiTheme="minorHAnsi" w:cstheme="minorHAnsi"/>
          <w:i/>
          <w:sz w:val="20"/>
        </w:rPr>
        <w:t>kraj</w:t>
      </w:r>
    </w:p>
    <w:p w14:paraId="18E2E3D4" w14:textId="77777777" w:rsidR="00144266" w:rsidRPr="00797D83" w:rsidRDefault="00144266">
      <w:pPr>
        <w:jc w:val="left"/>
        <w:rPr>
          <w:rFonts w:asciiTheme="minorHAnsi" w:hAnsiTheme="minorHAnsi" w:cstheme="minorHAnsi"/>
          <w:i/>
          <w:sz w:val="20"/>
        </w:rPr>
      </w:pPr>
    </w:p>
    <w:p w14:paraId="534AF017" w14:textId="77777777" w:rsidR="00144266" w:rsidRPr="00797D83" w:rsidRDefault="000328BB">
      <w:pPr>
        <w:pBdr>
          <w:bottom w:val="single" w:sz="4" w:space="1" w:color="000000"/>
        </w:pBdr>
        <w:jc w:val="left"/>
        <w:rPr>
          <w:rFonts w:asciiTheme="minorHAnsi" w:hAnsiTheme="minorHAnsi" w:cstheme="minorHAnsi"/>
          <w:i/>
          <w:sz w:val="20"/>
        </w:rPr>
      </w:pPr>
      <w:r w:rsidRPr="00797D83">
        <w:rPr>
          <w:rFonts w:asciiTheme="minorHAnsi" w:hAnsiTheme="minorHAnsi" w:cstheme="minorHAnsi"/>
          <w:i/>
          <w:sz w:val="20"/>
        </w:rPr>
        <w:t>e-naslov</w:t>
      </w:r>
    </w:p>
    <w:p w14:paraId="7CE98568" w14:textId="77777777" w:rsidR="00144266" w:rsidRPr="00797D83" w:rsidRDefault="00144266">
      <w:pPr>
        <w:jc w:val="left"/>
        <w:rPr>
          <w:rFonts w:asciiTheme="minorHAnsi" w:hAnsiTheme="minorHAnsi" w:cstheme="minorHAnsi"/>
          <w:sz w:val="20"/>
        </w:rPr>
      </w:pPr>
    </w:p>
    <w:p w14:paraId="25AFEBEE" w14:textId="77777777" w:rsidR="00144266" w:rsidRPr="00797D83" w:rsidRDefault="000328BB">
      <w:pPr>
        <w:pBdr>
          <w:bottom w:val="single" w:sz="4" w:space="1" w:color="000000"/>
        </w:pBdr>
        <w:jc w:val="left"/>
        <w:rPr>
          <w:rFonts w:asciiTheme="minorHAnsi" w:hAnsiTheme="minorHAnsi" w:cstheme="minorHAnsi"/>
          <w:i/>
          <w:sz w:val="20"/>
        </w:rPr>
      </w:pPr>
      <w:r w:rsidRPr="00797D83">
        <w:rPr>
          <w:rFonts w:asciiTheme="minorHAnsi" w:hAnsiTheme="minorHAnsi" w:cstheme="minorHAnsi"/>
          <w:i/>
          <w:sz w:val="20"/>
        </w:rPr>
        <w:t>telefonska številka</w:t>
      </w:r>
    </w:p>
    <w:p w14:paraId="68FADAC2" w14:textId="77777777" w:rsidR="00144266" w:rsidRPr="00797D83" w:rsidRDefault="00144266">
      <w:pPr>
        <w:jc w:val="left"/>
        <w:rPr>
          <w:rFonts w:asciiTheme="minorHAnsi" w:hAnsiTheme="minorHAnsi" w:cstheme="minorHAnsi"/>
          <w:b/>
          <w:sz w:val="20"/>
        </w:rPr>
      </w:pPr>
    </w:p>
    <w:p w14:paraId="7AA72162" w14:textId="77777777" w:rsidR="00144266" w:rsidRPr="00797D83" w:rsidRDefault="00144266">
      <w:pPr>
        <w:jc w:val="left"/>
        <w:rPr>
          <w:rFonts w:asciiTheme="minorHAnsi" w:hAnsiTheme="minorHAnsi" w:cstheme="minorHAnsi"/>
          <w:b/>
          <w:sz w:val="20"/>
        </w:rPr>
      </w:pPr>
    </w:p>
    <w:p w14:paraId="78B8B5CB" w14:textId="77777777" w:rsidR="006E0F81" w:rsidRPr="00797D83" w:rsidRDefault="006E0F81" w:rsidP="006E0F81">
      <w:pPr>
        <w:jc w:val="left"/>
        <w:rPr>
          <w:rFonts w:asciiTheme="minorHAnsi" w:hAnsiTheme="minorHAnsi" w:cstheme="minorHAnsi"/>
          <w:sz w:val="20"/>
        </w:rPr>
      </w:pPr>
      <w:r w:rsidRPr="00797D83">
        <w:rPr>
          <w:rFonts w:asciiTheme="minorHAnsi" w:hAnsiTheme="minorHAnsi" w:cstheme="minorHAnsi"/>
          <w:b/>
          <w:sz w:val="20"/>
        </w:rPr>
        <w:t>PODATKI naj ne izdajajo imena avtorja!</w:t>
      </w:r>
    </w:p>
    <w:p w14:paraId="61231D10" w14:textId="77777777" w:rsidR="00144266" w:rsidRPr="00797D83" w:rsidRDefault="00144266">
      <w:pPr>
        <w:jc w:val="left"/>
        <w:rPr>
          <w:rFonts w:asciiTheme="minorHAnsi" w:hAnsiTheme="minorHAnsi" w:cstheme="minorHAnsi"/>
          <w:sz w:val="20"/>
        </w:rPr>
      </w:pPr>
    </w:p>
    <w:p w14:paraId="1B1ED372" w14:textId="77777777" w:rsidR="00144266" w:rsidRPr="00797D83" w:rsidRDefault="00144266">
      <w:pPr>
        <w:jc w:val="left"/>
        <w:rPr>
          <w:rFonts w:asciiTheme="minorHAnsi" w:hAnsiTheme="minorHAnsi" w:cstheme="minorHAnsi"/>
          <w:sz w:val="20"/>
        </w:rPr>
      </w:pPr>
    </w:p>
    <w:p w14:paraId="08A26DB8" w14:textId="77777777" w:rsidR="00144266" w:rsidRPr="00797D83" w:rsidRDefault="004F251C">
      <w:pPr>
        <w:jc w:val="left"/>
        <w:rPr>
          <w:rFonts w:asciiTheme="minorHAnsi" w:hAnsiTheme="minorHAnsi" w:cstheme="minorHAnsi"/>
          <w:i/>
          <w:sz w:val="20"/>
          <w:u w:val="single"/>
        </w:rPr>
      </w:pPr>
      <w:r w:rsidRPr="00797D83">
        <w:rPr>
          <w:rFonts w:asciiTheme="minorHAnsi" w:hAnsiTheme="minorHAnsi" w:cstheme="minorHAnsi"/>
          <w:i/>
          <w:sz w:val="20"/>
          <w:u w:val="single"/>
        </w:rPr>
        <w:t>Geslo</w:t>
      </w:r>
      <w:r w:rsidRPr="00797D83">
        <w:rPr>
          <w:rFonts w:asciiTheme="minorHAnsi" w:hAnsiTheme="minorHAnsi" w:cstheme="minorHAnsi"/>
          <w:i/>
          <w:sz w:val="20"/>
          <w:u w:val="single"/>
        </w:rPr>
        <w:tab/>
      </w:r>
      <w:r w:rsidRPr="00797D83">
        <w:rPr>
          <w:rFonts w:asciiTheme="minorHAnsi" w:hAnsiTheme="minorHAnsi" w:cstheme="minorHAnsi"/>
          <w:i/>
          <w:sz w:val="20"/>
          <w:u w:val="single"/>
        </w:rPr>
        <w:tab/>
      </w:r>
      <w:r w:rsidRPr="00797D83">
        <w:rPr>
          <w:rFonts w:asciiTheme="minorHAnsi" w:hAnsiTheme="minorHAnsi" w:cstheme="minorHAnsi"/>
          <w:i/>
          <w:sz w:val="20"/>
          <w:u w:val="single"/>
        </w:rPr>
        <w:tab/>
      </w:r>
      <w:r w:rsidRPr="00797D83">
        <w:rPr>
          <w:rFonts w:asciiTheme="minorHAnsi" w:hAnsiTheme="minorHAnsi" w:cstheme="minorHAnsi"/>
          <w:i/>
          <w:sz w:val="20"/>
          <w:u w:val="single"/>
        </w:rPr>
        <w:tab/>
      </w:r>
      <w:r w:rsidRPr="00797D83">
        <w:rPr>
          <w:rFonts w:asciiTheme="minorHAnsi" w:hAnsiTheme="minorHAnsi" w:cstheme="minorHAnsi"/>
          <w:i/>
          <w:sz w:val="20"/>
          <w:u w:val="single"/>
        </w:rPr>
        <w:tab/>
      </w:r>
      <w:r w:rsidRPr="00797D83">
        <w:rPr>
          <w:rFonts w:asciiTheme="minorHAnsi" w:hAnsiTheme="minorHAnsi" w:cstheme="minorHAnsi"/>
          <w:i/>
          <w:sz w:val="20"/>
          <w:u w:val="single"/>
        </w:rPr>
        <w:tab/>
      </w:r>
      <w:r w:rsidRPr="00797D83">
        <w:rPr>
          <w:rFonts w:asciiTheme="minorHAnsi" w:hAnsiTheme="minorHAnsi" w:cstheme="minorHAnsi"/>
          <w:i/>
          <w:sz w:val="20"/>
          <w:u w:val="single"/>
        </w:rPr>
        <w:tab/>
      </w:r>
      <w:r w:rsidRPr="00797D83">
        <w:rPr>
          <w:rFonts w:asciiTheme="minorHAnsi" w:hAnsiTheme="minorHAnsi" w:cstheme="minorHAnsi"/>
          <w:i/>
          <w:sz w:val="20"/>
          <w:u w:val="single"/>
        </w:rPr>
        <w:tab/>
      </w:r>
      <w:r w:rsidRPr="00797D83">
        <w:rPr>
          <w:rFonts w:asciiTheme="minorHAnsi" w:hAnsiTheme="minorHAnsi" w:cstheme="minorHAnsi"/>
          <w:i/>
          <w:sz w:val="20"/>
          <w:u w:val="single"/>
        </w:rPr>
        <w:tab/>
      </w:r>
      <w:r w:rsidRPr="00797D83">
        <w:rPr>
          <w:rFonts w:asciiTheme="minorHAnsi" w:hAnsiTheme="minorHAnsi" w:cstheme="minorHAnsi"/>
          <w:i/>
          <w:sz w:val="20"/>
          <w:u w:val="single"/>
        </w:rPr>
        <w:tab/>
      </w:r>
      <w:r w:rsidRPr="00797D83">
        <w:rPr>
          <w:rFonts w:asciiTheme="minorHAnsi" w:hAnsiTheme="minorHAnsi" w:cstheme="minorHAnsi"/>
          <w:i/>
          <w:sz w:val="20"/>
          <w:u w:val="single"/>
        </w:rPr>
        <w:tab/>
      </w:r>
      <w:r w:rsidRPr="00797D83">
        <w:rPr>
          <w:rFonts w:asciiTheme="minorHAnsi" w:hAnsiTheme="minorHAnsi" w:cstheme="minorHAnsi"/>
          <w:i/>
          <w:sz w:val="20"/>
          <w:u w:val="single"/>
        </w:rPr>
        <w:tab/>
      </w:r>
      <w:r w:rsidRPr="00797D83">
        <w:rPr>
          <w:rFonts w:asciiTheme="minorHAnsi" w:hAnsiTheme="minorHAnsi" w:cstheme="minorHAnsi"/>
          <w:i/>
          <w:sz w:val="20"/>
          <w:u w:val="single"/>
        </w:rPr>
        <w:tab/>
      </w:r>
      <w:r w:rsidRPr="00797D83">
        <w:rPr>
          <w:rFonts w:asciiTheme="minorHAnsi" w:hAnsiTheme="minorHAnsi" w:cstheme="minorHAnsi"/>
          <w:i/>
          <w:sz w:val="20"/>
          <w:u w:val="single"/>
        </w:rPr>
        <w:tab/>
      </w:r>
      <w:r w:rsidRPr="00797D83">
        <w:rPr>
          <w:rFonts w:asciiTheme="minorHAnsi" w:hAnsiTheme="minorHAnsi" w:cstheme="minorHAnsi"/>
          <w:i/>
          <w:sz w:val="20"/>
          <w:u w:val="single"/>
        </w:rPr>
        <w:tab/>
      </w:r>
      <w:r w:rsidRPr="00797D83">
        <w:rPr>
          <w:rFonts w:asciiTheme="minorHAnsi" w:hAnsiTheme="minorHAnsi" w:cstheme="minorHAnsi"/>
          <w:i/>
          <w:sz w:val="20"/>
          <w:u w:val="single"/>
        </w:rPr>
        <w:tab/>
      </w:r>
      <w:r w:rsidRPr="00797D83">
        <w:rPr>
          <w:rFonts w:asciiTheme="minorHAnsi" w:hAnsiTheme="minorHAnsi" w:cstheme="minorHAnsi"/>
          <w:i/>
          <w:sz w:val="20"/>
          <w:u w:val="single"/>
        </w:rPr>
        <w:tab/>
      </w:r>
    </w:p>
    <w:p w14:paraId="5A57F340" w14:textId="77777777" w:rsidR="00144266" w:rsidRPr="00797D83" w:rsidRDefault="004F251C">
      <w:pPr>
        <w:jc w:val="left"/>
        <w:rPr>
          <w:rFonts w:asciiTheme="minorHAnsi" w:hAnsiTheme="minorHAnsi" w:cstheme="minorHAnsi"/>
          <w:i/>
          <w:sz w:val="20"/>
        </w:rPr>
      </w:pPr>
      <w:r w:rsidRPr="00797D83">
        <w:rPr>
          <w:rFonts w:asciiTheme="minorHAnsi" w:hAnsiTheme="minorHAnsi" w:cstheme="minorHAnsi"/>
          <w:i/>
          <w:sz w:val="20"/>
        </w:rPr>
        <w:t>Za preverjanje istovetnosti navedite poljubno geslo</w:t>
      </w:r>
      <w:r w:rsidR="00DD3E93" w:rsidRPr="00797D83">
        <w:rPr>
          <w:rFonts w:asciiTheme="minorHAnsi" w:hAnsiTheme="minorHAnsi" w:cstheme="minorHAnsi"/>
          <w:i/>
          <w:sz w:val="20"/>
        </w:rPr>
        <w:t xml:space="preserve"> sestavljeno iz 5 znakov</w:t>
      </w:r>
      <w:r w:rsidRPr="00797D83">
        <w:rPr>
          <w:rFonts w:asciiTheme="minorHAnsi" w:hAnsiTheme="minorHAnsi" w:cstheme="minorHAnsi"/>
          <w:i/>
          <w:sz w:val="20"/>
        </w:rPr>
        <w:t>, ki ne krši anonimnosti in hkrati ni šifra vašega elaborata</w:t>
      </w:r>
      <w:r w:rsidR="00DD3E93" w:rsidRPr="00797D83">
        <w:rPr>
          <w:rFonts w:asciiTheme="minorHAnsi" w:hAnsiTheme="minorHAnsi" w:cstheme="minorHAnsi"/>
          <w:i/>
          <w:sz w:val="20"/>
        </w:rPr>
        <w:t>.</w:t>
      </w:r>
    </w:p>
    <w:p w14:paraId="7B1BBC0F" w14:textId="77777777" w:rsidR="00144266" w:rsidRPr="00797D83" w:rsidRDefault="00144266">
      <w:pPr>
        <w:jc w:val="left"/>
        <w:rPr>
          <w:rFonts w:asciiTheme="minorHAnsi" w:hAnsiTheme="minorHAnsi" w:cstheme="minorHAnsi"/>
          <w:sz w:val="20"/>
        </w:rPr>
      </w:pPr>
    </w:p>
    <w:p w14:paraId="720A752C" w14:textId="77777777" w:rsidR="00144266" w:rsidRPr="00797D83" w:rsidRDefault="00144266">
      <w:pPr>
        <w:jc w:val="left"/>
        <w:rPr>
          <w:rFonts w:asciiTheme="minorHAnsi" w:hAnsiTheme="minorHAnsi" w:cstheme="minorHAnsi"/>
          <w:sz w:val="20"/>
        </w:rPr>
      </w:pPr>
    </w:p>
    <w:p w14:paraId="163DFE37" w14:textId="77777777" w:rsidR="00144266" w:rsidRPr="00797D83" w:rsidRDefault="00144266">
      <w:pPr>
        <w:jc w:val="left"/>
        <w:rPr>
          <w:rFonts w:asciiTheme="minorHAnsi" w:hAnsiTheme="minorHAnsi" w:cstheme="minorHAnsi"/>
          <w:sz w:val="20"/>
        </w:rPr>
      </w:pPr>
    </w:p>
    <w:p w14:paraId="634E46BD" w14:textId="77777777" w:rsidR="00144266" w:rsidRPr="00797D83" w:rsidRDefault="00144266">
      <w:pPr>
        <w:jc w:val="left"/>
        <w:rPr>
          <w:rFonts w:asciiTheme="minorHAnsi" w:hAnsiTheme="minorHAnsi" w:cstheme="minorHAnsi"/>
          <w:sz w:val="20"/>
        </w:rPr>
      </w:pPr>
    </w:p>
    <w:p w14:paraId="4CFCBACB" w14:textId="77777777" w:rsidR="00144266" w:rsidRPr="00797D83" w:rsidRDefault="00144266">
      <w:pPr>
        <w:jc w:val="left"/>
        <w:rPr>
          <w:rFonts w:asciiTheme="minorHAnsi" w:hAnsiTheme="minorHAnsi" w:cstheme="minorHAnsi"/>
          <w:sz w:val="20"/>
        </w:rPr>
      </w:pPr>
    </w:p>
    <w:p w14:paraId="1696DA6F" w14:textId="77777777" w:rsidR="00144266" w:rsidRPr="00797D83" w:rsidRDefault="00144266">
      <w:pPr>
        <w:jc w:val="left"/>
        <w:rPr>
          <w:rFonts w:asciiTheme="minorHAnsi" w:hAnsiTheme="minorHAnsi" w:cstheme="minorHAnsi"/>
          <w:sz w:val="20"/>
        </w:rPr>
      </w:pPr>
    </w:p>
    <w:p w14:paraId="3446A240" w14:textId="77777777" w:rsidR="00144266" w:rsidRPr="00797D83" w:rsidRDefault="00144266">
      <w:pPr>
        <w:jc w:val="left"/>
        <w:rPr>
          <w:rFonts w:asciiTheme="minorHAnsi" w:hAnsiTheme="minorHAnsi" w:cstheme="minorHAnsi"/>
          <w:sz w:val="20"/>
        </w:rPr>
      </w:pPr>
    </w:p>
    <w:p w14:paraId="14CB477F" w14:textId="77777777" w:rsidR="00144266" w:rsidRPr="00797D83" w:rsidRDefault="00144266">
      <w:pPr>
        <w:jc w:val="left"/>
        <w:rPr>
          <w:rFonts w:asciiTheme="minorHAnsi" w:hAnsiTheme="minorHAnsi" w:cstheme="minorHAnsi"/>
          <w:sz w:val="20"/>
        </w:rPr>
      </w:pPr>
    </w:p>
    <w:p w14:paraId="5582893C" w14:textId="77777777" w:rsidR="00144266" w:rsidRPr="00797D83" w:rsidRDefault="00144266">
      <w:pPr>
        <w:jc w:val="left"/>
        <w:rPr>
          <w:rFonts w:asciiTheme="minorHAnsi" w:hAnsiTheme="minorHAnsi" w:cstheme="minorHAnsi"/>
          <w:sz w:val="20"/>
        </w:rPr>
      </w:pPr>
    </w:p>
    <w:p w14:paraId="0BD7A22F" w14:textId="77777777" w:rsidR="00144266" w:rsidRPr="00797D83" w:rsidRDefault="00144266">
      <w:pPr>
        <w:jc w:val="left"/>
        <w:rPr>
          <w:rFonts w:asciiTheme="minorHAnsi" w:hAnsiTheme="minorHAnsi" w:cstheme="minorHAnsi"/>
          <w:sz w:val="20"/>
        </w:rPr>
      </w:pPr>
    </w:p>
    <w:p w14:paraId="6A75A150" w14:textId="77777777" w:rsidR="00144266" w:rsidRPr="00797D83" w:rsidRDefault="00144266">
      <w:pPr>
        <w:jc w:val="left"/>
        <w:rPr>
          <w:rFonts w:asciiTheme="minorHAnsi" w:hAnsiTheme="minorHAnsi" w:cstheme="minorHAnsi"/>
          <w:sz w:val="20"/>
        </w:rPr>
      </w:pPr>
    </w:p>
    <w:p w14:paraId="3DBA7BC4" w14:textId="77777777" w:rsidR="00144266" w:rsidRPr="00797D83" w:rsidRDefault="00144266">
      <w:pPr>
        <w:jc w:val="left"/>
        <w:rPr>
          <w:rFonts w:asciiTheme="minorHAnsi" w:hAnsiTheme="minorHAnsi" w:cstheme="minorHAnsi"/>
          <w:sz w:val="20"/>
        </w:rPr>
      </w:pPr>
    </w:p>
    <w:p w14:paraId="362AD1CA" w14:textId="77777777" w:rsidR="00144266" w:rsidRPr="00797D83" w:rsidRDefault="00144266">
      <w:pPr>
        <w:jc w:val="left"/>
        <w:rPr>
          <w:rFonts w:asciiTheme="minorHAnsi" w:hAnsiTheme="minorHAnsi" w:cstheme="minorHAnsi"/>
          <w:sz w:val="20"/>
        </w:rPr>
      </w:pPr>
    </w:p>
    <w:p w14:paraId="23BF0614" w14:textId="77777777" w:rsidR="00144266" w:rsidRPr="00797D83" w:rsidRDefault="00144266">
      <w:pPr>
        <w:jc w:val="left"/>
        <w:rPr>
          <w:rFonts w:asciiTheme="minorHAnsi" w:hAnsiTheme="minorHAnsi" w:cstheme="minorHAnsi"/>
          <w:sz w:val="20"/>
        </w:rPr>
      </w:pPr>
    </w:p>
    <w:p w14:paraId="725902FB" w14:textId="77777777" w:rsidR="00144266" w:rsidRPr="00797D83" w:rsidRDefault="00144266">
      <w:pPr>
        <w:jc w:val="left"/>
        <w:rPr>
          <w:rFonts w:asciiTheme="minorHAnsi" w:hAnsiTheme="minorHAnsi" w:cstheme="minorHAnsi"/>
          <w:sz w:val="20"/>
        </w:rPr>
      </w:pPr>
    </w:p>
    <w:p w14:paraId="5BD44F98" w14:textId="77777777" w:rsidR="00144266" w:rsidRPr="00797D83" w:rsidRDefault="00144266">
      <w:pPr>
        <w:jc w:val="left"/>
        <w:rPr>
          <w:rFonts w:asciiTheme="minorHAnsi" w:hAnsiTheme="minorHAnsi" w:cstheme="minorHAnsi"/>
          <w:sz w:val="20"/>
        </w:rPr>
      </w:pPr>
    </w:p>
    <w:p w14:paraId="7AFE5029" w14:textId="77777777" w:rsidR="00144266" w:rsidRPr="00797D83" w:rsidRDefault="00144266">
      <w:pPr>
        <w:jc w:val="left"/>
        <w:rPr>
          <w:rFonts w:asciiTheme="minorHAnsi" w:hAnsiTheme="minorHAnsi" w:cstheme="minorHAnsi"/>
          <w:sz w:val="20"/>
        </w:rPr>
      </w:pPr>
    </w:p>
    <w:p w14:paraId="09561BDA" w14:textId="77777777" w:rsidR="00144266" w:rsidRPr="00797D83" w:rsidRDefault="00144266">
      <w:pPr>
        <w:jc w:val="left"/>
        <w:rPr>
          <w:rFonts w:asciiTheme="minorHAnsi" w:hAnsiTheme="minorHAnsi" w:cstheme="minorHAnsi"/>
          <w:sz w:val="20"/>
        </w:rPr>
      </w:pPr>
    </w:p>
    <w:p w14:paraId="47771D7D" w14:textId="77777777" w:rsidR="00144266" w:rsidRPr="00797D83" w:rsidRDefault="00144266">
      <w:pPr>
        <w:jc w:val="left"/>
        <w:rPr>
          <w:rFonts w:asciiTheme="minorHAnsi" w:hAnsiTheme="minorHAnsi" w:cstheme="minorHAnsi"/>
          <w:sz w:val="20"/>
        </w:rPr>
      </w:pPr>
    </w:p>
    <w:p w14:paraId="6C6C1CD4" w14:textId="77777777" w:rsidR="00144266" w:rsidRPr="00797D83" w:rsidRDefault="00144266">
      <w:pPr>
        <w:jc w:val="left"/>
        <w:rPr>
          <w:rFonts w:asciiTheme="minorHAnsi" w:hAnsiTheme="minorHAnsi" w:cstheme="minorHAnsi"/>
          <w:b/>
          <w:sz w:val="20"/>
        </w:rPr>
      </w:pPr>
    </w:p>
    <w:p w14:paraId="3651CFA5" w14:textId="77777777" w:rsidR="00B56CD2" w:rsidRDefault="000328BB" w:rsidP="00B56CD2">
      <w:pPr>
        <w:pStyle w:val="navodilonaslov"/>
        <w:jc w:val="left"/>
        <w:rPr>
          <w:rFonts w:asciiTheme="minorHAnsi" w:hAnsiTheme="minorHAnsi" w:cstheme="minorHAnsi"/>
        </w:rPr>
      </w:pPr>
      <w:r w:rsidRPr="00797D83">
        <w:rPr>
          <w:rFonts w:asciiTheme="minorHAnsi" w:hAnsiTheme="minorHAnsi" w:cstheme="minorHAnsi"/>
        </w:rPr>
        <w:t>Navodilo:</w:t>
      </w:r>
    </w:p>
    <w:p w14:paraId="1FC1F0D1" w14:textId="77777777" w:rsidR="00197B24" w:rsidRDefault="000328BB" w:rsidP="00B56CD2">
      <w:pPr>
        <w:pStyle w:val="navodilonaslov"/>
        <w:jc w:val="left"/>
        <w:rPr>
          <w:rFonts w:asciiTheme="minorHAnsi" w:hAnsiTheme="minorHAnsi" w:cstheme="minorHAnsi"/>
        </w:rPr>
      </w:pPr>
      <w:r w:rsidRPr="00797D83">
        <w:rPr>
          <w:rFonts w:asciiTheme="minorHAnsi" w:hAnsiTheme="minorHAnsi" w:cstheme="minorHAnsi"/>
        </w:rPr>
        <w:t xml:space="preserve">Vložite v kuverto »KONTAKT« </w:t>
      </w:r>
    </w:p>
    <w:p w14:paraId="268A291B" w14:textId="5C78C246" w:rsidR="00CE21B1" w:rsidRDefault="000328BB" w:rsidP="00B56CD2">
      <w:pPr>
        <w:pStyle w:val="navodilonaslov"/>
        <w:jc w:val="left"/>
        <w:rPr>
          <w:rFonts w:asciiTheme="minorHAnsi" w:hAnsiTheme="minorHAnsi" w:cstheme="minorHAnsi"/>
        </w:rPr>
      </w:pPr>
      <w:r w:rsidRPr="00797D83">
        <w:rPr>
          <w:rFonts w:asciiTheme="minorHAnsi" w:hAnsiTheme="minorHAnsi" w:cstheme="minorHAnsi"/>
        </w:rPr>
        <w:br w:type="page"/>
      </w:r>
      <w:bookmarkStart w:id="6" w:name="_Toc468394601"/>
      <w:bookmarkStart w:id="7" w:name="_Toc485980464"/>
    </w:p>
    <w:p w14:paraId="1F3B4619" w14:textId="26D83251" w:rsidR="00CE21B1" w:rsidRPr="00797D83" w:rsidRDefault="00CE21B1" w:rsidP="00CE21B1">
      <w:pPr>
        <w:pStyle w:val="NaslovPRILOGE"/>
        <w:rPr>
          <w:rFonts w:asciiTheme="minorHAnsi" w:hAnsiTheme="minorHAnsi" w:cstheme="minorHAnsi"/>
        </w:rPr>
      </w:pPr>
      <w:bookmarkStart w:id="8" w:name="_Toc82164667"/>
      <w:bookmarkEnd w:id="6"/>
      <w:bookmarkEnd w:id="7"/>
      <w:r>
        <w:rPr>
          <w:rFonts w:asciiTheme="minorHAnsi" w:hAnsiTheme="minorHAnsi" w:cstheme="minorHAnsi"/>
        </w:rPr>
        <w:t>Priloga</w:t>
      </w:r>
      <w:r>
        <w:rPr>
          <w:rFonts w:asciiTheme="minorHAnsi" w:hAnsiTheme="minorHAnsi" w:cstheme="minorHAnsi"/>
        </w:rPr>
        <w:tab/>
        <w:t>AVTOR</w:t>
      </w:r>
      <w:r w:rsidRPr="00797D83">
        <w:rPr>
          <w:rFonts w:asciiTheme="minorHAnsi" w:hAnsiTheme="minorHAnsi" w:cstheme="minorHAnsi"/>
        </w:rPr>
        <w:tab/>
        <w:t>šifra</w:t>
      </w:r>
      <w:bookmarkEnd w:id="8"/>
    </w:p>
    <w:p w14:paraId="2FD7B24C" w14:textId="77777777" w:rsidR="00EC03BA" w:rsidRPr="00585963" w:rsidRDefault="00EC03BA" w:rsidP="00EC03BA">
      <w:pPr>
        <w:jc w:val="left"/>
        <w:rPr>
          <w:rFonts w:asciiTheme="minorHAnsi" w:hAnsiTheme="minorHAnsi" w:cstheme="minorHAnsi"/>
          <w:caps/>
          <w:sz w:val="20"/>
        </w:rPr>
      </w:pPr>
      <w:r w:rsidRPr="00585963">
        <w:rPr>
          <w:rFonts w:asciiTheme="minorHAnsi" w:hAnsiTheme="minorHAnsi" w:cstheme="minorHAnsi"/>
          <w:caps/>
          <w:sz w:val="20"/>
        </w:rPr>
        <w:t>PROJEKTNI, ENOSTOPENJSKI NATEČAJ ZA IZBIRO STROKOVNO NAJPRIMERNEJŠE REŠITVE ZA:</w:t>
      </w:r>
    </w:p>
    <w:p w14:paraId="00DFDFA9" w14:textId="77777777" w:rsidR="00EC03BA" w:rsidRPr="00585963" w:rsidRDefault="00EC03BA" w:rsidP="00EC03BA">
      <w:pPr>
        <w:jc w:val="left"/>
        <w:rPr>
          <w:rFonts w:asciiTheme="minorHAnsi" w:hAnsiTheme="minorHAnsi" w:cstheme="minorHAnsi"/>
          <w:caps/>
          <w:sz w:val="20"/>
        </w:rPr>
      </w:pPr>
    </w:p>
    <w:p w14:paraId="7E9E6818" w14:textId="279405E7" w:rsidR="005617DD" w:rsidRPr="00797D83" w:rsidRDefault="00EC03BA" w:rsidP="00EC03BA">
      <w:pPr>
        <w:jc w:val="left"/>
        <w:rPr>
          <w:rFonts w:asciiTheme="minorHAnsi" w:hAnsiTheme="minorHAnsi" w:cstheme="minorHAnsi"/>
          <w:b/>
          <w:caps/>
          <w:sz w:val="28"/>
          <w:szCs w:val="28"/>
          <w:lang w:eastAsia="en-US"/>
        </w:rPr>
      </w:pPr>
      <w:r>
        <w:rPr>
          <w:rFonts w:asciiTheme="minorHAnsi" w:hAnsiTheme="minorHAnsi" w:cstheme="minorHAnsi"/>
          <w:b/>
          <w:caps/>
          <w:sz w:val="28"/>
          <w:szCs w:val="28"/>
          <w:lang w:eastAsia="en-US"/>
        </w:rPr>
        <w:t>KAMPUS VRAZOV TRG</w:t>
      </w:r>
    </w:p>
    <w:p w14:paraId="23FDF7C7" w14:textId="267A0A3E" w:rsidR="00144266" w:rsidRPr="00797D83" w:rsidRDefault="00144266">
      <w:pPr>
        <w:jc w:val="left"/>
        <w:rPr>
          <w:rFonts w:asciiTheme="minorHAnsi" w:hAnsiTheme="minorHAnsi" w:cstheme="minorHAnsi"/>
          <w:b/>
          <w:caps/>
          <w:sz w:val="28"/>
          <w:szCs w:val="28"/>
          <w:lang w:eastAsia="en-US"/>
        </w:rPr>
      </w:pPr>
    </w:p>
    <w:p w14:paraId="61174ABC" w14:textId="77777777" w:rsidR="00144266" w:rsidRPr="00797D83" w:rsidRDefault="000328BB">
      <w:pPr>
        <w:rPr>
          <w:rFonts w:asciiTheme="minorHAnsi" w:hAnsiTheme="minorHAnsi" w:cstheme="minorHAnsi"/>
          <w:b/>
          <w:sz w:val="20"/>
        </w:rPr>
      </w:pPr>
      <w:r w:rsidRPr="00797D83">
        <w:rPr>
          <w:rFonts w:asciiTheme="minorHAnsi" w:hAnsiTheme="minorHAnsi" w:cstheme="minorHAnsi"/>
          <w:b/>
          <w:sz w:val="20"/>
        </w:rPr>
        <w:t xml:space="preserve">Spodaj podpisani avtor-ji natečajnega elaborata </w:t>
      </w:r>
    </w:p>
    <w:p w14:paraId="559AE609" w14:textId="77777777" w:rsidR="00144266" w:rsidRPr="00797D83" w:rsidRDefault="00144266">
      <w:pPr>
        <w:rPr>
          <w:rFonts w:asciiTheme="minorHAnsi" w:hAnsiTheme="minorHAnsi" w:cstheme="minorHAnsi"/>
          <w:b/>
          <w:sz w:val="20"/>
        </w:rPr>
      </w:pPr>
    </w:p>
    <w:p w14:paraId="3277DC02" w14:textId="77777777" w:rsidR="00376688" w:rsidRPr="00797D83" w:rsidRDefault="00376688" w:rsidP="00C122FB">
      <w:pPr>
        <w:rPr>
          <w:rFonts w:asciiTheme="minorHAnsi" w:hAnsiTheme="minorHAnsi" w:cstheme="minorHAnsi"/>
          <w:sz w:val="20"/>
        </w:rPr>
      </w:pPr>
      <w:r w:rsidRPr="00797D83">
        <w:rPr>
          <w:rFonts w:asciiTheme="minorHAnsi" w:hAnsiTheme="minorHAnsi" w:cstheme="minorHAnsi"/>
          <w:b/>
          <w:sz w:val="20"/>
        </w:rPr>
        <w:t>1. POTRJUJEMO, da:</w:t>
      </w:r>
    </w:p>
    <w:p w14:paraId="3B40126B" w14:textId="77777777" w:rsidR="00144266" w:rsidRPr="00797D83" w:rsidRDefault="000328BB" w:rsidP="00DB038E">
      <w:pPr>
        <w:pStyle w:val="Noga"/>
        <w:numPr>
          <w:ilvl w:val="0"/>
          <w:numId w:val="20"/>
        </w:numPr>
        <w:tabs>
          <w:tab w:val="clear" w:pos="360"/>
          <w:tab w:val="clear" w:pos="4320"/>
          <w:tab w:val="clear" w:pos="8640"/>
        </w:tabs>
        <w:ind w:left="284" w:hanging="284"/>
        <w:jc w:val="left"/>
        <w:rPr>
          <w:rFonts w:asciiTheme="minorHAnsi" w:hAnsiTheme="minorHAnsi" w:cstheme="minorHAnsi"/>
          <w:sz w:val="20"/>
        </w:rPr>
      </w:pPr>
      <w:r w:rsidRPr="00797D83">
        <w:rPr>
          <w:rFonts w:asciiTheme="minorHAnsi" w:hAnsiTheme="minorHAnsi" w:cstheme="minorHAnsi"/>
          <w:sz w:val="20"/>
        </w:rPr>
        <w:t>smo seznanjeni z razpisno dokumentacijo ter z njo v celoti soglašamo,</w:t>
      </w:r>
    </w:p>
    <w:p w14:paraId="240F569C" w14:textId="0D6A66BC" w:rsidR="00C122FB" w:rsidRPr="00797D83" w:rsidRDefault="00C122FB" w:rsidP="00DB038E">
      <w:pPr>
        <w:pStyle w:val="Noga"/>
        <w:numPr>
          <w:ilvl w:val="0"/>
          <w:numId w:val="20"/>
        </w:numPr>
        <w:tabs>
          <w:tab w:val="clear" w:pos="360"/>
          <w:tab w:val="clear" w:pos="4320"/>
          <w:tab w:val="clear" w:pos="8640"/>
        </w:tabs>
        <w:ind w:left="284" w:hanging="284"/>
        <w:contextualSpacing/>
        <w:rPr>
          <w:rFonts w:asciiTheme="minorHAnsi" w:hAnsiTheme="minorHAnsi" w:cstheme="minorHAnsi"/>
          <w:sz w:val="20"/>
        </w:rPr>
      </w:pPr>
      <w:r w:rsidRPr="00797D83">
        <w:rPr>
          <w:rFonts w:asciiTheme="minorHAnsi" w:hAnsiTheme="minorHAnsi" w:cstheme="minorHAnsi"/>
          <w:sz w:val="20"/>
        </w:rPr>
        <w:t>je natečajno delo naše izvirno avtorsko delo v smislu opredelitve tega pojma (</w:t>
      </w:r>
      <w:r w:rsidR="003029F7" w:rsidRPr="00797D83">
        <w:rPr>
          <w:rFonts w:asciiTheme="minorHAnsi" w:hAnsiTheme="minorHAnsi" w:cstheme="minorHAnsi"/>
          <w:sz w:val="20"/>
        </w:rPr>
        <w:t>poglavje</w:t>
      </w:r>
      <w:r w:rsidRPr="00797D83">
        <w:rPr>
          <w:rFonts w:asciiTheme="minorHAnsi" w:hAnsiTheme="minorHAnsi" w:cstheme="minorHAnsi"/>
          <w:sz w:val="20"/>
        </w:rPr>
        <w:t xml:space="preserve"> </w:t>
      </w:r>
      <w:r w:rsidR="003029F7" w:rsidRPr="00797D83">
        <w:rPr>
          <w:rFonts w:asciiTheme="minorHAnsi" w:hAnsiTheme="minorHAnsi" w:cstheme="minorHAnsi"/>
          <w:sz w:val="20"/>
        </w:rPr>
        <w:t xml:space="preserve">Opredelitev pojmov </w:t>
      </w:r>
      <w:r w:rsidRPr="00797D83">
        <w:rPr>
          <w:rFonts w:asciiTheme="minorHAnsi" w:hAnsiTheme="minorHAnsi" w:cstheme="minorHAnsi"/>
          <w:sz w:val="20"/>
        </w:rPr>
        <w:t>natečajnih pogojev)</w:t>
      </w:r>
      <w:r w:rsidR="003E44CE" w:rsidRPr="00797D83">
        <w:rPr>
          <w:rFonts w:asciiTheme="minorHAnsi" w:hAnsiTheme="minorHAnsi" w:cstheme="minorHAnsi"/>
          <w:sz w:val="20"/>
        </w:rPr>
        <w:t>,</w:t>
      </w:r>
      <w:r w:rsidRPr="00797D83">
        <w:rPr>
          <w:rFonts w:asciiTheme="minorHAnsi" w:hAnsiTheme="minorHAnsi" w:cstheme="minorHAnsi"/>
          <w:sz w:val="20"/>
        </w:rPr>
        <w:t xml:space="preserve"> </w:t>
      </w:r>
    </w:p>
    <w:p w14:paraId="7B7A59F0" w14:textId="77777777" w:rsidR="00C122FB" w:rsidRPr="00797D83" w:rsidRDefault="00C122FB" w:rsidP="00DB038E">
      <w:pPr>
        <w:pStyle w:val="Noga"/>
        <w:numPr>
          <w:ilvl w:val="0"/>
          <w:numId w:val="20"/>
        </w:numPr>
        <w:tabs>
          <w:tab w:val="clear" w:pos="360"/>
          <w:tab w:val="clear" w:pos="4320"/>
          <w:tab w:val="clear" w:pos="8640"/>
        </w:tabs>
        <w:ind w:left="284" w:hanging="284"/>
        <w:contextualSpacing/>
        <w:rPr>
          <w:rFonts w:asciiTheme="minorHAnsi" w:hAnsiTheme="minorHAnsi" w:cstheme="minorHAnsi"/>
          <w:sz w:val="20"/>
        </w:rPr>
      </w:pPr>
      <w:r w:rsidRPr="00797D83">
        <w:rPr>
          <w:rFonts w:asciiTheme="minorHAnsi" w:hAnsiTheme="minorHAnsi" w:cstheme="minorHAnsi"/>
          <w:sz w:val="20"/>
        </w:rPr>
        <w:t>smo avtorji izvorni imetniki moralnih in materialnih avtorskih pravic na natečajni rešitvi</w:t>
      </w:r>
      <w:r w:rsidR="003E44CE" w:rsidRPr="00797D83">
        <w:rPr>
          <w:rFonts w:asciiTheme="minorHAnsi" w:hAnsiTheme="minorHAnsi" w:cstheme="minorHAnsi"/>
          <w:sz w:val="20"/>
        </w:rPr>
        <w:t>,</w:t>
      </w:r>
      <w:r w:rsidRPr="00797D83">
        <w:rPr>
          <w:rFonts w:asciiTheme="minorHAnsi" w:hAnsiTheme="minorHAnsi" w:cstheme="minorHAnsi"/>
          <w:sz w:val="20"/>
        </w:rPr>
        <w:t xml:space="preserve"> </w:t>
      </w:r>
    </w:p>
    <w:p w14:paraId="1FD94007" w14:textId="56E14B0F" w:rsidR="00A97AFA" w:rsidRPr="00797D83" w:rsidRDefault="000328BB" w:rsidP="00DB038E">
      <w:pPr>
        <w:numPr>
          <w:ilvl w:val="0"/>
          <w:numId w:val="20"/>
        </w:numPr>
        <w:tabs>
          <w:tab w:val="clear" w:pos="360"/>
        </w:tabs>
        <w:ind w:left="284" w:hanging="284"/>
        <w:jc w:val="left"/>
        <w:rPr>
          <w:rFonts w:asciiTheme="minorHAnsi" w:hAnsiTheme="minorHAnsi" w:cstheme="minorHAnsi"/>
          <w:sz w:val="20"/>
        </w:rPr>
      </w:pPr>
      <w:r w:rsidRPr="00797D83">
        <w:rPr>
          <w:rFonts w:asciiTheme="minorHAnsi" w:hAnsiTheme="minorHAnsi" w:cstheme="minorHAnsi"/>
          <w:sz w:val="20"/>
        </w:rPr>
        <w:t xml:space="preserve">izpolnjujemo vse pogoje za priznanje sposobnosti </w:t>
      </w:r>
      <w:r w:rsidR="00A97AFA" w:rsidRPr="00797D83">
        <w:rPr>
          <w:rFonts w:asciiTheme="minorHAnsi" w:hAnsiTheme="minorHAnsi" w:cstheme="minorHAnsi"/>
          <w:sz w:val="20"/>
        </w:rPr>
        <w:t xml:space="preserve">v skladu z natečajnimi pogoji </w:t>
      </w:r>
      <w:r w:rsidRPr="00797D83">
        <w:rPr>
          <w:rFonts w:asciiTheme="minorHAnsi" w:hAnsiTheme="minorHAnsi" w:cstheme="minorHAnsi"/>
          <w:sz w:val="20"/>
        </w:rPr>
        <w:t>ter jih bomo na poziv dostavili naročniku,</w:t>
      </w:r>
    </w:p>
    <w:p w14:paraId="1C095392" w14:textId="39B6FD20" w:rsidR="00FC6200" w:rsidRPr="00797D83" w:rsidRDefault="00FC6200" w:rsidP="00DB038E">
      <w:pPr>
        <w:numPr>
          <w:ilvl w:val="0"/>
          <w:numId w:val="20"/>
        </w:numPr>
        <w:tabs>
          <w:tab w:val="clear" w:pos="360"/>
        </w:tabs>
        <w:ind w:left="284" w:hanging="284"/>
        <w:jc w:val="left"/>
        <w:rPr>
          <w:rFonts w:asciiTheme="minorHAnsi" w:hAnsiTheme="minorHAnsi" w:cstheme="minorHAnsi"/>
          <w:sz w:val="20"/>
        </w:rPr>
      </w:pPr>
      <w:r w:rsidRPr="00797D83">
        <w:rPr>
          <w:rFonts w:asciiTheme="minorHAnsi" w:hAnsiTheme="minorHAnsi" w:cstheme="minorHAnsi"/>
          <w:sz w:val="20"/>
        </w:rPr>
        <w:t xml:space="preserve">izrecno dovoljujemo, da ZAPS </w:t>
      </w:r>
      <w:r w:rsidR="00207FD9" w:rsidRPr="00797D83">
        <w:rPr>
          <w:rFonts w:asciiTheme="minorHAnsi" w:hAnsiTheme="minorHAnsi" w:cstheme="minorHAnsi"/>
          <w:sz w:val="20"/>
        </w:rPr>
        <w:t xml:space="preserve">obdrži en izvod digitalnega nosilca </w:t>
      </w:r>
      <w:r w:rsidR="006B5AAC" w:rsidRPr="00797D83">
        <w:rPr>
          <w:rFonts w:asciiTheme="minorHAnsi" w:hAnsiTheme="minorHAnsi" w:cstheme="minorHAnsi"/>
          <w:sz w:val="20"/>
        </w:rPr>
        <w:t>našega natečajnega dela</w:t>
      </w:r>
      <w:r w:rsidR="00663B43" w:rsidRPr="00797D83">
        <w:rPr>
          <w:rFonts w:asciiTheme="minorHAnsi" w:hAnsiTheme="minorHAnsi" w:cstheme="minorHAnsi"/>
          <w:sz w:val="20"/>
        </w:rPr>
        <w:t xml:space="preserve"> za pregledni arhiv natečajev,</w:t>
      </w:r>
    </w:p>
    <w:p w14:paraId="6C7A1F7C" w14:textId="77777777" w:rsidR="002830F8" w:rsidRPr="00797D83" w:rsidRDefault="006E0F81" w:rsidP="00DB038E">
      <w:pPr>
        <w:numPr>
          <w:ilvl w:val="0"/>
          <w:numId w:val="20"/>
        </w:numPr>
        <w:tabs>
          <w:tab w:val="clear" w:pos="360"/>
        </w:tabs>
        <w:ind w:left="284" w:hanging="284"/>
        <w:jc w:val="left"/>
        <w:rPr>
          <w:rFonts w:asciiTheme="minorHAnsi" w:hAnsiTheme="minorHAnsi" w:cstheme="minorHAnsi"/>
          <w:b/>
          <w:sz w:val="20"/>
        </w:rPr>
      </w:pPr>
      <w:r w:rsidRPr="00797D83">
        <w:rPr>
          <w:rFonts w:asciiTheme="minorHAnsi" w:hAnsiTheme="minorHAnsi" w:cstheme="minorHAnsi"/>
          <w:sz w:val="20"/>
        </w:rPr>
        <w:t>izrecno dovoljujemo, da natečajna služba ZAPS s posebnim programskim orodjem odstrani vse metapodatke v dwg in dxf datotekah s ciljem zagotavljanja anonimnosti</w:t>
      </w:r>
      <w:r w:rsidR="00425136" w:rsidRPr="00797D83">
        <w:rPr>
          <w:rFonts w:asciiTheme="minorHAnsi" w:hAnsiTheme="minorHAnsi" w:cstheme="minorHAnsi"/>
          <w:sz w:val="20"/>
        </w:rPr>
        <w:t>.</w:t>
      </w:r>
    </w:p>
    <w:p w14:paraId="2416DB2C" w14:textId="77777777" w:rsidR="00376688" w:rsidRPr="00797D83" w:rsidRDefault="00376688" w:rsidP="008435CD">
      <w:pPr>
        <w:ind w:left="284"/>
        <w:jc w:val="left"/>
        <w:rPr>
          <w:rFonts w:asciiTheme="minorHAnsi" w:hAnsiTheme="minorHAnsi" w:cstheme="minorHAnsi"/>
          <w:b/>
          <w:bCs/>
          <w:sz w:val="20"/>
        </w:rPr>
      </w:pPr>
    </w:p>
    <w:p w14:paraId="1BE2FC08" w14:textId="6BD437EB" w:rsidR="00376688" w:rsidRPr="00197B24" w:rsidRDefault="00376688" w:rsidP="008435CD">
      <w:pPr>
        <w:pStyle w:val="Odstavekseznama"/>
        <w:autoSpaceDE w:val="0"/>
        <w:ind w:left="0"/>
        <w:rPr>
          <w:rFonts w:asciiTheme="minorHAnsi" w:hAnsiTheme="minorHAnsi" w:cstheme="minorHAnsi"/>
          <w:sz w:val="20"/>
          <w:szCs w:val="20"/>
        </w:rPr>
      </w:pPr>
      <w:r w:rsidRPr="00197B24">
        <w:rPr>
          <w:rFonts w:asciiTheme="minorHAnsi" w:hAnsiTheme="minorHAnsi" w:cstheme="minorHAnsi"/>
          <w:sz w:val="20"/>
          <w:szCs w:val="20"/>
        </w:rPr>
        <w:t xml:space="preserve">2. </w:t>
      </w:r>
      <w:r w:rsidR="00B56CD2" w:rsidRPr="00B46403">
        <w:rPr>
          <w:rFonts w:asciiTheme="minorHAnsi" w:hAnsiTheme="minorHAnsi" w:cstheme="minorHAnsi"/>
          <w:sz w:val="20"/>
        </w:rPr>
        <w:t>S TO IZJAVO</w:t>
      </w:r>
    </w:p>
    <w:p w14:paraId="7D7E8089" w14:textId="1DED6927" w:rsidR="008435CD" w:rsidRPr="00797D83" w:rsidRDefault="00376688" w:rsidP="009401DB">
      <w:pPr>
        <w:contextualSpacing/>
        <w:rPr>
          <w:rFonts w:asciiTheme="minorHAnsi" w:hAnsiTheme="minorHAnsi" w:cstheme="minorHAnsi"/>
          <w:sz w:val="20"/>
        </w:rPr>
      </w:pPr>
      <w:r w:rsidRPr="00B56CD2">
        <w:rPr>
          <w:rFonts w:asciiTheme="minorHAnsi" w:hAnsiTheme="minorHAnsi" w:cstheme="minorHAnsi"/>
          <w:b/>
          <w:bCs/>
          <w:sz w:val="20"/>
        </w:rPr>
        <w:t xml:space="preserve">pisno izključno in neomejeno </w:t>
      </w:r>
      <w:r w:rsidR="00B56CD2" w:rsidRPr="00B56CD2">
        <w:rPr>
          <w:rFonts w:asciiTheme="minorHAnsi" w:hAnsiTheme="minorHAnsi" w:cstheme="minorHAnsi"/>
          <w:b/>
          <w:bCs/>
          <w:sz w:val="20"/>
        </w:rPr>
        <w:t>prenašamo</w:t>
      </w:r>
      <w:r w:rsidRPr="00797D83">
        <w:rPr>
          <w:rFonts w:asciiTheme="minorHAnsi" w:hAnsiTheme="minorHAnsi" w:cstheme="minorHAnsi"/>
          <w:sz w:val="20"/>
        </w:rPr>
        <w:t xml:space="preserve"> na </w:t>
      </w:r>
      <w:r w:rsidR="005F6A82" w:rsidRPr="00797D83">
        <w:rPr>
          <w:rFonts w:asciiTheme="minorHAnsi" w:hAnsiTheme="minorHAnsi" w:cstheme="minorHAnsi"/>
          <w:sz w:val="20"/>
        </w:rPr>
        <w:t xml:space="preserve">gospodarski subjekt </w:t>
      </w:r>
      <w:r w:rsidR="00197B24">
        <w:rPr>
          <w:rFonts w:asciiTheme="minorHAnsi" w:hAnsiTheme="minorHAnsi" w:cstheme="minorHAnsi"/>
          <w:sz w:val="20"/>
        </w:rPr>
        <w:t>(podpisnik ponudbe)</w:t>
      </w:r>
      <w:r w:rsidR="00FF6003">
        <w:rPr>
          <w:rFonts w:asciiTheme="minorHAnsi" w:hAnsiTheme="minorHAnsi" w:cstheme="minorHAnsi"/>
          <w:sz w:val="20"/>
        </w:rPr>
        <w:t xml:space="preserve"> </w:t>
      </w:r>
      <w:r w:rsidRPr="00797D83">
        <w:rPr>
          <w:rFonts w:asciiTheme="minorHAnsi" w:hAnsiTheme="minorHAnsi" w:cstheme="minorHAnsi"/>
          <w:sz w:val="20"/>
        </w:rPr>
        <w:t>vse svoje materialne avtorske pravice iz 22. člena ZASP</w:t>
      </w:r>
      <w:r w:rsidR="00B56CD2">
        <w:rPr>
          <w:rFonts w:asciiTheme="minorHAnsi" w:hAnsiTheme="minorHAnsi" w:cstheme="minorHAnsi"/>
          <w:sz w:val="20"/>
        </w:rPr>
        <w:t>, pod pogojem</w:t>
      </w:r>
      <w:r w:rsidR="00B56CD2" w:rsidRPr="00797D83">
        <w:rPr>
          <w:rFonts w:asciiTheme="minorHAnsi" w:hAnsiTheme="minorHAnsi" w:cstheme="minorHAnsi"/>
          <w:sz w:val="20"/>
        </w:rPr>
        <w:t xml:space="preserve"> sklenitve pogodbe za izdelavo projektne dokumentacije med naročnikom in gospodarskim subjektom</w:t>
      </w:r>
      <w:r w:rsidR="00B56CD2">
        <w:rPr>
          <w:rFonts w:asciiTheme="minorHAnsi" w:hAnsiTheme="minorHAnsi" w:cstheme="minorHAnsi"/>
          <w:sz w:val="20"/>
        </w:rPr>
        <w:t>,</w:t>
      </w:r>
      <w:r w:rsidRPr="00797D83">
        <w:rPr>
          <w:rFonts w:asciiTheme="minorHAnsi" w:hAnsiTheme="minorHAnsi" w:cstheme="minorHAnsi"/>
          <w:sz w:val="20"/>
        </w:rPr>
        <w:t xml:space="preserve"> </w:t>
      </w:r>
      <w:r w:rsidR="001D1E63" w:rsidRPr="00797D83">
        <w:rPr>
          <w:rFonts w:asciiTheme="minorHAnsi" w:hAnsiTheme="minorHAnsi" w:cstheme="minorHAnsi"/>
          <w:sz w:val="20"/>
        </w:rPr>
        <w:t xml:space="preserve">ter </w:t>
      </w:r>
      <w:r w:rsidR="005C302E" w:rsidRPr="00797D83">
        <w:rPr>
          <w:rFonts w:asciiTheme="minorHAnsi" w:hAnsiTheme="minorHAnsi" w:cstheme="minorHAnsi"/>
          <w:sz w:val="20"/>
        </w:rPr>
        <w:t xml:space="preserve">ob tem gospodarskemu subjektu </w:t>
      </w:r>
      <w:r w:rsidR="00B56CD2">
        <w:rPr>
          <w:rFonts w:asciiTheme="minorHAnsi" w:hAnsiTheme="minorHAnsi" w:cstheme="minorHAnsi"/>
          <w:sz w:val="20"/>
        </w:rPr>
        <w:t>podajamo</w:t>
      </w:r>
      <w:r w:rsidR="001D1E63" w:rsidRPr="00797D83">
        <w:rPr>
          <w:rFonts w:asciiTheme="minorHAnsi" w:hAnsiTheme="minorHAnsi" w:cstheme="minorHAnsi"/>
          <w:sz w:val="20"/>
        </w:rPr>
        <w:t xml:space="preserve"> </w:t>
      </w:r>
      <w:r w:rsidR="005C302E" w:rsidRPr="00797D83">
        <w:rPr>
          <w:rFonts w:asciiTheme="minorHAnsi" w:hAnsiTheme="minorHAnsi" w:cstheme="minorHAnsi"/>
          <w:sz w:val="20"/>
        </w:rPr>
        <w:t>dovoljenje za nadaljnji prenos pravic na naročnika v obsegu</w:t>
      </w:r>
      <w:r w:rsidRPr="00797D83">
        <w:rPr>
          <w:rFonts w:asciiTheme="minorHAnsi" w:hAnsiTheme="minorHAnsi" w:cstheme="minorHAnsi"/>
          <w:sz w:val="20"/>
        </w:rPr>
        <w:t>,</w:t>
      </w:r>
      <w:r w:rsidR="005C302E" w:rsidRPr="00797D83">
        <w:rPr>
          <w:rFonts w:asciiTheme="minorHAnsi" w:hAnsiTheme="minorHAnsi" w:cstheme="minorHAnsi"/>
          <w:sz w:val="20"/>
        </w:rPr>
        <w:t>ki gospodarskemu subjektu omogoča izpolnitev obveznosti po</w:t>
      </w:r>
      <w:r w:rsidRPr="00797D83">
        <w:rPr>
          <w:rFonts w:asciiTheme="minorHAnsi" w:hAnsiTheme="minorHAnsi" w:cstheme="minorHAnsi"/>
          <w:sz w:val="20"/>
        </w:rPr>
        <w:t xml:space="preserve"> </w:t>
      </w:r>
      <w:r w:rsidRPr="00EC03BA">
        <w:rPr>
          <w:rFonts w:asciiTheme="minorHAnsi" w:hAnsiTheme="minorHAnsi" w:cstheme="minorHAnsi"/>
          <w:sz w:val="20"/>
        </w:rPr>
        <w:t>točk</w:t>
      </w:r>
      <w:r w:rsidR="005C302E" w:rsidRPr="00EC03BA">
        <w:rPr>
          <w:rFonts w:asciiTheme="minorHAnsi" w:hAnsiTheme="minorHAnsi" w:cstheme="minorHAnsi"/>
          <w:sz w:val="20"/>
        </w:rPr>
        <w:t>i</w:t>
      </w:r>
      <w:r w:rsidRPr="00EC03BA">
        <w:rPr>
          <w:rFonts w:asciiTheme="minorHAnsi" w:hAnsiTheme="minorHAnsi" w:cstheme="minorHAnsi"/>
          <w:sz w:val="20"/>
        </w:rPr>
        <w:t xml:space="preserve"> 4.</w:t>
      </w:r>
      <w:r w:rsidR="00861067" w:rsidRPr="00EC03BA">
        <w:rPr>
          <w:rFonts w:asciiTheme="minorHAnsi" w:hAnsiTheme="minorHAnsi" w:cstheme="minorHAnsi"/>
          <w:sz w:val="20"/>
        </w:rPr>
        <w:t xml:space="preserve">24. </w:t>
      </w:r>
      <w:r w:rsidRPr="00EC03BA">
        <w:rPr>
          <w:rFonts w:asciiTheme="minorHAnsi" w:hAnsiTheme="minorHAnsi" w:cstheme="minorHAnsi"/>
          <w:sz w:val="20"/>
        </w:rPr>
        <w:t>razpisne dokumentacije za natečaj</w:t>
      </w:r>
      <w:r w:rsidR="005C302E" w:rsidRPr="00EC03BA">
        <w:rPr>
          <w:rFonts w:asciiTheme="minorHAnsi" w:hAnsiTheme="minorHAnsi" w:cstheme="minorHAnsi"/>
          <w:sz w:val="20"/>
        </w:rPr>
        <w:t xml:space="preserve"> (»</w:t>
      </w:r>
      <w:r w:rsidR="005F6A82" w:rsidRPr="00EC03BA">
        <w:rPr>
          <w:rFonts w:asciiTheme="minorHAnsi" w:hAnsiTheme="minorHAnsi" w:cstheme="minorHAnsi"/>
          <w:sz w:val="20"/>
        </w:rPr>
        <w:t>Bistvene zahteve naročnika kot bodo navedene v pogodbi o izdelave projektne dokumentacije / Lastništvo in avtorstvo projektne dokumentacije</w:t>
      </w:r>
      <w:r w:rsidR="005C302E" w:rsidRPr="00EC03BA">
        <w:rPr>
          <w:rFonts w:asciiTheme="minorHAnsi" w:hAnsiTheme="minorHAnsi" w:cstheme="minorHAnsi"/>
          <w:sz w:val="20"/>
        </w:rPr>
        <w:t>«).</w:t>
      </w:r>
      <w:r w:rsidR="00B56CD2">
        <w:rPr>
          <w:rFonts w:asciiTheme="minorHAnsi" w:hAnsiTheme="minorHAnsi" w:cstheme="minorHAnsi"/>
          <w:sz w:val="20"/>
        </w:rPr>
        <w:t xml:space="preserve"> </w:t>
      </w:r>
    </w:p>
    <w:p w14:paraId="1B272BCE" w14:textId="77777777" w:rsidR="00861067" w:rsidRPr="00797D83" w:rsidRDefault="00861067" w:rsidP="008435CD">
      <w:pPr>
        <w:pStyle w:val="Odstavekseznama"/>
        <w:autoSpaceDE w:val="0"/>
        <w:spacing w:after="0"/>
        <w:ind w:left="0"/>
        <w:rPr>
          <w:rFonts w:asciiTheme="minorHAnsi" w:hAnsiTheme="minorHAnsi" w:cstheme="minorHAnsi"/>
          <w:b/>
          <w:bCs/>
          <w:sz w:val="20"/>
          <w:szCs w:val="20"/>
        </w:rPr>
      </w:pPr>
    </w:p>
    <w:p w14:paraId="79160AD1" w14:textId="04BE7F52" w:rsidR="00376688" w:rsidRPr="00797D83" w:rsidRDefault="00376688" w:rsidP="008435CD">
      <w:pPr>
        <w:pStyle w:val="Odstavekseznama"/>
        <w:autoSpaceDE w:val="0"/>
        <w:spacing w:after="0"/>
        <w:ind w:left="0"/>
        <w:rPr>
          <w:rFonts w:asciiTheme="minorHAnsi" w:hAnsiTheme="minorHAnsi" w:cstheme="minorHAnsi"/>
          <w:b/>
          <w:bCs/>
          <w:sz w:val="20"/>
          <w:szCs w:val="20"/>
        </w:rPr>
      </w:pPr>
      <w:r w:rsidRPr="00797D83">
        <w:rPr>
          <w:rFonts w:asciiTheme="minorHAnsi" w:hAnsiTheme="minorHAnsi" w:cstheme="minorHAnsi"/>
          <w:b/>
          <w:bCs/>
          <w:sz w:val="20"/>
          <w:szCs w:val="20"/>
        </w:rPr>
        <w:t>3. IZJAVLJAMO, da:</w:t>
      </w:r>
    </w:p>
    <w:p w14:paraId="5DA9E84A" w14:textId="22A49429" w:rsidR="00425136" w:rsidRPr="00797D83" w:rsidRDefault="00376688" w:rsidP="00DB038E">
      <w:pPr>
        <w:pStyle w:val="Odstavekseznama"/>
        <w:numPr>
          <w:ilvl w:val="0"/>
          <w:numId w:val="20"/>
        </w:numPr>
        <w:autoSpaceDE w:val="0"/>
        <w:spacing w:after="0"/>
        <w:rPr>
          <w:rFonts w:asciiTheme="minorHAnsi" w:hAnsiTheme="minorHAnsi" w:cstheme="minorHAnsi"/>
          <w:b/>
          <w:sz w:val="20"/>
          <w:szCs w:val="20"/>
        </w:rPr>
      </w:pPr>
      <w:r w:rsidRPr="00797D83">
        <w:rPr>
          <w:rFonts w:asciiTheme="minorHAnsi" w:hAnsiTheme="minorHAnsi" w:cstheme="minorHAnsi"/>
          <w:sz w:val="20"/>
          <w:szCs w:val="20"/>
        </w:rPr>
        <w:t xml:space="preserve">se izrecno strinjamo, da </w:t>
      </w:r>
      <w:r w:rsidR="008435CD" w:rsidRPr="00797D83">
        <w:rPr>
          <w:rFonts w:asciiTheme="minorHAnsi" w:hAnsiTheme="minorHAnsi" w:cstheme="minorHAnsi"/>
          <w:sz w:val="20"/>
          <w:szCs w:val="20"/>
        </w:rPr>
        <w:t xml:space="preserve">se </w:t>
      </w:r>
      <w:r w:rsidRPr="00797D83">
        <w:rPr>
          <w:rFonts w:asciiTheme="minorHAnsi" w:hAnsiTheme="minorHAnsi" w:cstheme="minorHAnsi"/>
          <w:sz w:val="20"/>
          <w:szCs w:val="20"/>
        </w:rPr>
        <w:t xml:space="preserve">v primeru podelitve nagrade znesek izplača </w:t>
      </w:r>
      <w:r w:rsidR="00861067" w:rsidRPr="00797D83">
        <w:rPr>
          <w:rFonts w:asciiTheme="minorHAnsi" w:hAnsiTheme="minorHAnsi" w:cstheme="minorHAnsi"/>
          <w:sz w:val="20"/>
          <w:szCs w:val="20"/>
        </w:rPr>
        <w:t>gospodarskemu subjektu</w:t>
      </w:r>
      <w:r w:rsidRPr="00797D83">
        <w:rPr>
          <w:rFonts w:asciiTheme="minorHAnsi" w:hAnsiTheme="minorHAnsi" w:cstheme="minorHAnsi"/>
          <w:sz w:val="20"/>
          <w:szCs w:val="20"/>
        </w:rPr>
        <w:t>,</w:t>
      </w:r>
      <w:r w:rsidRPr="00797D83">
        <w:rPr>
          <w:rFonts w:asciiTheme="minorHAnsi" w:hAnsiTheme="minorHAnsi" w:cstheme="minorHAnsi"/>
          <w:b/>
          <w:sz w:val="20"/>
          <w:szCs w:val="20"/>
        </w:rPr>
        <w:t xml:space="preserve"> </w:t>
      </w:r>
    </w:p>
    <w:p w14:paraId="5A3B7316" w14:textId="7C116A03" w:rsidR="005F6A82" w:rsidRPr="00797D83" w:rsidRDefault="008435CD" w:rsidP="00DB038E">
      <w:pPr>
        <w:pStyle w:val="Odstavekseznama"/>
        <w:numPr>
          <w:ilvl w:val="0"/>
          <w:numId w:val="20"/>
        </w:numPr>
        <w:autoSpaceDE w:val="0"/>
        <w:spacing w:after="0"/>
        <w:rPr>
          <w:rFonts w:asciiTheme="minorHAnsi" w:hAnsiTheme="minorHAnsi" w:cstheme="minorHAnsi"/>
          <w:bCs/>
          <w:iCs/>
          <w:sz w:val="20"/>
        </w:rPr>
      </w:pPr>
      <w:r w:rsidRPr="00797D83">
        <w:rPr>
          <w:rFonts w:asciiTheme="minorHAnsi" w:hAnsiTheme="minorHAnsi" w:cstheme="minorHAnsi"/>
          <w:bCs/>
          <w:sz w:val="20"/>
          <w:szCs w:val="20"/>
        </w:rPr>
        <w:t xml:space="preserve">se izrecno strinjamo, </w:t>
      </w:r>
      <w:r w:rsidR="00376688" w:rsidRPr="00797D83">
        <w:rPr>
          <w:rFonts w:asciiTheme="minorHAnsi" w:hAnsiTheme="minorHAnsi" w:cstheme="minorHAnsi"/>
          <w:bCs/>
          <w:sz w:val="20"/>
          <w:szCs w:val="20"/>
        </w:rPr>
        <w:t xml:space="preserve">da se v primeru podelitve priznanja </w:t>
      </w:r>
      <w:r w:rsidR="004459B2" w:rsidRPr="00797D83">
        <w:rPr>
          <w:rFonts w:asciiTheme="minorHAnsi" w:hAnsiTheme="minorHAnsi" w:cstheme="minorHAnsi"/>
          <w:bCs/>
          <w:sz w:val="20"/>
          <w:szCs w:val="20"/>
        </w:rPr>
        <w:t xml:space="preserve">ali </w:t>
      </w:r>
      <w:r w:rsidR="00573A1F" w:rsidRPr="00797D83">
        <w:rPr>
          <w:rFonts w:asciiTheme="minorHAnsi" w:hAnsiTheme="minorHAnsi" w:cstheme="minorHAnsi"/>
          <w:bCs/>
          <w:sz w:val="20"/>
          <w:szCs w:val="20"/>
        </w:rPr>
        <w:t xml:space="preserve">odškodnine </w:t>
      </w:r>
      <w:r w:rsidR="00376688" w:rsidRPr="00797D83">
        <w:rPr>
          <w:rFonts w:asciiTheme="minorHAnsi" w:hAnsiTheme="minorHAnsi" w:cstheme="minorHAnsi"/>
          <w:bCs/>
          <w:sz w:val="20"/>
          <w:szCs w:val="20"/>
        </w:rPr>
        <w:t>znesek izplača izbranemu poslovnemu subjektu</w:t>
      </w:r>
      <w:r w:rsidR="000C1206" w:rsidRPr="00797D83">
        <w:rPr>
          <w:rFonts w:asciiTheme="minorHAnsi" w:hAnsiTheme="minorHAnsi" w:cstheme="minorHAnsi"/>
          <w:bCs/>
          <w:sz w:val="20"/>
          <w:szCs w:val="20"/>
        </w:rPr>
        <w:t xml:space="preserve"> </w:t>
      </w:r>
      <w:r w:rsidR="000E398F" w:rsidRPr="00797D83">
        <w:rPr>
          <w:rFonts w:asciiTheme="minorHAnsi" w:hAnsiTheme="minorHAnsi" w:cstheme="minorHAnsi"/>
          <w:bCs/>
          <w:sz w:val="20"/>
        </w:rPr>
        <w:t xml:space="preserve">in sicer: </w:t>
      </w:r>
      <w:r w:rsidR="000C1206" w:rsidRPr="00797D83">
        <w:rPr>
          <w:rFonts w:asciiTheme="minorHAnsi" w:hAnsiTheme="minorHAnsi" w:cstheme="minorHAnsi"/>
          <w:bCs/>
          <w:sz w:val="20"/>
          <w:szCs w:val="20"/>
        </w:rPr>
        <w:t>_________________________________</w:t>
      </w:r>
      <w:r w:rsidR="000E398F" w:rsidRPr="00797D83">
        <w:rPr>
          <w:rFonts w:asciiTheme="minorHAnsi" w:hAnsiTheme="minorHAnsi" w:cstheme="minorHAnsi"/>
          <w:b/>
          <w:sz w:val="16"/>
          <w:szCs w:val="16"/>
        </w:rPr>
        <w:t xml:space="preserve"> </w:t>
      </w:r>
      <w:r w:rsidR="000E398F" w:rsidRPr="00797D83">
        <w:rPr>
          <w:rFonts w:asciiTheme="minorHAnsi" w:hAnsiTheme="minorHAnsi" w:cstheme="minorHAnsi"/>
          <w:bCs/>
          <w:i/>
          <w:iCs/>
          <w:sz w:val="20"/>
        </w:rPr>
        <w:t>(naziv, sedež, davčna številka)</w:t>
      </w:r>
      <w:r w:rsidR="005F6A82" w:rsidRPr="00797D83">
        <w:rPr>
          <w:rFonts w:asciiTheme="minorHAnsi" w:hAnsiTheme="minorHAnsi" w:cstheme="minorHAnsi"/>
          <w:bCs/>
          <w:i/>
          <w:iCs/>
          <w:sz w:val="20"/>
        </w:rPr>
        <w:t>,</w:t>
      </w:r>
    </w:p>
    <w:p w14:paraId="1998B21A" w14:textId="124BF448" w:rsidR="00425136" w:rsidRPr="00197B24" w:rsidRDefault="005F6A82" w:rsidP="00173E5A">
      <w:pPr>
        <w:pStyle w:val="Odstavekseznama"/>
        <w:numPr>
          <w:ilvl w:val="0"/>
          <w:numId w:val="20"/>
        </w:numPr>
        <w:autoSpaceDE w:val="0"/>
        <w:spacing w:after="0"/>
        <w:rPr>
          <w:rFonts w:asciiTheme="minorHAnsi" w:hAnsiTheme="minorHAnsi" w:cstheme="minorHAnsi"/>
          <w:bCs/>
          <w:iCs/>
          <w:sz w:val="20"/>
        </w:rPr>
      </w:pPr>
      <w:r w:rsidRPr="00797D83">
        <w:rPr>
          <w:rFonts w:asciiTheme="minorHAnsi" w:hAnsiTheme="minorHAnsi" w:cstheme="minorHAnsi"/>
          <w:bCs/>
          <w:iCs/>
          <w:sz w:val="20"/>
        </w:rPr>
        <w:t xml:space="preserve">se izrecno strinjamo, </w:t>
      </w:r>
      <w:r w:rsidRPr="00797D83">
        <w:rPr>
          <w:rFonts w:asciiTheme="minorHAnsi" w:hAnsiTheme="minorHAnsi" w:cstheme="minorHAnsi"/>
          <w:sz w:val="20"/>
        </w:rPr>
        <w:t>z javno predstavitvijo in publiciranjem natečajnih elaboratov (na razstavah, na spletnih straneh in publikacijah naročnika in ZAPS ter v strokovnih in drugih medijih).</w:t>
      </w:r>
    </w:p>
    <w:p w14:paraId="11F5488B" w14:textId="77777777" w:rsidR="002830F8" w:rsidRPr="00797D83" w:rsidRDefault="002830F8">
      <w:pPr>
        <w:autoSpaceDE w:val="0"/>
        <w:rPr>
          <w:rFonts w:asciiTheme="minorHAnsi" w:hAnsiTheme="minorHAnsi" w:cstheme="minorHAnsi"/>
          <w:b/>
          <w:bCs/>
          <w:sz w:val="20"/>
        </w:rPr>
      </w:pPr>
    </w:p>
    <w:p w14:paraId="09ECBFB6" w14:textId="32450AA0" w:rsidR="00144266" w:rsidRPr="00797D83" w:rsidRDefault="000328BB">
      <w:pPr>
        <w:autoSpaceDE w:val="0"/>
        <w:ind w:left="426" w:hanging="426"/>
        <w:rPr>
          <w:rFonts w:asciiTheme="minorHAnsi" w:hAnsiTheme="minorHAnsi" w:cstheme="minorHAnsi"/>
          <w:b/>
          <w:bCs/>
          <w:sz w:val="12"/>
          <w:szCs w:val="12"/>
        </w:rPr>
      </w:pPr>
      <w:r w:rsidRPr="00727B78">
        <w:rPr>
          <w:rFonts w:asciiTheme="minorHAnsi" w:hAnsiTheme="minorHAnsi" w:cstheme="minorHAnsi"/>
          <w:b/>
          <w:bCs/>
          <w:sz w:val="20"/>
        </w:rPr>
        <w:t>A/</w:t>
      </w:r>
      <w:r w:rsidRPr="00727B78">
        <w:rPr>
          <w:rFonts w:asciiTheme="minorHAnsi" w:hAnsiTheme="minorHAnsi" w:cstheme="minorHAnsi"/>
          <w:b/>
          <w:bCs/>
          <w:sz w:val="20"/>
        </w:rPr>
        <w:tab/>
        <w:t>Avtorji:</w:t>
      </w:r>
    </w:p>
    <w:p w14:paraId="5A8359F8" w14:textId="77777777" w:rsidR="00144266" w:rsidRPr="00797D83" w:rsidRDefault="00144266">
      <w:pPr>
        <w:autoSpaceDE w:val="0"/>
        <w:rPr>
          <w:rFonts w:asciiTheme="minorHAnsi" w:hAnsiTheme="minorHAnsi" w:cstheme="minorHAnsi"/>
          <w:b/>
          <w:bCs/>
          <w:sz w:val="12"/>
          <w:szCs w:val="12"/>
        </w:rPr>
      </w:pPr>
    </w:p>
    <w:p w14:paraId="7C1F696A" w14:textId="32056C16" w:rsidR="00144266" w:rsidRPr="00797D83" w:rsidRDefault="00376688" w:rsidP="008435CD">
      <w:pPr>
        <w:autoSpaceDE w:val="0"/>
        <w:spacing w:before="60"/>
        <w:ind w:left="425"/>
        <w:rPr>
          <w:rFonts w:asciiTheme="minorHAnsi" w:hAnsiTheme="minorHAnsi" w:cstheme="minorHAnsi"/>
          <w:b/>
          <w:bCs/>
          <w:i/>
          <w:sz w:val="20"/>
        </w:rPr>
      </w:pPr>
      <w:r w:rsidRPr="00797D83">
        <w:rPr>
          <w:rFonts w:asciiTheme="minorHAnsi" w:hAnsiTheme="minorHAnsi" w:cstheme="minorHAnsi"/>
          <w:b/>
          <w:bCs/>
          <w:i/>
          <w:sz w:val="20"/>
        </w:rPr>
        <w:t>____________________________________________________________________________</w:t>
      </w:r>
    </w:p>
    <w:p w14:paraId="5C1BFE0B" w14:textId="036F2FCE" w:rsidR="00144266" w:rsidRDefault="00932A2E" w:rsidP="00932A2E">
      <w:pPr>
        <w:tabs>
          <w:tab w:val="right" w:pos="8647"/>
        </w:tabs>
        <w:autoSpaceDE w:val="0"/>
        <w:ind w:left="426"/>
        <w:rPr>
          <w:rFonts w:asciiTheme="minorHAnsi" w:hAnsiTheme="minorHAnsi" w:cstheme="minorHAnsi"/>
          <w:i/>
          <w:sz w:val="16"/>
          <w:szCs w:val="16"/>
        </w:rPr>
      </w:pPr>
      <w:r>
        <w:rPr>
          <w:rFonts w:asciiTheme="minorHAnsi" w:hAnsiTheme="minorHAnsi" w:cstheme="minorHAnsi"/>
          <w:i/>
          <w:sz w:val="16"/>
          <w:szCs w:val="16"/>
        </w:rPr>
        <w:t>ime, p</w:t>
      </w:r>
      <w:r w:rsidR="00727B78">
        <w:rPr>
          <w:rFonts w:asciiTheme="minorHAnsi" w:hAnsiTheme="minorHAnsi" w:cstheme="minorHAnsi"/>
          <w:i/>
          <w:sz w:val="16"/>
          <w:szCs w:val="16"/>
        </w:rPr>
        <w:t>riimek,</w:t>
      </w:r>
      <w:r w:rsidR="000328BB" w:rsidRPr="00797D83">
        <w:rPr>
          <w:rFonts w:asciiTheme="minorHAnsi" w:hAnsiTheme="minorHAnsi" w:cstheme="minorHAnsi"/>
          <w:i/>
          <w:sz w:val="16"/>
          <w:szCs w:val="16"/>
        </w:rPr>
        <w:t xml:space="preserve"> </w:t>
      </w:r>
      <w:r>
        <w:rPr>
          <w:rFonts w:asciiTheme="minorHAnsi" w:hAnsiTheme="minorHAnsi" w:cstheme="minorHAnsi"/>
          <w:i/>
          <w:sz w:val="16"/>
          <w:szCs w:val="16"/>
        </w:rPr>
        <w:t>strokovni naslov</w:t>
      </w:r>
      <w:r w:rsidR="00E53FC5">
        <w:rPr>
          <w:rFonts w:asciiTheme="minorHAnsi" w:hAnsiTheme="minorHAnsi" w:cstheme="minorHAnsi"/>
          <w:i/>
          <w:sz w:val="16"/>
          <w:szCs w:val="16"/>
        </w:rPr>
        <w:t>, ki bo nastopal v vlogi  vodje projekta</w:t>
      </w:r>
      <w:r w:rsidR="000328BB" w:rsidRPr="00797D83">
        <w:rPr>
          <w:rFonts w:asciiTheme="minorHAnsi" w:hAnsiTheme="minorHAnsi" w:cstheme="minorHAnsi"/>
          <w:i/>
          <w:sz w:val="16"/>
          <w:szCs w:val="16"/>
        </w:rPr>
        <w:tab/>
        <w:t>podpis</w:t>
      </w:r>
    </w:p>
    <w:p w14:paraId="3F699AC1" w14:textId="15104596" w:rsidR="00932A2E" w:rsidRPr="00797D83" w:rsidRDefault="00932A2E" w:rsidP="00932A2E">
      <w:pPr>
        <w:tabs>
          <w:tab w:val="right" w:pos="8647"/>
        </w:tabs>
        <w:autoSpaceDE w:val="0"/>
        <w:spacing w:before="60"/>
        <w:ind w:left="425"/>
        <w:rPr>
          <w:rFonts w:asciiTheme="minorHAnsi" w:hAnsiTheme="minorHAnsi" w:cstheme="minorHAnsi"/>
          <w:b/>
          <w:bCs/>
          <w:i/>
          <w:sz w:val="20"/>
        </w:rPr>
      </w:pPr>
      <w:r w:rsidRPr="00797D83">
        <w:rPr>
          <w:rFonts w:asciiTheme="minorHAnsi" w:hAnsiTheme="minorHAnsi" w:cstheme="minorHAnsi"/>
          <w:b/>
          <w:bCs/>
          <w:i/>
          <w:sz w:val="20"/>
        </w:rPr>
        <w:t>____________________________________________________________________________</w:t>
      </w:r>
    </w:p>
    <w:p w14:paraId="5162C717" w14:textId="77777777" w:rsidR="00932A2E" w:rsidRPr="00797D83" w:rsidRDefault="00932A2E" w:rsidP="00932A2E">
      <w:pPr>
        <w:tabs>
          <w:tab w:val="right" w:pos="8647"/>
        </w:tabs>
        <w:autoSpaceDE w:val="0"/>
        <w:ind w:left="426"/>
        <w:rPr>
          <w:rFonts w:asciiTheme="minorHAnsi" w:hAnsiTheme="minorHAnsi" w:cstheme="minorHAnsi"/>
          <w:b/>
          <w:bCs/>
          <w:i/>
          <w:sz w:val="20"/>
        </w:rPr>
      </w:pPr>
      <w:r>
        <w:rPr>
          <w:rFonts w:asciiTheme="minorHAnsi" w:hAnsiTheme="minorHAnsi" w:cstheme="minorHAnsi"/>
          <w:i/>
          <w:sz w:val="16"/>
          <w:szCs w:val="16"/>
        </w:rPr>
        <w:t>ime, priimek,</w:t>
      </w:r>
      <w:r w:rsidRPr="00797D83">
        <w:rPr>
          <w:rFonts w:asciiTheme="minorHAnsi" w:hAnsiTheme="minorHAnsi" w:cstheme="minorHAnsi"/>
          <w:i/>
          <w:sz w:val="16"/>
          <w:szCs w:val="16"/>
        </w:rPr>
        <w:t xml:space="preserve"> </w:t>
      </w:r>
      <w:r>
        <w:rPr>
          <w:rFonts w:asciiTheme="minorHAnsi" w:hAnsiTheme="minorHAnsi" w:cstheme="minorHAnsi"/>
          <w:i/>
          <w:sz w:val="16"/>
          <w:szCs w:val="16"/>
        </w:rPr>
        <w:t>strokovni naslov</w:t>
      </w:r>
      <w:r w:rsidRPr="00797D83">
        <w:rPr>
          <w:rFonts w:asciiTheme="minorHAnsi" w:hAnsiTheme="minorHAnsi" w:cstheme="minorHAnsi"/>
          <w:i/>
          <w:sz w:val="16"/>
          <w:szCs w:val="16"/>
        </w:rPr>
        <w:tab/>
        <w:t>podpis</w:t>
      </w:r>
    </w:p>
    <w:p w14:paraId="4B90439C" w14:textId="2C4A4ACF" w:rsidR="00932A2E" w:rsidRPr="00797D83" w:rsidRDefault="00932A2E" w:rsidP="00932A2E">
      <w:pPr>
        <w:tabs>
          <w:tab w:val="right" w:pos="8647"/>
        </w:tabs>
        <w:autoSpaceDE w:val="0"/>
        <w:spacing w:before="60"/>
        <w:ind w:left="425"/>
        <w:rPr>
          <w:rFonts w:asciiTheme="minorHAnsi" w:hAnsiTheme="minorHAnsi" w:cstheme="minorHAnsi"/>
          <w:b/>
          <w:bCs/>
          <w:i/>
          <w:sz w:val="20"/>
        </w:rPr>
      </w:pPr>
      <w:r w:rsidRPr="00797D83">
        <w:rPr>
          <w:rFonts w:asciiTheme="minorHAnsi" w:hAnsiTheme="minorHAnsi" w:cstheme="minorHAnsi"/>
          <w:b/>
          <w:bCs/>
          <w:i/>
          <w:sz w:val="20"/>
        </w:rPr>
        <w:t>____________________________________________________________________________</w:t>
      </w:r>
    </w:p>
    <w:p w14:paraId="787E90E9" w14:textId="77777777" w:rsidR="00932A2E" w:rsidRPr="00797D83" w:rsidRDefault="00932A2E" w:rsidP="00932A2E">
      <w:pPr>
        <w:tabs>
          <w:tab w:val="right" w:pos="8647"/>
        </w:tabs>
        <w:autoSpaceDE w:val="0"/>
        <w:ind w:left="426"/>
        <w:rPr>
          <w:rFonts w:asciiTheme="minorHAnsi" w:hAnsiTheme="minorHAnsi" w:cstheme="minorHAnsi"/>
          <w:b/>
          <w:bCs/>
          <w:i/>
          <w:sz w:val="20"/>
        </w:rPr>
      </w:pPr>
      <w:r>
        <w:rPr>
          <w:rFonts w:asciiTheme="minorHAnsi" w:hAnsiTheme="minorHAnsi" w:cstheme="minorHAnsi"/>
          <w:i/>
          <w:sz w:val="16"/>
          <w:szCs w:val="16"/>
        </w:rPr>
        <w:t>ime, priimek,</w:t>
      </w:r>
      <w:r w:rsidRPr="00797D83">
        <w:rPr>
          <w:rFonts w:asciiTheme="minorHAnsi" w:hAnsiTheme="minorHAnsi" w:cstheme="minorHAnsi"/>
          <w:i/>
          <w:sz w:val="16"/>
          <w:szCs w:val="16"/>
        </w:rPr>
        <w:t xml:space="preserve"> </w:t>
      </w:r>
      <w:r>
        <w:rPr>
          <w:rFonts w:asciiTheme="minorHAnsi" w:hAnsiTheme="minorHAnsi" w:cstheme="minorHAnsi"/>
          <w:i/>
          <w:sz w:val="16"/>
          <w:szCs w:val="16"/>
        </w:rPr>
        <w:t>strokovni naslov</w:t>
      </w:r>
      <w:r w:rsidRPr="00797D83">
        <w:rPr>
          <w:rFonts w:asciiTheme="minorHAnsi" w:hAnsiTheme="minorHAnsi" w:cstheme="minorHAnsi"/>
          <w:i/>
          <w:sz w:val="16"/>
          <w:szCs w:val="16"/>
        </w:rPr>
        <w:tab/>
        <w:t>podpis</w:t>
      </w:r>
    </w:p>
    <w:p w14:paraId="2A8A214C" w14:textId="3924AD55" w:rsidR="00932A2E" w:rsidRPr="00797D83" w:rsidRDefault="00932A2E" w:rsidP="00932A2E">
      <w:pPr>
        <w:tabs>
          <w:tab w:val="right" w:pos="8647"/>
        </w:tabs>
        <w:autoSpaceDE w:val="0"/>
        <w:spacing w:before="60"/>
        <w:ind w:left="425"/>
        <w:rPr>
          <w:rFonts w:asciiTheme="minorHAnsi" w:hAnsiTheme="minorHAnsi" w:cstheme="minorHAnsi"/>
          <w:b/>
          <w:bCs/>
          <w:i/>
          <w:sz w:val="20"/>
        </w:rPr>
      </w:pPr>
      <w:r w:rsidRPr="00797D83">
        <w:rPr>
          <w:rFonts w:asciiTheme="minorHAnsi" w:hAnsiTheme="minorHAnsi" w:cstheme="minorHAnsi"/>
          <w:b/>
          <w:bCs/>
          <w:i/>
          <w:sz w:val="20"/>
        </w:rPr>
        <w:t>____________________________________________________________________________</w:t>
      </w:r>
    </w:p>
    <w:p w14:paraId="102C34C2" w14:textId="77777777" w:rsidR="00932A2E" w:rsidRPr="00797D83" w:rsidRDefault="00932A2E" w:rsidP="00932A2E">
      <w:pPr>
        <w:tabs>
          <w:tab w:val="right" w:pos="8647"/>
        </w:tabs>
        <w:autoSpaceDE w:val="0"/>
        <w:ind w:left="426"/>
        <w:rPr>
          <w:rFonts w:asciiTheme="minorHAnsi" w:hAnsiTheme="minorHAnsi" w:cstheme="minorHAnsi"/>
          <w:b/>
          <w:bCs/>
          <w:i/>
          <w:sz w:val="20"/>
        </w:rPr>
      </w:pPr>
      <w:r>
        <w:rPr>
          <w:rFonts w:asciiTheme="minorHAnsi" w:hAnsiTheme="minorHAnsi" w:cstheme="minorHAnsi"/>
          <w:i/>
          <w:sz w:val="16"/>
          <w:szCs w:val="16"/>
        </w:rPr>
        <w:t>ime, priimek,</w:t>
      </w:r>
      <w:r w:rsidRPr="00797D83">
        <w:rPr>
          <w:rFonts w:asciiTheme="minorHAnsi" w:hAnsiTheme="minorHAnsi" w:cstheme="minorHAnsi"/>
          <w:i/>
          <w:sz w:val="16"/>
          <w:szCs w:val="16"/>
        </w:rPr>
        <w:t xml:space="preserve"> </w:t>
      </w:r>
      <w:r>
        <w:rPr>
          <w:rFonts w:asciiTheme="minorHAnsi" w:hAnsiTheme="minorHAnsi" w:cstheme="minorHAnsi"/>
          <w:i/>
          <w:sz w:val="16"/>
          <w:szCs w:val="16"/>
        </w:rPr>
        <w:t>strokovni naslov</w:t>
      </w:r>
      <w:r w:rsidRPr="00797D83">
        <w:rPr>
          <w:rFonts w:asciiTheme="minorHAnsi" w:hAnsiTheme="minorHAnsi" w:cstheme="minorHAnsi"/>
          <w:i/>
          <w:sz w:val="16"/>
          <w:szCs w:val="16"/>
        </w:rPr>
        <w:tab/>
        <w:t>podpis</w:t>
      </w:r>
    </w:p>
    <w:p w14:paraId="0AF0A948" w14:textId="4F1A7051" w:rsidR="00932A2E" w:rsidRPr="00797D83" w:rsidRDefault="00932A2E" w:rsidP="00932A2E">
      <w:pPr>
        <w:tabs>
          <w:tab w:val="right" w:pos="8647"/>
        </w:tabs>
        <w:autoSpaceDE w:val="0"/>
        <w:spacing w:before="60"/>
        <w:ind w:left="425"/>
        <w:rPr>
          <w:rFonts w:asciiTheme="minorHAnsi" w:hAnsiTheme="minorHAnsi" w:cstheme="minorHAnsi"/>
          <w:b/>
          <w:bCs/>
          <w:i/>
          <w:sz w:val="20"/>
        </w:rPr>
      </w:pPr>
      <w:r w:rsidRPr="00797D83">
        <w:rPr>
          <w:rFonts w:asciiTheme="minorHAnsi" w:hAnsiTheme="minorHAnsi" w:cstheme="minorHAnsi"/>
          <w:b/>
          <w:bCs/>
          <w:i/>
          <w:sz w:val="20"/>
        </w:rPr>
        <w:t>____________________________________________________________________________</w:t>
      </w:r>
    </w:p>
    <w:p w14:paraId="4D9AE87A" w14:textId="77777777" w:rsidR="00932A2E" w:rsidRPr="00797D83" w:rsidRDefault="00932A2E" w:rsidP="00932A2E">
      <w:pPr>
        <w:tabs>
          <w:tab w:val="right" w:pos="8647"/>
        </w:tabs>
        <w:autoSpaceDE w:val="0"/>
        <w:ind w:left="426"/>
        <w:rPr>
          <w:rFonts w:asciiTheme="minorHAnsi" w:hAnsiTheme="minorHAnsi" w:cstheme="minorHAnsi"/>
          <w:b/>
          <w:bCs/>
          <w:i/>
          <w:sz w:val="20"/>
        </w:rPr>
      </w:pPr>
      <w:r>
        <w:rPr>
          <w:rFonts w:asciiTheme="minorHAnsi" w:hAnsiTheme="minorHAnsi" w:cstheme="minorHAnsi"/>
          <w:i/>
          <w:sz w:val="16"/>
          <w:szCs w:val="16"/>
        </w:rPr>
        <w:t>ime, priimek,</w:t>
      </w:r>
      <w:r w:rsidRPr="00797D83">
        <w:rPr>
          <w:rFonts w:asciiTheme="minorHAnsi" w:hAnsiTheme="minorHAnsi" w:cstheme="minorHAnsi"/>
          <w:i/>
          <w:sz w:val="16"/>
          <w:szCs w:val="16"/>
        </w:rPr>
        <w:t xml:space="preserve"> </w:t>
      </w:r>
      <w:r>
        <w:rPr>
          <w:rFonts w:asciiTheme="minorHAnsi" w:hAnsiTheme="minorHAnsi" w:cstheme="minorHAnsi"/>
          <w:i/>
          <w:sz w:val="16"/>
          <w:szCs w:val="16"/>
        </w:rPr>
        <w:t>strokovni naslov</w:t>
      </w:r>
      <w:r w:rsidRPr="00797D83">
        <w:rPr>
          <w:rFonts w:asciiTheme="minorHAnsi" w:hAnsiTheme="minorHAnsi" w:cstheme="minorHAnsi"/>
          <w:i/>
          <w:sz w:val="16"/>
          <w:szCs w:val="16"/>
        </w:rPr>
        <w:tab/>
        <w:t>podpis</w:t>
      </w:r>
    </w:p>
    <w:p w14:paraId="4AD56870" w14:textId="4453B67B" w:rsidR="00932A2E" w:rsidRPr="00797D83" w:rsidRDefault="00932A2E" w:rsidP="00932A2E">
      <w:pPr>
        <w:tabs>
          <w:tab w:val="right" w:pos="8647"/>
        </w:tabs>
        <w:autoSpaceDE w:val="0"/>
        <w:spacing w:before="60"/>
        <w:ind w:left="425"/>
        <w:rPr>
          <w:rFonts w:asciiTheme="minorHAnsi" w:hAnsiTheme="minorHAnsi" w:cstheme="minorHAnsi"/>
          <w:b/>
          <w:bCs/>
          <w:i/>
          <w:sz w:val="20"/>
        </w:rPr>
      </w:pPr>
      <w:r w:rsidRPr="00797D83">
        <w:rPr>
          <w:rFonts w:asciiTheme="minorHAnsi" w:hAnsiTheme="minorHAnsi" w:cstheme="minorHAnsi"/>
          <w:b/>
          <w:bCs/>
          <w:i/>
          <w:sz w:val="20"/>
        </w:rPr>
        <w:t>____________________________________________________________________________</w:t>
      </w:r>
    </w:p>
    <w:p w14:paraId="78145B8A" w14:textId="77777777" w:rsidR="00932A2E" w:rsidRPr="00797D83" w:rsidRDefault="00932A2E" w:rsidP="00932A2E">
      <w:pPr>
        <w:tabs>
          <w:tab w:val="right" w:pos="8647"/>
        </w:tabs>
        <w:autoSpaceDE w:val="0"/>
        <w:ind w:left="426"/>
        <w:rPr>
          <w:rFonts w:asciiTheme="minorHAnsi" w:hAnsiTheme="minorHAnsi" w:cstheme="minorHAnsi"/>
          <w:b/>
          <w:bCs/>
          <w:i/>
          <w:sz w:val="20"/>
        </w:rPr>
      </w:pPr>
      <w:r>
        <w:rPr>
          <w:rFonts w:asciiTheme="minorHAnsi" w:hAnsiTheme="minorHAnsi" w:cstheme="minorHAnsi"/>
          <w:i/>
          <w:sz w:val="16"/>
          <w:szCs w:val="16"/>
        </w:rPr>
        <w:t>ime, priimek,</w:t>
      </w:r>
      <w:r w:rsidRPr="00797D83">
        <w:rPr>
          <w:rFonts w:asciiTheme="minorHAnsi" w:hAnsiTheme="minorHAnsi" w:cstheme="minorHAnsi"/>
          <w:i/>
          <w:sz w:val="16"/>
          <w:szCs w:val="16"/>
        </w:rPr>
        <w:t xml:space="preserve"> </w:t>
      </w:r>
      <w:r>
        <w:rPr>
          <w:rFonts w:asciiTheme="minorHAnsi" w:hAnsiTheme="minorHAnsi" w:cstheme="minorHAnsi"/>
          <w:i/>
          <w:sz w:val="16"/>
          <w:szCs w:val="16"/>
        </w:rPr>
        <w:t>strokovni naslov</w:t>
      </w:r>
      <w:r w:rsidRPr="00797D83">
        <w:rPr>
          <w:rFonts w:asciiTheme="minorHAnsi" w:hAnsiTheme="minorHAnsi" w:cstheme="minorHAnsi"/>
          <w:i/>
          <w:sz w:val="16"/>
          <w:szCs w:val="16"/>
        </w:rPr>
        <w:tab/>
        <w:t>podpis</w:t>
      </w:r>
    </w:p>
    <w:p w14:paraId="4008A895" w14:textId="5A8C6B77" w:rsidR="00932A2E" w:rsidRPr="00797D83" w:rsidRDefault="00932A2E" w:rsidP="00932A2E">
      <w:pPr>
        <w:tabs>
          <w:tab w:val="right" w:pos="8647"/>
        </w:tabs>
        <w:autoSpaceDE w:val="0"/>
        <w:spacing w:before="60"/>
        <w:ind w:left="425"/>
        <w:rPr>
          <w:rFonts w:asciiTheme="minorHAnsi" w:hAnsiTheme="minorHAnsi" w:cstheme="minorHAnsi"/>
          <w:b/>
          <w:bCs/>
          <w:i/>
          <w:sz w:val="20"/>
        </w:rPr>
      </w:pPr>
      <w:r w:rsidRPr="00797D83">
        <w:rPr>
          <w:rFonts w:asciiTheme="minorHAnsi" w:hAnsiTheme="minorHAnsi" w:cstheme="minorHAnsi"/>
          <w:b/>
          <w:bCs/>
          <w:i/>
          <w:sz w:val="20"/>
        </w:rPr>
        <w:t>____________________________________________________________________________</w:t>
      </w:r>
    </w:p>
    <w:p w14:paraId="273821E4" w14:textId="77777777" w:rsidR="00932A2E" w:rsidRPr="00797D83" w:rsidRDefault="00932A2E" w:rsidP="00932A2E">
      <w:pPr>
        <w:tabs>
          <w:tab w:val="right" w:pos="8647"/>
        </w:tabs>
        <w:autoSpaceDE w:val="0"/>
        <w:ind w:left="426"/>
        <w:rPr>
          <w:rFonts w:asciiTheme="minorHAnsi" w:hAnsiTheme="minorHAnsi" w:cstheme="minorHAnsi"/>
          <w:b/>
          <w:bCs/>
          <w:i/>
          <w:sz w:val="20"/>
        </w:rPr>
      </w:pPr>
      <w:r>
        <w:rPr>
          <w:rFonts w:asciiTheme="minorHAnsi" w:hAnsiTheme="minorHAnsi" w:cstheme="minorHAnsi"/>
          <w:i/>
          <w:sz w:val="16"/>
          <w:szCs w:val="16"/>
        </w:rPr>
        <w:t>ime, priimek,</w:t>
      </w:r>
      <w:r w:rsidRPr="00797D83">
        <w:rPr>
          <w:rFonts w:asciiTheme="minorHAnsi" w:hAnsiTheme="minorHAnsi" w:cstheme="minorHAnsi"/>
          <w:i/>
          <w:sz w:val="16"/>
          <w:szCs w:val="16"/>
        </w:rPr>
        <w:t xml:space="preserve"> </w:t>
      </w:r>
      <w:r>
        <w:rPr>
          <w:rFonts w:asciiTheme="minorHAnsi" w:hAnsiTheme="minorHAnsi" w:cstheme="minorHAnsi"/>
          <w:i/>
          <w:sz w:val="16"/>
          <w:szCs w:val="16"/>
        </w:rPr>
        <w:t>strokovni naslov</w:t>
      </w:r>
      <w:r w:rsidRPr="00797D83">
        <w:rPr>
          <w:rFonts w:asciiTheme="minorHAnsi" w:hAnsiTheme="minorHAnsi" w:cstheme="minorHAnsi"/>
          <w:i/>
          <w:sz w:val="16"/>
          <w:szCs w:val="16"/>
        </w:rPr>
        <w:tab/>
        <w:t>podpis</w:t>
      </w:r>
    </w:p>
    <w:p w14:paraId="2F78DF6D" w14:textId="5803ABD1" w:rsidR="00932A2E" w:rsidRPr="00797D83" w:rsidRDefault="00932A2E" w:rsidP="00932A2E">
      <w:pPr>
        <w:tabs>
          <w:tab w:val="right" w:pos="8647"/>
        </w:tabs>
        <w:autoSpaceDE w:val="0"/>
        <w:spacing w:before="60"/>
        <w:ind w:left="425"/>
        <w:rPr>
          <w:rFonts w:asciiTheme="minorHAnsi" w:hAnsiTheme="minorHAnsi" w:cstheme="minorHAnsi"/>
          <w:b/>
          <w:bCs/>
          <w:i/>
          <w:sz w:val="20"/>
        </w:rPr>
      </w:pPr>
      <w:r w:rsidRPr="00797D83">
        <w:rPr>
          <w:rFonts w:asciiTheme="minorHAnsi" w:hAnsiTheme="minorHAnsi" w:cstheme="minorHAnsi"/>
          <w:b/>
          <w:bCs/>
          <w:i/>
          <w:sz w:val="20"/>
        </w:rPr>
        <w:t>____________________________________________________________________________</w:t>
      </w:r>
    </w:p>
    <w:p w14:paraId="4B2029E5" w14:textId="77777777" w:rsidR="00932A2E" w:rsidRPr="00797D83" w:rsidRDefault="00932A2E" w:rsidP="00932A2E">
      <w:pPr>
        <w:tabs>
          <w:tab w:val="right" w:pos="8647"/>
        </w:tabs>
        <w:autoSpaceDE w:val="0"/>
        <w:ind w:left="426"/>
        <w:rPr>
          <w:rFonts w:asciiTheme="minorHAnsi" w:hAnsiTheme="minorHAnsi" w:cstheme="minorHAnsi"/>
          <w:b/>
          <w:bCs/>
          <w:i/>
          <w:sz w:val="20"/>
        </w:rPr>
      </w:pPr>
      <w:r>
        <w:rPr>
          <w:rFonts w:asciiTheme="minorHAnsi" w:hAnsiTheme="minorHAnsi" w:cstheme="minorHAnsi"/>
          <w:i/>
          <w:sz w:val="16"/>
          <w:szCs w:val="16"/>
        </w:rPr>
        <w:t>ime, priimek,</w:t>
      </w:r>
      <w:r w:rsidRPr="00797D83">
        <w:rPr>
          <w:rFonts w:asciiTheme="minorHAnsi" w:hAnsiTheme="minorHAnsi" w:cstheme="minorHAnsi"/>
          <w:i/>
          <w:sz w:val="16"/>
          <w:szCs w:val="16"/>
        </w:rPr>
        <w:t xml:space="preserve"> </w:t>
      </w:r>
      <w:r>
        <w:rPr>
          <w:rFonts w:asciiTheme="minorHAnsi" w:hAnsiTheme="minorHAnsi" w:cstheme="minorHAnsi"/>
          <w:i/>
          <w:sz w:val="16"/>
          <w:szCs w:val="16"/>
        </w:rPr>
        <w:t>strokovni naslov</w:t>
      </w:r>
      <w:r w:rsidRPr="00797D83">
        <w:rPr>
          <w:rFonts w:asciiTheme="minorHAnsi" w:hAnsiTheme="minorHAnsi" w:cstheme="minorHAnsi"/>
          <w:i/>
          <w:sz w:val="16"/>
          <w:szCs w:val="16"/>
        </w:rPr>
        <w:tab/>
        <w:t>podpis</w:t>
      </w:r>
    </w:p>
    <w:p w14:paraId="2BF4131B" w14:textId="1FE346DF" w:rsidR="00932A2E" w:rsidRPr="00797D83" w:rsidRDefault="00932A2E" w:rsidP="00932A2E">
      <w:pPr>
        <w:tabs>
          <w:tab w:val="right" w:pos="8647"/>
        </w:tabs>
        <w:autoSpaceDE w:val="0"/>
        <w:spacing w:before="60"/>
        <w:ind w:left="425"/>
        <w:rPr>
          <w:rFonts w:asciiTheme="minorHAnsi" w:hAnsiTheme="minorHAnsi" w:cstheme="minorHAnsi"/>
          <w:b/>
          <w:bCs/>
          <w:i/>
          <w:sz w:val="20"/>
        </w:rPr>
      </w:pPr>
      <w:r w:rsidRPr="00797D83">
        <w:rPr>
          <w:rFonts w:asciiTheme="minorHAnsi" w:hAnsiTheme="minorHAnsi" w:cstheme="minorHAnsi"/>
          <w:b/>
          <w:bCs/>
          <w:i/>
          <w:sz w:val="20"/>
        </w:rPr>
        <w:t>____________________________________________________________________________</w:t>
      </w:r>
    </w:p>
    <w:p w14:paraId="4D8DAF46" w14:textId="77777777" w:rsidR="00932A2E" w:rsidRPr="00797D83" w:rsidRDefault="00932A2E" w:rsidP="00932A2E">
      <w:pPr>
        <w:tabs>
          <w:tab w:val="right" w:pos="8647"/>
        </w:tabs>
        <w:autoSpaceDE w:val="0"/>
        <w:ind w:left="426"/>
        <w:rPr>
          <w:rFonts w:asciiTheme="minorHAnsi" w:hAnsiTheme="minorHAnsi" w:cstheme="minorHAnsi"/>
          <w:b/>
          <w:bCs/>
          <w:i/>
          <w:sz w:val="20"/>
        </w:rPr>
      </w:pPr>
      <w:r>
        <w:rPr>
          <w:rFonts w:asciiTheme="minorHAnsi" w:hAnsiTheme="minorHAnsi" w:cstheme="minorHAnsi"/>
          <w:i/>
          <w:sz w:val="16"/>
          <w:szCs w:val="16"/>
        </w:rPr>
        <w:t>ime, priimek,</w:t>
      </w:r>
      <w:r w:rsidRPr="00797D83">
        <w:rPr>
          <w:rFonts w:asciiTheme="minorHAnsi" w:hAnsiTheme="minorHAnsi" w:cstheme="minorHAnsi"/>
          <w:i/>
          <w:sz w:val="16"/>
          <w:szCs w:val="16"/>
        </w:rPr>
        <w:t xml:space="preserve"> </w:t>
      </w:r>
      <w:r>
        <w:rPr>
          <w:rFonts w:asciiTheme="minorHAnsi" w:hAnsiTheme="minorHAnsi" w:cstheme="minorHAnsi"/>
          <w:i/>
          <w:sz w:val="16"/>
          <w:szCs w:val="16"/>
        </w:rPr>
        <w:t>strokovni naslov</w:t>
      </w:r>
      <w:r w:rsidRPr="00797D83">
        <w:rPr>
          <w:rFonts w:asciiTheme="minorHAnsi" w:hAnsiTheme="minorHAnsi" w:cstheme="minorHAnsi"/>
          <w:i/>
          <w:sz w:val="16"/>
          <w:szCs w:val="16"/>
        </w:rPr>
        <w:tab/>
        <w:t>podpis</w:t>
      </w:r>
    </w:p>
    <w:p w14:paraId="02EC5445" w14:textId="2D814665" w:rsidR="00932A2E" w:rsidRDefault="00932A2E">
      <w:pPr>
        <w:tabs>
          <w:tab w:val="right" w:pos="8789"/>
        </w:tabs>
        <w:autoSpaceDE w:val="0"/>
        <w:ind w:left="426"/>
        <w:rPr>
          <w:rFonts w:asciiTheme="minorHAnsi" w:hAnsiTheme="minorHAnsi" w:cstheme="minorHAnsi"/>
          <w:b/>
          <w:bCs/>
          <w:i/>
          <w:sz w:val="20"/>
        </w:rPr>
      </w:pPr>
    </w:p>
    <w:p w14:paraId="53766E5A" w14:textId="77777777" w:rsidR="00EC03BA" w:rsidRPr="00797D83" w:rsidRDefault="00EC03BA">
      <w:pPr>
        <w:tabs>
          <w:tab w:val="right" w:pos="8789"/>
        </w:tabs>
        <w:autoSpaceDE w:val="0"/>
        <w:ind w:left="426"/>
        <w:rPr>
          <w:rFonts w:asciiTheme="minorHAnsi" w:hAnsiTheme="minorHAnsi" w:cstheme="minorHAnsi"/>
          <w:b/>
          <w:bCs/>
          <w:i/>
          <w:sz w:val="20"/>
        </w:rPr>
      </w:pPr>
    </w:p>
    <w:p w14:paraId="37503AD3" w14:textId="4CCF79FE" w:rsidR="00144266" w:rsidRPr="00797D83" w:rsidRDefault="000328BB">
      <w:pPr>
        <w:autoSpaceDE w:val="0"/>
        <w:ind w:left="426" w:hanging="426"/>
        <w:jc w:val="left"/>
        <w:rPr>
          <w:rFonts w:asciiTheme="minorHAnsi" w:hAnsiTheme="minorHAnsi" w:cstheme="minorHAnsi"/>
          <w:sz w:val="16"/>
          <w:szCs w:val="16"/>
        </w:rPr>
      </w:pPr>
      <w:r w:rsidRPr="00797D83">
        <w:rPr>
          <w:rFonts w:asciiTheme="minorHAnsi" w:hAnsiTheme="minorHAnsi" w:cstheme="minorHAnsi"/>
          <w:b/>
          <w:bCs/>
          <w:sz w:val="20"/>
        </w:rPr>
        <w:t>B/</w:t>
      </w:r>
      <w:r w:rsidRPr="00797D83">
        <w:rPr>
          <w:rFonts w:asciiTheme="minorHAnsi" w:hAnsiTheme="minorHAnsi" w:cstheme="minorHAnsi"/>
          <w:b/>
          <w:bCs/>
          <w:sz w:val="20"/>
        </w:rPr>
        <w:tab/>
        <w:t xml:space="preserve">Imena </w:t>
      </w:r>
      <w:r w:rsidR="001F3FB7" w:rsidRPr="0071196B">
        <w:rPr>
          <w:rFonts w:asciiTheme="minorHAnsi" w:hAnsiTheme="minorHAnsi" w:cstheme="minorHAnsi"/>
          <w:b/>
          <w:bCs/>
          <w:sz w:val="20"/>
        </w:rPr>
        <w:t xml:space="preserve">drugih sodelujočih oseb, </w:t>
      </w:r>
      <w:r w:rsidRPr="0071196B">
        <w:rPr>
          <w:rFonts w:asciiTheme="minorHAnsi" w:hAnsiTheme="minorHAnsi" w:cstheme="minorHAnsi"/>
          <w:b/>
          <w:bCs/>
          <w:sz w:val="20"/>
        </w:rPr>
        <w:t>sodelavcev</w:t>
      </w:r>
      <w:r w:rsidRPr="00797D83">
        <w:rPr>
          <w:rFonts w:asciiTheme="minorHAnsi" w:hAnsiTheme="minorHAnsi" w:cstheme="minorHAnsi"/>
          <w:b/>
          <w:bCs/>
          <w:sz w:val="20"/>
        </w:rPr>
        <w:t xml:space="preserve">, konzultantov, izvedencev ipd. </w:t>
      </w:r>
    </w:p>
    <w:p w14:paraId="1BED78D0" w14:textId="3A2D4460" w:rsidR="00144266" w:rsidRDefault="000328BB">
      <w:pPr>
        <w:autoSpaceDE w:val="0"/>
        <w:ind w:left="426"/>
        <w:jc w:val="left"/>
        <w:rPr>
          <w:rFonts w:asciiTheme="minorHAnsi" w:hAnsiTheme="minorHAnsi" w:cstheme="minorHAnsi"/>
          <w:i/>
          <w:sz w:val="16"/>
          <w:szCs w:val="16"/>
        </w:rPr>
      </w:pPr>
      <w:r w:rsidRPr="00797D83">
        <w:rPr>
          <w:rFonts w:asciiTheme="minorHAnsi" w:hAnsiTheme="minorHAnsi" w:cstheme="minorHAnsi"/>
          <w:i/>
          <w:sz w:val="16"/>
          <w:szCs w:val="16"/>
        </w:rPr>
        <w:t xml:space="preserve">Ime, Priimek, naziv, morebitno podjetje </w:t>
      </w:r>
    </w:p>
    <w:p w14:paraId="4F8A00AC" w14:textId="77777777" w:rsidR="00932A2E" w:rsidRPr="00797D83" w:rsidRDefault="00932A2E" w:rsidP="00932A2E">
      <w:pPr>
        <w:autoSpaceDE w:val="0"/>
        <w:ind w:left="426"/>
        <w:jc w:val="left"/>
        <w:rPr>
          <w:rFonts w:asciiTheme="minorHAnsi" w:hAnsiTheme="minorHAnsi" w:cstheme="minorHAnsi"/>
          <w:bCs/>
          <w:i/>
          <w:sz w:val="20"/>
        </w:rPr>
      </w:pPr>
    </w:p>
    <w:p w14:paraId="291982DA" w14:textId="77777777" w:rsidR="00932A2E" w:rsidRDefault="000328BB" w:rsidP="00932A2E">
      <w:pPr>
        <w:autoSpaceDE w:val="0"/>
        <w:ind w:left="426"/>
        <w:jc w:val="left"/>
        <w:rPr>
          <w:rFonts w:asciiTheme="minorHAnsi" w:hAnsiTheme="minorHAnsi" w:cstheme="minorHAnsi"/>
          <w:bCs/>
          <w:sz w:val="20"/>
        </w:rPr>
      </w:pPr>
      <w:r w:rsidRPr="00797D83">
        <w:rPr>
          <w:rFonts w:asciiTheme="minorHAnsi" w:hAnsiTheme="minorHAnsi" w:cstheme="minorHAnsi"/>
          <w:bCs/>
          <w:sz w:val="20"/>
        </w:rPr>
        <w:t>____________________________________________________________________________</w:t>
      </w:r>
      <w:r w:rsidR="00932A2E">
        <w:rPr>
          <w:rFonts w:asciiTheme="minorHAnsi" w:hAnsiTheme="minorHAnsi" w:cstheme="minorHAnsi"/>
          <w:bCs/>
          <w:sz w:val="20"/>
        </w:rPr>
        <w:t>______</w:t>
      </w:r>
    </w:p>
    <w:p w14:paraId="73EBFA7C" w14:textId="77777777" w:rsidR="00932A2E" w:rsidRPr="00797D83" w:rsidRDefault="00932A2E" w:rsidP="00932A2E">
      <w:pPr>
        <w:autoSpaceDE w:val="0"/>
        <w:ind w:left="426"/>
        <w:jc w:val="left"/>
        <w:rPr>
          <w:rFonts w:asciiTheme="minorHAnsi" w:hAnsiTheme="minorHAnsi" w:cstheme="minorHAnsi"/>
          <w:bCs/>
          <w:i/>
          <w:sz w:val="20"/>
        </w:rPr>
      </w:pPr>
    </w:p>
    <w:p w14:paraId="004073F8" w14:textId="52BDBF1C" w:rsidR="00144266" w:rsidRDefault="00932A2E" w:rsidP="00932A2E">
      <w:pPr>
        <w:autoSpaceDE w:val="0"/>
        <w:ind w:left="425"/>
        <w:jc w:val="left"/>
        <w:rPr>
          <w:rFonts w:asciiTheme="minorHAnsi" w:hAnsiTheme="minorHAnsi" w:cstheme="minorHAnsi"/>
          <w:bCs/>
          <w:sz w:val="20"/>
        </w:rPr>
      </w:pPr>
      <w:r w:rsidRPr="00797D83">
        <w:rPr>
          <w:rFonts w:asciiTheme="minorHAnsi" w:hAnsiTheme="minorHAnsi" w:cstheme="minorHAnsi"/>
          <w:bCs/>
          <w:sz w:val="20"/>
        </w:rPr>
        <w:t>____________________________________________________________________________</w:t>
      </w:r>
      <w:r>
        <w:rPr>
          <w:rFonts w:asciiTheme="minorHAnsi" w:hAnsiTheme="minorHAnsi" w:cstheme="minorHAnsi"/>
          <w:bCs/>
          <w:sz w:val="20"/>
        </w:rPr>
        <w:t>______</w:t>
      </w:r>
    </w:p>
    <w:p w14:paraId="55BD8F63" w14:textId="77777777" w:rsidR="00932A2E" w:rsidRPr="00797D83" w:rsidRDefault="00932A2E" w:rsidP="00932A2E">
      <w:pPr>
        <w:autoSpaceDE w:val="0"/>
        <w:ind w:left="426"/>
        <w:jc w:val="left"/>
        <w:rPr>
          <w:rFonts w:asciiTheme="minorHAnsi" w:hAnsiTheme="minorHAnsi" w:cstheme="minorHAnsi"/>
          <w:bCs/>
          <w:i/>
          <w:sz w:val="20"/>
        </w:rPr>
      </w:pPr>
    </w:p>
    <w:p w14:paraId="6432A739" w14:textId="77777777" w:rsidR="00932A2E" w:rsidRDefault="00932A2E" w:rsidP="00932A2E">
      <w:pPr>
        <w:autoSpaceDE w:val="0"/>
        <w:ind w:left="425"/>
        <w:jc w:val="left"/>
        <w:rPr>
          <w:rFonts w:asciiTheme="minorHAnsi" w:hAnsiTheme="minorHAnsi" w:cstheme="minorHAnsi"/>
          <w:bCs/>
          <w:sz w:val="20"/>
        </w:rPr>
      </w:pPr>
      <w:r w:rsidRPr="00797D83">
        <w:rPr>
          <w:rFonts w:asciiTheme="minorHAnsi" w:hAnsiTheme="minorHAnsi" w:cstheme="minorHAnsi"/>
          <w:bCs/>
          <w:sz w:val="20"/>
        </w:rPr>
        <w:t>____________________________________________________________________________</w:t>
      </w:r>
      <w:r>
        <w:rPr>
          <w:rFonts w:asciiTheme="minorHAnsi" w:hAnsiTheme="minorHAnsi" w:cstheme="minorHAnsi"/>
          <w:bCs/>
          <w:sz w:val="20"/>
        </w:rPr>
        <w:t>______</w:t>
      </w:r>
    </w:p>
    <w:p w14:paraId="064622E2" w14:textId="77777777" w:rsidR="00932A2E" w:rsidRPr="00797D83" w:rsidRDefault="00932A2E" w:rsidP="00932A2E">
      <w:pPr>
        <w:autoSpaceDE w:val="0"/>
        <w:ind w:left="426"/>
        <w:jc w:val="left"/>
        <w:rPr>
          <w:rFonts w:asciiTheme="minorHAnsi" w:hAnsiTheme="minorHAnsi" w:cstheme="minorHAnsi"/>
          <w:bCs/>
          <w:i/>
          <w:sz w:val="20"/>
        </w:rPr>
      </w:pPr>
    </w:p>
    <w:p w14:paraId="4BB4DE2A" w14:textId="77777777" w:rsidR="00932A2E" w:rsidRDefault="00932A2E" w:rsidP="00932A2E">
      <w:pPr>
        <w:autoSpaceDE w:val="0"/>
        <w:ind w:left="425"/>
        <w:jc w:val="left"/>
        <w:rPr>
          <w:rFonts w:asciiTheme="minorHAnsi" w:hAnsiTheme="minorHAnsi" w:cstheme="minorHAnsi"/>
          <w:bCs/>
          <w:sz w:val="20"/>
        </w:rPr>
      </w:pPr>
      <w:r w:rsidRPr="00797D83">
        <w:rPr>
          <w:rFonts w:asciiTheme="minorHAnsi" w:hAnsiTheme="minorHAnsi" w:cstheme="minorHAnsi"/>
          <w:bCs/>
          <w:sz w:val="20"/>
        </w:rPr>
        <w:t>____________________________________________________________________________</w:t>
      </w:r>
      <w:r>
        <w:rPr>
          <w:rFonts w:asciiTheme="minorHAnsi" w:hAnsiTheme="minorHAnsi" w:cstheme="minorHAnsi"/>
          <w:bCs/>
          <w:sz w:val="20"/>
        </w:rPr>
        <w:t>______</w:t>
      </w:r>
    </w:p>
    <w:p w14:paraId="74BBD595" w14:textId="77777777" w:rsidR="00932A2E" w:rsidRPr="00797D83" w:rsidRDefault="00932A2E" w:rsidP="00932A2E">
      <w:pPr>
        <w:autoSpaceDE w:val="0"/>
        <w:ind w:left="426"/>
        <w:jc w:val="left"/>
        <w:rPr>
          <w:rFonts w:asciiTheme="minorHAnsi" w:hAnsiTheme="minorHAnsi" w:cstheme="minorHAnsi"/>
          <w:bCs/>
          <w:i/>
          <w:sz w:val="20"/>
        </w:rPr>
      </w:pPr>
    </w:p>
    <w:p w14:paraId="64FDBDA5" w14:textId="77777777" w:rsidR="00932A2E" w:rsidRDefault="00932A2E" w:rsidP="00932A2E">
      <w:pPr>
        <w:autoSpaceDE w:val="0"/>
        <w:ind w:left="425"/>
        <w:jc w:val="left"/>
        <w:rPr>
          <w:rFonts w:asciiTheme="minorHAnsi" w:hAnsiTheme="minorHAnsi" w:cstheme="minorHAnsi"/>
          <w:bCs/>
          <w:sz w:val="20"/>
        </w:rPr>
      </w:pPr>
      <w:r w:rsidRPr="00797D83">
        <w:rPr>
          <w:rFonts w:asciiTheme="minorHAnsi" w:hAnsiTheme="minorHAnsi" w:cstheme="minorHAnsi"/>
          <w:bCs/>
          <w:sz w:val="20"/>
        </w:rPr>
        <w:t>____________________________________________________________________________</w:t>
      </w:r>
      <w:r>
        <w:rPr>
          <w:rFonts w:asciiTheme="minorHAnsi" w:hAnsiTheme="minorHAnsi" w:cstheme="minorHAnsi"/>
          <w:bCs/>
          <w:sz w:val="20"/>
        </w:rPr>
        <w:t>______</w:t>
      </w:r>
    </w:p>
    <w:p w14:paraId="36560D16" w14:textId="77777777" w:rsidR="00932A2E" w:rsidRPr="00797D83" w:rsidRDefault="00932A2E" w:rsidP="00932A2E">
      <w:pPr>
        <w:autoSpaceDE w:val="0"/>
        <w:ind w:left="426"/>
        <w:jc w:val="left"/>
        <w:rPr>
          <w:rFonts w:asciiTheme="minorHAnsi" w:hAnsiTheme="minorHAnsi" w:cstheme="minorHAnsi"/>
          <w:bCs/>
          <w:i/>
          <w:sz w:val="20"/>
        </w:rPr>
      </w:pPr>
    </w:p>
    <w:p w14:paraId="1E40E0B5" w14:textId="77777777" w:rsidR="00932A2E" w:rsidRDefault="00932A2E" w:rsidP="00932A2E">
      <w:pPr>
        <w:autoSpaceDE w:val="0"/>
        <w:ind w:left="425"/>
        <w:jc w:val="left"/>
        <w:rPr>
          <w:rFonts w:asciiTheme="minorHAnsi" w:hAnsiTheme="minorHAnsi" w:cstheme="minorHAnsi"/>
          <w:bCs/>
          <w:sz w:val="20"/>
        </w:rPr>
      </w:pPr>
      <w:r w:rsidRPr="00797D83">
        <w:rPr>
          <w:rFonts w:asciiTheme="minorHAnsi" w:hAnsiTheme="minorHAnsi" w:cstheme="minorHAnsi"/>
          <w:bCs/>
          <w:sz w:val="20"/>
        </w:rPr>
        <w:t>____________________________________________________________________________</w:t>
      </w:r>
      <w:r>
        <w:rPr>
          <w:rFonts w:asciiTheme="minorHAnsi" w:hAnsiTheme="minorHAnsi" w:cstheme="minorHAnsi"/>
          <w:bCs/>
          <w:sz w:val="20"/>
        </w:rPr>
        <w:t>______</w:t>
      </w:r>
    </w:p>
    <w:p w14:paraId="39F93FD1" w14:textId="77777777" w:rsidR="00932A2E" w:rsidRPr="00797D83" w:rsidRDefault="00932A2E" w:rsidP="00932A2E">
      <w:pPr>
        <w:autoSpaceDE w:val="0"/>
        <w:ind w:left="426"/>
        <w:jc w:val="left"/>
        <w:rPr>
          <w:rFonts w:asciiTheme="minorHAnsi" w:hAnsiTheme="minorHAnsi" w:cstheme="minorHAnsi"/>
          <w:bCs/>
          <w:i/>
          <w:sz w:val="20"/>
        </w:rPr>
      </w:pPr>
    </w:p>
    <w:p w14:paraId="2A121A61" w14:textId="77777777" w:rsidR="00932A2E" w:rsidRDefault="00932A2E" w:rsidP="00932A2E">
      <w:pPr>
        <w:autoSpaceDE w:val="0"/>
        <w:ind w:left="425"/>
        <w:jc w:val="left"/>
        <w:rPr>
          <w:rFonts w:asciiTheme="minorHAnsi" w:hAnsiTheme="minorHAnsi" w:cstheme="minorHAnsi"/>
          <w:bCs/>
          <w:sz w:val="20"/>
        </w:rPr>
      </w:pPr>
      <w:r w:rsidRPr="00797D83">
        <w:rPr>
          <w:rFonts w:asciiTheme="minorHAnsi" w:hAnsiTheme="minorHAnsi" w:cstheme="minorHAnsi"/>
          <w:bCs/>
          <w:sz w:val="20"/>
        </w:rPr>
        <w:t>____________________________________________________________________________</w:t>
      </w:r>
      <w:r>
        <w:rPr>
          <w:rFonts w:asciiTheme="minorHAnsi" w:hAnsiTheme="minorHAnsi" w:cstheme="minorHAnsi"/>
          <w:bCs/>
          <w:sz w:val="20"/>
        </w:rPr>
        <w:t>______</w:t>
      </w:r>
    </w:p>
    <w:p w14:paraId="138AD2D5" w14:textId="77777777" w:rsidR="00932A2E" w:rsidRPr="00797D83" w:rsidRDefault="00932A2E" w:rsidP="00932A2E">
      <w:pPr>
        <w:autoSpaceDE w:val="0"/>
        <w:ind w:left="426"/>
        <w:jc w:val="left"/>
        <w:rPr>
          <w:rFonts w:asciiTheme="minorHAnsi" w:hAnsiTheme="minorHAnsi" w:cstheme="minorHAnsi"/>
          <w:bCs/>
          <w:i/>
          <w:sz w:val="20"/>
        </w:rPr>
      </w:pPr>
    </w:p>
    <w:p w14:paraId="4FC6F5D1" w14:textId="77777777" w:rsidR="00932A2E" w:rsidRDefault="00932A2E" w:rsidP="00932A2E">
      <w:pPr>
        <w:autoSpaceDE w:val="0"/>
        <w:ind w:left="425"/>
        <w:jc w:val="left"/>
        <w:rPr>
          <w:rFonts w:asciiTheme="minorHAnsi" w:hAnsiTheme="minorHAnsi" w:cstheme="minorHAnsi"/>
          <w:bCs/>
          <w:sz w:val="20"/>
        </w:rPr>
      </w:pPr>
      <w:r w:rsidRPr="00797D83">
        <w:rPr>
          <w:rFonts w:asciiTheme="minorHAnsi" w:hAnsiTheme="minorHAnsi" w:cstheme="minorHAnsi"/>
          <w:bCs/>
          <w:sz w:val="20"/>
        </w:rPr>
        <w:t>____________________________________________________________________________</w:t>
      </w:r>
      <w:r>
        <w:rPr>
          <w:rFonts w:asciiTheme="minorHAnsi" w:hAnsiTheme="minorHAnsi" w:cstheme="minorHAnsi"/>
          <w:bCs/>
          <w:sz w:val="20"/>
        </w:rPr>
        <w:t>______</w:t>
      </w:r>
    </w:p>
    <w:p w14:paraId="54597950" w14:textId="77777777" w:rsidR="00932A2E" w:rsidRPr="00797D83" w:rsidRDefault="00932A2E" w:rsidP="00932A2E">
      <w:pPr>
        <w:autoSpaceDE w:val="0"/>
        <w:ind w:left="425"/>
        <w:jc w:val="left"/>
        <w:rPr>
          <w:rFonts w:asciiTheme="minorHAnsi" w:hAnsiTheme="minorHAnsi" w:cstheme="minorHAnsi"/>
          <w:bCs/>
          <w:sz w:val="20"/>
        </w:rPr>
      </w:pPr>
    </w:p>
    <w:p w14:paraId="7B3D6F84" w14:textId="77777777" w:rsidR="00144266" w:rsidRDefault="00144266">
      <w:pPr>
        <w:autoSpaceDE w:val="0"/>
        <w:rPr>
          <w:rFonts w:asciiTheme="minorHAnsi" w:hAnsiTheme="minorHAnsi" w:cstheme="minorHAnsi"/>
          <w:b/>
          <w:bCs/>
          <w:sz w:val="20"/>
        </w:rPr>
      </w:pPr>
    </w:p>
    <w:p w14:paraId="1ED134DC" w14:textId="77777777" w:rsidR="00932A2E" w:rsidRDefault="00932A2E">
      <w:pPr>
        <w:autoSpaceDE w:val="0"/>
        <w:rPr>
          <w:rFonts w:asciiTheme="minorHAnsi" w:hAnsiTheme="minorHAnsi" w:cstheme="minorHAnsi"/>
          <w:b/>
          <w:bCs/>
          <w:sz w:val="20"/>
        </w:rPr>
      </w:pPr>
    </w:p>
    <w:p w14:paraId="5AE59EE8" w14:textId="77777777" w:rsidR="00932A2E" w:rsidRDefault="00932A2E">
      <w:pPr>
        <w:autoSpaceDE w:val="0"/>
        <w:rPr>
          <w:rFonts w:asciiTheme="minorHAnsi" w:hAnsiTheme="minorHAnsi" w:cstheme="minorHAnsi"/>
          <w:b/>
          <w:bCs/>
          <w:sz w:val="20"/>
        </w:rPr>
      </w:pPr>
    </w:p>
    <w:p w14:paraId="360E12F5" w14:textId="77777777" w:rsidR="00932A2E" w:rsidRDefault="00932A2E">
      <w:pPr>
        <w:autoSpaceDE w:val="0"/>
        <w:rPr>
          <w:rFonts w:asciiTheme="minorHAnsi" w:hAnsiTheme="minorHAnsi" w:cstheme="minorHAnsi"/>
          <w:b/>
          <w:bCs/>
          <w:sz w:val="20"/>
        </w:rPr>
      </w:pPr>
    </w:p>
    <w:p w14:paraId="54FA1153" w14:textId="77777777" w:rsidR="00932A2E" w:rsidRDefault="00932A2E">
      <w:pPr>
        <w:autoSpaceDE w:val="0"/>
        <w:rPr>
          <w:rFonts w:asciiTheme="minorHAnsi" w:hAnsiTheme="minorHAnsi" w:cstheme="minorHAnsi"/>
          <w:b/>
          <w:bCs/>
          <w:sz w:val="20"/>
        </w:rPr>
      </w:pPr>
    </w:p>
    <w:p w14:paraId="18779291" w14:textId="77777777" w:rsidR="00932A2E" w:rsidRDefault="00932A2E">
      <w:pPr>
        <w:autoSpaceDE w:val="0"/>
        <w:rPr>
          <w:rFonts w:asciiTheme="minorHAnsi" w:hAnsiTheme="minorHAnsi" w:cstheme="minorHAnsi"/>
          <w:b/>
          <w:bCs/>
          <w:sz w:val="20"/>
        </w:rPr>
      </w:pPr>
    </w:p>
    <w:p w14:paraId="3E3E905B" w14:textId="77777777" w:rsidR="00932A2E" w:rsidRDefault="00932A2E">
      <w:pPr>
        <w:autoSpaceDE w:val="0"/>
        <w:rPr>
          <w:rFonts w:asciiTheme="minorHAnsi" w:hAnsiTheme="minorHAnsi" w:cstheme="minorHAnsi"/>
          <w:b/>
          <w:bCs/>
          <w:sz w:val="20"/>
        </w:rPr>
      </w:pPr>
    </w:p>
    <w:p w14:paraId="0134B812" w14:textId="77777777" w:rsidR="00932A2E" w:rsidRDefault="00932A2E">
      <w:pPr>
        <w:autoSpaceDE w:val="0"/>
        <w:rPr>
          <w:rFonts w:asciiTheme="minorHAnsi" w:hAnsiTheme="minorHAnsi" w:cstheme="minorHAnsi"/>
          <w:b/>
          <w:bCs/>
          <w:sz w:val="20"/>
        </w:rPr>
      </w:pPr>
    </w:p>
    <w:p w14:paraId="5E86492D" w14:textId="77777777" w:rsidR="00932A2E" w:rsidRDefault="00932A2E">
      <w:pPr>
        <w:autoSpaceDE w:val="0"/>
        <w:rPr>
          <w:rFonts w:asciiTheme="minorHAnsi" w:hAnsiTheme="minorHAnsi" w:cstheme="minorHAnsi"/>
          <w:b/>
          <w:bCs/>
          <w:sz w:val="20"/>
        </w:rPr>
      </w:pPr>
    </w:p>
    <w:p w14:paraId="60B23DDB" w14:textId="77777777" w:rsidR="00932A2E" w:rsidRDefault="00932A2E">
      <w:pPr>
        <w:autoSpaceDE w:val="0"/>
        <w:rPr>
          <w:rFonts w:asciiTheme="minorHAnsi" w:hAnsiTheme="minorHAnsi" w:cstheme="minorHAnsi"/>
          <w:b/>
          <w:bCs/>
          <w:sz w:val="20"/>
        </w:rPr>
      </w:pPr>
    </w:p>
    <w:p w14:paraId="30FBDF30" w14:textId="77777777" w:rsidR="00932A2E" w:rsidRDefault="00932A2E">
      <w:pPr>
        <w:autoSpaceDE w:val="0"/>
        <w:rPr>
          <w:rFonts w:asciiTheme="minorHAnsi" w:hAnsiTheme="minorHAnsi" w:cstheme="minorHAnsi"/>
          <w:b/>
          <w:bCs/>
          <w:sz w:val="20"/>
        </w:rPr>
      </w:pPr>
    </w:p>
    <w:p w14:paraId="49AE0C1A" w14:textId="77777777" w:rsidR="00932A2E" w:rsidRDefault="00932A2E">
      <w:pPr>
        <w:autoSpaceDE w:val="0"/>
        <w:rPr>
          <w:rFonts w:asciiTheme="minorHAnsi" w:hAnsiTheme="minorHAnsi" w:cstheme="minorHAnsi"/>
          <w:b/>
          <w:bCs/>
          <w:sz w:val="20"/>
        </w:rPr>
      </w:pPr>
    </w:p>
    <w:p w14:paraId="35132F37" w14:textId="77777777" w:rsidR="00932A2E" w:rsidRDefault="00932A2E">
      <w:pPr>
        <w:autoSpaceDE w:val="0"/>
        <w:rPr>
          <w:rFonts w:asciiTheme="minorHAnsi" w:hAnsiTheme="minorHAnsi" w:cstheme="minorHAnsi"/>
          <w:b/>
          <w:bCs/>
          <w:sz w:val="20"/>
        </w:rPr>
      </w:pPr>
    </w:p>
    <w:p w14:paraId="3C072ECB" w14:textId="77777777" w:rsidR="00932A2E" w:rsidRDefault="00932A2E">
      <w:pPr>
        <w:autoSpaceDE w:val="0"/>
        <w:rPr>
          <w:rFonts w:asciiTheme="minorHAnsi" w:hAnsiTheme="minorHAnsi" w:cstheme="minorHAnsi"/>
          <w:b/>
          <w:bCs/>
          <w:sz w:val="20"/>
        </w:rPr>
      </w:pPr>
    </w:p>
    <w:p w14:paraId="7A9AE51A" w14:textId="77777777" w:rsidR="00932A2E" w:rsidRDefault="00932A2E">
      <w:pPr>
        <w:autoSpaceDE w:val="0"/>
        <w:rPr>
          <w:rFonts w:asciiTheme="minorHAnsi" w:hAnsiTheme="minorHAnsi" w:cstheme="minorHAnsi"/>
          <w:b/>
          <w:bCs/>
          <w:sz w:val="20"/>
        </w:rPr>
      </w:pPr>
    </w:p>
    <w:p w14:paraId="235421F7" w14:textId="77777777" w:rsidR="00932A2E" w:rsidRDefault="00932A2E">
      <w:pPr>
        <w:autoSpaceDE w:val="0"/>
        <w:rPr>
          <w:rFonts w:asciiTheme="minorHAnsi" w:hAnsiTheme="minorHAnsi" w:cstheme="minorHAnsi"/>
          <w:b/>
          <w:bCs/>
          <w:sz w:val="20"/>
        </w:rPr>
      </w:pPr>
    </w:p>
    <w:p w14:paraId="6DA7BC99" w14:textId="77777777" w:rsidR="00932A2E" w:rsidRDefault="00932A2E">
      <w:pPr>
        <w:autoSpaceDE w:val="0"/>
        <w:rPr>
          <w:rFonts w:asciiTheme="minorHAnsi" w:hAnsiTheme="minorHAnsi" w:cstheme="minorHAnsi"/>
          <w:b/>
          <w:bCs/>
          <w:sz w:val="20"/>
        </w:rPr>
      </w:pPr>
    </w:p>
    <w:p w14:paraId="56FB1871" w14:textId="77777777" w:rsidR="00932A2E" w:rsidRDefault="00932A2E">
      <w:pPr>
        <w:autoSpaceDE w:val="0"/>
        <w:rPr>
          <w:rFonts w:asciiTheme="minorHAnsi" w:hAnsiTheme="minorHAnsi" w:cstheme="minorHAnsi"/>
          <w:b/>
          <w:bCs/>
          <w:sz w:val="20"/>
        </w:rPr>
      </w:pPr>
    </w:p>
    <w:p w14:paraId="79E57F63" w14:textId="77777777" w:rsidR="00932A2E" w:rsidRDefault="00932A2E">
      <w:pPr>
        <w:autoSpaceDE w:val="0"/>
        <w:rPr>
          <w:rFonts w:asciiTheme="minorHAnsi" w:hAnsiTheme="minorHAnsi" w:cstheme="minorHAnsi"/>
          <w:b/>
          <w:bCs/>
          <w:sz w:val="20"/>
        </w:rPr>
      </w:pPr>
    </w:p>
    <w:p w14:paraId="7454FF15" w14:textId="77777777" w:rsidR="00932A2E" w:rsidRDefault="00932A2E">
      <w:pPr>
        <w:autoSpaceDE w:val="0"/>
        <w:rPr>
          <w:rFonts w:asciiTheme="minorHAnsi" w:hAnsiTheme="minorHAnsi" w:cstheme="minorHAnsi"/>
          <w:b/>
          <w:bCs/>
          <w:sz w:val="20"/>
        </w:rPr>
      </w:pPr>
    </w:p>
    <w:p w14:paraId="7BCACE39" w14:textId="77777777" w:rsidR="00932A2E" w:rsidRDefault="00932A2E">
      <w:pPr>
        <w:autoSpaceDE w:val="0"/>
        <w:rPr>
          <w:rFonts w:asciiTheme="minorHAnsi" w:hAnsiTheme="minorHAnsi" w:cstheme="minorHAnsi"/>
          <w:b/>
          <w:bCs/>
          <w:sz w:val="20"/>
        </w:rPr>
      </w:pPr>
    </w:p>
    <w:p w14:paraId="2E565BD1" w14:textId="77777777" w:rsidR="00932A2E" w:rsidRDefault="00932A2E">
      <w:pPr>
        <w:autoSpaceDE w:val="0"/>
        <w:rPr>
          <w:rFonts w:asciiTheme="minorHAnsi" w:hAnsiTheme="minorHAnsi" w:cstheme="minorHAnsi"/>
          <w:b/>
          <w:bCs/>
          <w:sz w:val="20"/>
        </w:rPr>
      </w:pPr>
    </w:p>
    <w:p w14:paraId="420D2530" w14:textId="77777777" w:rsidR="00932A2E" w:rsidRDefault="00932A2E">
      <w:pPr>
        <w:autoSpaceDE w:val="0"/>
        <w:rPr>
          <w:rFonts w:asciiTheme="minorHAnsi" w:hAnsiTheme="minorHAnsi" w:cstheme="minorHAnsi"/>
          <w:b/>
          <w:bCs/>
          <w:sz w:val="20"/>
        </w:rPr>
      </w:pPr>
    </w:p>
    <w:p w14:paraId="0D586820" w14:textId="77777777" w:rsidR="00932A2E" w:rsidRDefault="00932A2E">
      <w:pPr>
        <w:autoSpaceDE w:val="0"/>
        <w:rPr>
          <w:rFonts w:asciiTheme="minorHAnsi" w:hAnsiTheme="minorHAnsi" w:cstheme="minorHAnsi"/>
          <w:b/>
          <w:bCs/>
          <w:sz w:val="20"/>
        </w:rPr>
      </w:pPr>
    </w:p>
    <w:p w14:paraId="139F4442" w14:textId="77777777" w:rsidR="00932A2E" w:rsidRDefault="00932A2E">
      <w:pPr>
        <w:autoSpaceDE w:val="0"/>
        <w:rPr>
          <w:rFonts w:asciiTheme="minorHAnsi" w:hAnsiTheme="minorHAnsi" w:cstheme="minorHAnsi"/>
          <w:b/>
          <w:bCs/>
          <w:sz w:val="20"/>
        </w:rPr>
      </w:pPr>
    </w:p>
    <w:p w14:paraId="600A4708" w14:textId="77777777" w:rsidR="00932A2E" w:rsidRDefault="00932A2E">
      <w:pPr>
        <w:autoSpaceDE w:val="0"/>
        <w:rPr>
          <w:rFonts w:asciiTheme="minorHAnsi" w:hAnsiTheme="minorHAnsi" w:cstheme="minorHAnsi"/>
          <w:b/>
          <w:bCs/>
          <w:sz w:val="20"/>
        </w:rPr>
      </w:pPr>
    </w:p>
    <w:p w14:paraId="7CF00766" w14:textId="77777777" w:rsidR="00932A2E" w:rsidRPr="00797D83" w:rsidRDefault="00932A2E">
      <w:pPr>
        <w:autoSpaceDE w:val="0"/>
        <w:rPr>
          <w:rFonts w:asciiTheme="minorHAnsi" w:hAnsiTheme="minorHAnsi" w:cstheme="minorHAnsi"/>
          <w:b/>
          <w:bCs/>
          <w:sz w:val="20"/>
        </w:rPr>
      </w:pPr>
    </w:p>
    <w:p w14:paraId="7EEC1C5A" w14:textId="77777777" w:rsidR="00144266" w:rsidRPr="00797D83" w:rsidRDefault="000328BB">
      <w:pPr>
        <w:autoSpaceDE w:val="0"/>
        <w:jc w:val="left"/>
        <w:rPr>
          <w:rFonts w:asciiTheme="minorHAnsi" w:hAnsiTheme="minorHAnsi" w:cstheme="minorHAnsi"/>
          <w:b/>
          <w:bCs/>
          <w:sz w:val="16"/>
          <w:szCs w:val="16"/>
        </w:rPr>
      </w:pPr>
      <w:r w:rsidRPr="00797D83">
        <w:rPr>
          <w:rFonts w:asciiTheme="minorHAnsi" w:hAnsiTheme="minorHAnsi" w:cstheme="minorHAnsi"/>
          <w:b/>
          <w:bCs/>
          <w:sz w:val="16"/>
          <w:szCs w:val="16"/>
        </w:rPr>
        <w:t xml:space="preserve">Opozorilo: </w:t>
      </w:r>
    </w:p>
    <w:p w14:paraId="43089D35" w14:textId="7397269C" w:rsidR="00144266" w:rsidRPr="00797D83" w:rsidRDefault="000328BB" w:rsidP="00DB038E">
      <w:pPr>
        <w:numPr>
          <w:ilvl w:val="0"/>
          <w:numId w:val="19"/>
        </w:numPr>
        <w:autoSpaceDE w:val="0"/>
        <w:jc w:val="left"/>
        <w:rPr>
          <w:rFonts w:asciiTheme="minorHAnsi" w:hAnsiTheme="minorHAnsi" w:cstheme="minorHAnsi"/>
          <w:i/>
          <w:sz w:val="16"/>
          <w:szCs w:val="16"/>
        </w:rPr>
      </w:pPr>
      <w:r w:rsidRPr="00797D83">
        <w:rPr>
          <w:rFonts w:asciiTheme="minorHAnsi" w:hAnsiTheme="minorHAnsi" w:cstheme="minorHAnsi"/>
          <w:i/>
          <w:sz w:val="16"/>
          <w:szCs w:val="16"/>
        </w:rPr>
        <w:t>Zaradi omejitve števila znakov za objave se na portalu JN objavlja samo imena avtorjev (točka A</w:t>
      </w:r>
      <w:r w:rsidR="007F7CDC" w:rsidRPr="00797D83">
        <w:rPr>
          <w:rFonts w:asciiTheme="minorHAnsi" w:hAnsiTheme="minorHAnsi" w:cstheme="minorHAnsi"/>
          <w:i/>
          <w:sz w:val="16"/>
          <w:szCs w:val="16"/>
        </w:rPr>
        <w:t>), če prostor ne dopušča tudi</w:t>
      </w:r>
      <w:r w:rsidRPr="00797D83">
        <w:rPr>
          <w:rFonts w:asciiTheme="minorHAnsi" w:hAnsiTheme="minorHAnsi" w:cstheme="minorHAnsi"/>
          <w:i/>
          <w:sz w:val="16"/>
          <w:szCs w:val="16"/>
        </w:rPr>
        <w:t xml:space="preserve"> brez nazivov. </w:t>
      </w:r>
      <w:r w:rsidR="007F7CDC" w:rsidRPr="00797D83">
        <w:rPr>
          <w:rFonts w:asciiTheme="minorHAnsi" w:hAnsiTheme="minorHAnsi" w:cstheme="minorHAnsi"/>
          <w:i/>
          <w:sz w:val="16"/>
          <w:szCs w:val="16"/>
        </w:rPr>
        <w:t>Sicer se n</w:t>
      </w:r>
      <w:r w:rsidRPr="00797D83">
        <w:rPr>
          <w:rFonts w:asciiTheme="minorHAnsi" w:hAnsiTheme="minorHAnsi" w:cstheme="minorHAnsi"/>
          <w:i/>
          <w:sz w:val="16"/>
          <w:szCs w:val="16"/>
        </w:rPr>
        <w:t xml:space="preserve">azive zapisuje </w:t>
      </w:r>
      <w:r w:rsidR="006E0F81" w:rsidRPr="00797D83">
        <w:rPr>
          <w:rFonts w:asciiTheme="minorHAnsi" w:hAnsiTheme="minorHAnsi" w:cstheme="minorHAnsi"/>
          <w:i/>
          <w:sz w:val="16"/>
          <w:szCs w:val="16"/>
        </w:rPr>
        <w:t xml:space="preserve">v skladu s predpisi </w:t>
      </w:r>
      <w:r w:rsidRPr="00797D83">
        <w:rPr>
          <w:rFonts w:asciiTheme="minorHAnsi" w:hAnsiTheme="minorHAnsi" w:cstheme="minorHAnsi"/>
          <w:i/>
          <w:sz w:val="16"/>
          <w:szCs w:val="16"/>
        </w:rPr>
        <w:t xml:space="preserve"> (npr. univ. dipl. inž. arh. in ne z okrajšavo u.d.i.a.)</w:t>
      </w:r>
      <w:r w:rsidR="00400429">
        <w:rPr>
          <w:rFonts w:asciiTheme="minorHAnsi" w:hAnsiTheme="minorHAnsi" w:cstheme="minorHAnsi"/>
          <w:i/>
          <w:sz w:val="16"/>
          <w:szCs w:val="16"/>
        </w:rPr>
        <w:t xml:space="preserve"> </w:t>
      </w:r>
      <w:r w:rsidR="00400429" w:rsidRPr="00860C58">
        <w:rPr>
          <w:rFonts w:asciiTheme="minorHAnsi" w:hAnsiTheme="minorHAnsi" w:cstheme="minorHAnsi"/>
          <w:i/>
          <w:sz w:val="16"/>
          <w:szCs w:val="16"/>
        </w:rPr>
        <w:t>(</w:t>
      </w:r>
      <w:hyperlink r:id="rId8" w:history="1">
        <w:r w:rsidR="00400429" w:rsidRPr="00A4423C">
          <w:rPr>
            <w:rStyle w:val="Hiperpovezava"/>
            <w:rFonts w:asciiTheme="minorHAnsi" w:hAnsiTheme="minorHAnsi" w:cstheme="minorHAnsi"/>
            <w:i/>
            <w:sz w:val="16"/>
            <w:szCs w:val="16"/>
          </w:rPr>
          <w:t>ZSZN-1</w:t>
        </w:r>
      </w:hyperlink>
      <w:r w:rsidR="00400429">
        <w:rPr>
          <w:rFonts w:asciiTheme="minorHAnsi" w:hAnsiTheme="minorHAnsi" w:cstheme="minorHAnsi"/>
          <w:i/>
          <w:sz w:val="16"/>
          <w:szCs w:val="16"/>
        </w:rPr>
        <w:t xml:space="preserve"> in </w:t>
      </w:r>
      <w:hyperlink r:id="rId9" w:history="1">
        <w:r w:rsidR="00400429" w:rsidRPr="00A4423C">
          <w:rPr>
            <w:rStyle w:val="Hiperpovezava"/>
            <w:rFonts w:asciiTheme="minorHAnsi" w:hAnsiTheme="minorHAnsi" w:cstheme="minorHAnsi"/>
            <w:i/>
            <w:sz w:val="16"/>
            <w:szCs w:val="16"/>
          </w:rPr>
          <w:t>ZVPI</w:t>
        </w:r>
      </w:hyperlink>
      <w:r w:rsidR="00400429" w:rsidRPr="00860C58">
        <w:rPr>
          <w:rFonts w:asciiTheme="minorHAnsi" w:hAnsiTheme="minorHAnsi" w:cstheme="minorHAnsi"/>
          <w:i/>
          <w:sz w:val="16"/>
          <w:szCs w:val="16"/>
        </w:rPr>
        <w:t>)</w:t>
      </w:r>
      <w:r w:rsidR="00400429">
        <w:rPr>
          <w:rFonts w:asciiTheme="minorHAnsi" w:hAnsiTheme="minorHAnsi" w:cstheme="minorHAnsi"/>
          <w:i/>
          <w:sz w:val="16"/>
          <w:szCs w:val="16"/>
        </w:rPr>
        <w:t>,</w:t>
      </w:r>
    </w:p>
    <w:p w14:paraId="3C83E57A" w14:textId="3C899AF1" w:rsidR="007D7C11" w:rsidRPr="00797D83" w:rsidRDefault="008D63F6" w:rsidP="00DB038E">
      <w:pPr>
        <w:numPr>
          <w:ilvl w:val="0"/>
          <w:numId w:val="19"/>
        </w:numPr>
        <w:autoSpaceDE w:val="0"/>
        <w:jc w:val="left"/>
        <w:rPr>
          <w:rFonts w:asciiTheme="minorHAnsi" w:hAnsiTheme="minorHAnsi" w:cstheme="minorHAnsi"/>
          <w:b/>
          <w:i/>
          <w:sz w:val="16"/>
          <w:szCs w:val="16"/>
        </w:rPr>
      </w:pPr>
      <w:r w:rsidRPr="00797D83">
        <w:rPr>
          <w:rFonts w:asciiTheme="minorHAnsi" w:hAnsiTheme="minorHAnsi" w:cstheme="minorHAnsi"/>
          <w:b/>
          <w:i/>
          <w:sz w:val="16"/>
          <w:szCs w:val="16"/>
          <w:u w:val="single"/>
        </w:rPr>
        <w:t>Ob vseh elaboratih na razstavi bodo prikazana imena avtorjev, sodelavcev in konzultantov, tako kot bodo napisana v zgornji prilogi.</w:t>
      </w:r>
      <w:r w:rsidRPr="00797D83">
        <w:rPr>
          <w:rFonts w:asciiTheme="minorHAnsi" w:hAnsiTheme="minorHAnsi" w:cstheme="minorHAnsi"/>
          <w:b/>
          <w:sz w:val="20"/>
        </w:rPr>
        <w:t xml:space="preserve"> </w:t>
      </w:r>
    </w:p>
    <w:p w14:paraId="2B075063" w14:textId="5362D5AB" w:rsidR="00406756" w:rsidRDefault="00406756" w:rsidP="00DB038E">
      <w:pPr>
        <w:numPr>
          <w:ilvl w:val="0"/>
          <w:numId w:val="19"/>
        </w:numPr>
        <w:autoSpaceDE w:val="0"/>
        <w:jc w:val="left"/>
        <w:rPr>
          <w:rFonts w:asciiTheme="minorHAnsi" w:hAnsiTheme="minorHAnsi" w:cstheme="minorHAnsi"/>
          <w:i/>
          <w:sz w:val="16"/>
          <w:szCs w:val="16"/>
        </w:rPr>
      </w:pPr>
      <w:r w:rsidRPr="00797D83">
        <w:rPr>
          <w:rFonts w:asciiTheme="minorHAnsi" w:hAnsiTheme="minorHAnsi" w:cstheme="minorHAnsi"/>
          <w:i/>
          <w:sz w:val="16"/>
          <w:szCs w:val="16"/>
        </w:rPr>
        <w:t>Pozivamo vas, da ste pri navedbi podatkov pazljivi, ker jih naknadno ni mogoče spreminjati.</w:t>
      </w:r>
    </w:p>
    <w:p w14:paraId="11ABE754" w14:textId="562FD9F6" w:rsidR="0036491C" w:rsidRPr="00797D83" w:rsidRDefault="0036491C" w:rsidP="0036491C">
      <w:pPr>
        <w:autoSpaceDE w:val="0"/>
        <w:ind w:left="360"/>
        <w:jc w:val="left"/>
        <w:rPr>
          <w:rFonts w:asciiTheme="minorHAnsi" w:hAnsiTheme="minorHAnsi" w:cstheme="minorHAnsi"/>
          <w:i/>
          <w:sz w:val="16"/>
          <w:szCs w:val="16"/>
        </w:rPr>
      </w:pPr>
    </w:p>
    <w:p w14:paraId="52A3C25A" w14:textId="77777777" w:rsidR="00406756" w:rsidRPr="00797D83" w:rsidRDefault="00406756">
      <w:pPr>
        <w:jc w:val="left"/>
        <w:rPr>
          <w:rFonts w:asciiTheme="minorHAnsi" w:hAnsiTheme="minorHAnsi" w:cstheme="minorHAnsi"/>
          <w:b/>
          <w:sz w:val="16"/>
          <w:szCs w:val="16"/>
        </w:rPr>
      </w:pPr>
    </w:p>
    <w:p w14:paraId="6F63CF1C" w14:textId="77777777" w:rsidR="00144266" w:rsidRPr="00797D83" w:rsidRDefault="000328BB">
      <w:pPr>
        <w:jc w:val="left"/>
        <w:rPr>
          <w:rFonts w:asciiTheme="minorHAnsi" w:hAnsiTheme="minorHAnsi" w:cstheme="minorHAnsi"/>
          <w:sz w:val="16"/>
          <w:szCs w:val="16"/>
        </w:rPr>
      </w:pPr>
      <w:r w:rsidRPr="00797D83">
        <w:rPr>
          <w:rFonts w:asciiTheme="minorHAnsi" w:hAnsiTheme="minorHAnsi" w:cstheme="minorHAnsi"/>
          <w:b/>
          <w:sz w:val="16"/>
          <w:szCs w:val="16"/>
        </w:rPr>
        <w:t>Navodilo:</w:t>
      </w:r>
    </w:p>
    <w:p w14:paraId="630D4BE6" w14:textId="77777777" w:rsidR="006E0F81" w:rsidRPr="00797D83" w:rsidRDefault="006E0F81">
      <w:pPr>
        <w:jc w:val="left"/>
        <w:rPr>
          <w:rFonts w:asciiTheme="minorHAnsi" w:hAnsiTheme="minorHAnsi" w:cstheme="minorHAnsi"/>
          <w:i/>
          <w:sz w:val="16"/>
          <w:szCs w:val="16"/>
        </w:rPr>
      </w:pPr>
      <w:r w:rsidRPr="00797D83">
        <w:rPr>
          <w:rFonts w:asciiTheme="minorHAnsi" w:hAnsiTheme="minorHAnsi" w:cstheme="minorHAnsi"/>
          <w:i/>
          <w:sz w:val="16"/>
          <w:szCs w:val="16"/>
        </w:rPr>
        <w:t>Izpolnjeno in podpisano v</w:t>
      </w:r>
      <w:r w:rsidR="000328BB" w:rsidRPr="00797D83">
        <w:rPr>
          <w:rFonts w:asciiTheme="minorHAnsi" w:hAnsiTheme="minorHAnsi" w:cstheme="minorHAnsi"/>
          <w:i/>
          <w:sz w:val="16"/>
          <w:szCs w:val="16"/>
        </w:rPr>
        <w:t>ložite v kuverto »</w:t>
      </w:r>
      <w:r w:rsidR="00AB05E2" w:rsidRPr="00797D83">
        <w:rPr>
          <w:rFonts w:asciiTheme="minorHAnsi" w:hAnsiTheme="minorHAnsi" w:cstheme="minorHAnsi"/>
          <w:i/>
          <w:sz w:val="16"/>
          <w:szCs w:val="16"/>
        </w:rPr>
        <w:t>AVTOR</w:t>
      </w:r>
      <w:r w:rsidR="000328BB" w:rsidRPr="00797D83">
        <w:rPr>
          <w:rFonts w:asciiTheme="minorHAnsi" w:hAnsiTheme="minorHAnsi" w:cstheme="minorHAnsi"/>
          <w:i/>
          <w:sz w:val="16"/>
          <w:szCs w:val="16"/>
        </w:rPr>
        <w:t>«</w:t>
      </w:r>
      <w:r w:rsidRPr="00797D83">
        <w:rPr>
          <w:rFonts w:asciiTheme="minorHAnsi" w:hAnsiTheme="minorHAnsi" w:cstheme="minorHAnsi"/>
          <w:i/>
          <w:sz w:val="16"/>
          <w:szCs w:val="16"/>
        </w:rPr>
        <w:t xml:space="preserve">, DOC. verzijo obrazca oddajte na elektronskem nosilcu in vložite v kuverto </w:t>
      </w:r>
      <w:r w:rsidR="00AB05E2" w:rsidRPr="00797D83">
        <w:rPr>
          <w:rFonts w:asciiTheme="minorHAnsi" w:hAnsiTheme="minorHAnsi" w:cstheme="minorHAnsi"/>
          <w:i/>
          <w:sz w:val="16"/>
          <w:szCs w:val="16"/>
        </w:rPr>
        <w:t>AVTOR</w:t>
      </w:r>
      <w:r w:rsidRPr="00797D83">
        <w:rPr>
          <w:rFonts w:asciiTheme="minorHAnsi" w:hAnsiTheme="minorHAnsi" w:cstheme="minorHAnsi"/>
          <w:i/>
          <w:sz w:val="16"/>
          <w:szCs w:val="16"/>
        </w:rPr>
        <w:t>.</w:t>
      </w:r>
    </w:p>
    <w:p w14:paraId="10259199" w14:textId="77777777" w:rsidR="00144266" w:rsidRPr="00797D83" w:rsidRDefault="00144266">
      <w:pPr>
        <w:jc w:val="left"/>
        <w:rPr>
          <w:rFonts w:asciiTheme="minorHAnsi" w:hAnsiTheme="minorHAnsi" w:cstheme="minorHAnsi"/>
          <w:i/>
          <w:sz w:val="20"/>
        </w:rPr>
      </w:pPr>
    </w:p>
    <w:p w14:paraId="0C4F424C" w14:textId="77777777" w:rsidR="00144266" w:rsidRPr="00797D83" w:rsidRDefault="00144266">
      <w:pPr>
        <w:rPr>
          <w:rFonts w:asciiTheme="minorHAnsi" w:hAnsiTheme="minorHAnsi" w:cstheme="minorHAnsi"/>
        </w:rPr>
      </w:pPr>
    </w:p>
    <w:p w14:paraId="57AF1B6D" w14:textId="77777777" w:rsidR="003B41FE" w:rsidRPr="00797D83" w:rsidRDefault="003B41FE" w:rsidP="003B41FE">
      <w:pPr>
        <w:ind w:left="709"/>
        <w:rPr>
          <w:rFonts w:asciiTheme="minorHAnsi" w:hAnsiTheme="minorHAnsi" w:cstheme="minorHAnsi"/>
          <w:sz w:val="20"/>
          <w:highlight w:val="green"/>
        </w:rPr>
      </w:pPr>
    </w:p>
    <w:p w14:paraId="73BBF8D0" w14:textId="77777777" w:rsidR="003B41FE" w:rsidRPr="00797D83" w:rsidRDefault="003B41FE">
      <w:pPr>
        <w:rPr>
          <w:rFonts w:asciiTheme="minorHAnsi" w:hAnsiTheme="minorHAnsi" w:cstheme="minorHAnsi"/>
        </w:rPr>
        <w:sectPr w:rsidR="003B41FE" w:rsidRPr="00797D83" w:rsidSect="00373F36">
          <w:footerReference w:type="default" r:id="rId10"/>
          <w:pgSz w:w="11906" w:h="16838"/>
          <w:pgMar w:top="1418" w:right="709" w:bottom="851" w:left="1418" w:header="708" w:footer="347" w:gutter="0"/>
          <w:cols w:space="708"/>
          <w:docGrid w:linePitch="600" w:charSpace="36864"/>
        </w:sectPr>
      </w:pPr>
    </w:p>
    <w:p w14:paraId="0D454A10" w14:textId="68D57C7C" w:rsidR="00144266" w:rsidRPr="00797D83" w:rsidRDefault="008A7291">
      <w:pPr>
        <w:pStyle w:val="NaslovPRILOGE"/>
        <w:rPr>
          <w:rFonts w:asciiTheme="minorHAnsi" w:hAnsiTheme="minorHAnsi" w:cstheme="minorHAnsi"/>
        </w:rPr>
      </w:pPr>
      <w:bookmarkStart w:id="9" w:name="__RefHeading___Toc343103494"/>
      <w:bookmarkStart w:id="10" w:name="_Toc468394602"/>
      <w:bookmarkStart w:id="11" w:name="_Toc485980465"/>
      <w:bookmarkStart w:id="12" w:name="_Toc82164668"/>
      <w:r>
        <w:rPr>
          <w:rFonts w:asciiTheme="minorHAnsi" w:hAnsiTheme="minorHAnsi" w:cstheme="minorHAnsi"/>
        </w:rPr>
        <w:t>Priloga</w:t>
      </w:r>
      <w:r>
        <w:rPr>
          <w:rFonts w:asciiTheme="minorHAnsi" w:hAnsiTheme="minorHAnsi" w:cstheme="minorHAnsi"/>
        </w:rPr>
        <w:tab/>
        <w:t>PONUDBA</w:t>
      </w:r>
      <w:r>
        <w:rPr>
          <w:rFonts w:asciiTheme="minorHAnsi" w:hAnsiTheme="minorHAnsi" w:cstheme="minorHAnsi"/>
        </w:rPr>
        <w:tab/>
      </w:r>
      <w:r w:rsidR="000328BB" w:rsidRPr="00797D83">
        <w:rPr>
          <w:rFonts w:asciiTheme="minorHAnsi" w:hAnsiTheme="minorHAnsi" w:cstheme="minorHAnsi"/>
        </w:rPr>
        <w:t>šifra</w:t>
      </w:r>
      <w:bookmarkEnd w:id="9"/>
      <w:bookmarkEnd w:id="10"/>
      <w:bookmarkEnd w:id="11"/>
      <w:bookmarkEnd w:id="12"/>
    </w:p>
    <w:p w14:paraId="3636FD16" w14:textId="1205A01F" w:rsidR="00144266" w:rsidRPr="00797D83" w:rsidRDefault="005F6A82">
      <w:pPr>
        <w:rPr>
          <w:rFonts w:asciiTheme="minorHAnsi" w:hAnsiTheme="minorHAnsi" w:cstheme="minorHAnsi"/>
          <w:b/>
          <w:sz w:val="28"/>
          <w:szCs w:val="28"/>
        </w:rPr>
      </w:pPr>
      <w:r w:rsidRPr="00797D83">
        <w:rPr>
          <w:rFonts w:asciiTheme="minorHAnsi" w:hAnsiTheme="minorHAnsi" w:cstheme="minorHAnsi"/>
          <w:b/>
          <w:sz w:val="28"/>
          <w:szCs w:val="28"/>
        </w:rPr>
        <w:t>INFORMATIVNA</w:t>
      </w:r>
      <w:r w:rsidR="00E66D78" w:rsidRPr="00797D83">
        <w:rPr>
          <w:rFonts w:asciiTheme="minorHAnsi" w:hAnsiTheme="minorHAnsi" w:cstheme="minorHAnsi"/>
          <w:b/>
          <w:sz w:val="28"/>
          <w:szCs w:val="28"/>
        </w:rPr>
        <w:t xml:space="preserve"> </w:t>
      </w:r>
      <w:r w:rsidR="000328BB" w:rsidRPr="00797D83">
        <w:rPr>
          <w:rFonts w:asciiTheme="minorHAnsi" w:hAnsiTheme="minorHAnsi" w:cstheme="minorHAnsi"/>
          <w:b/>
          <w:sz w:val="28"/>
          <w:szCs w:val="28"/>
        </w:rPr>
        <w:t xml:space="preserve">PONUDBA ZA IZDELAVO PROJEKTNE DOKUMENTACIJE ZA </w:t>
      </w:r>
    </w:p>
    <w:p w14:paraId="76BF9559" w14:textId="77777777" w:rsidR="00EC03BA" w:rsidRPr="00585963" w:rsidRDefault="00EC03BA" w:rsidP="00EC03BA">
      <w:pPr>
        <w:jc w:val="left"/>
        <w:rPr>
          <w:rFonts w:asciiTheme="minorHAnsi" w:hAnsiTheme="minorHAnsi" w:cstheme="minorHAnsi"/>
          <w:caps/>
          <w:sz w:val="20"/>
        </w:rPr>
      </w:pPr>
      <w:bookmarkStart w:id="13" w:name="_Hlk81396592"/>
      <w:r w:rsidRPr="00585963">
        <w:rPr>
          <w:rFonts w:asciiTheme="minorHAnsi" w:hAnsiTheme="minorHAnsi" w:cstheme="minorHAnsi"/>
          <w:caps/>
          <w:sz w:val="20"/>
        </w:rPr>
        <w:t>PROJEKTNI, ENOSTOPENJSKI NATEČAJ ZA IZBIRO STROKOVNO NAJPRIMERNEJŠE REŠITVE ZA:</w:t>
      </w:r>
    </w:p>
    <w:p w14:paraId="2ED180AD" w14:textId="77777777" w:rsidR="00EC03BA" w:rsidRPr="00585963" w:rsidRDefault="00EC03BA" w:rsidP="00EC03BA">
      <w:pPr>
        <w:jc w:val="left"/>
        <w:rPr>
          <w:rFonts w:asciiTheme="minorHAnsi" w:hAnsiTheme="minorHAnsi" w:cstheme="minorHAnsi"/>
          <w:caps/>
          <w:sz w:val="20"/>
        </w:rPr>
      </w:pPr>
    </w:p>
    <w:p w14:paraId="3EB778FD" w14:textId="364244BD" w:rsidR="003E44CE" w:rsidRPr="00797D83" w:rsidRDefault="00EC03BA" w:rsidP="00EC03BA">
      <w:pPr>
        <w:jc w:val="left"/>
        <w:rPr>
          <w:rFonts w:asciiTheme="minorHAnsi" w:hAnsiTheme="minorHAnsi" w:cstheme="minorHAnsi"/>
          <w:b/>
          <w:caps/>
          <w:sz w:val="28"/>
          <w:szCs w:val="28"/>
          <w:lang w:eastAsia="en-US"/>
        </w:rPr>
      </w:pPr>
      <w:r>
        <w:rPr>
          <w:rFonts w:asciiTheme="minorHAnsi" w:hAnsiTheme="minorHAnsi" w:cstheme="minorHAnsi"/>
          <w:b/>
          <w:caps/>
          <w:sz w:val="28"/>
          <w:szCs w:val="28"/>
          <w:lang w:eastAsia="en-US"/>
        </w:rPr>
        <w:t>KAMPUS VRAZOV TRG</w:t>
      </w:r>
    </w:p>
    <w:bookmarkEnd w:id="13"/>
    <w:p w14:paraId="1FA94CD7" w14:textId="77777777" w:rsidR="00144266" w:rsidRPr="00797D83" w:rsidRDefault="00144266">
      <w:pPr>
        <w:jc w:val="left"/>
        <w:rPr>
          <w:rFonts w:asciiTheme="minorHAnsi" w:hAnsiTheme="minorHAnsi" w:cstheme="minorHAnsi"/>
          <w:b/>
          <w:caps/>
          <w:sz w:val="28"/>
          <w:szCs w:val="28"/>
          <w:lang w:eastAsia="en-US"/>
        </w:rPr>
      </w:pPr>
    </w:p>
    <w:p w14:paraId="3CF5A028" w14:textId="6365885E" w:rsidR="00144266" w:rsidRPr="00797D83" w:rsidRDefault="000328BB">
      <w:pPr>
        <w:rPr>
          <w:rFonts w:asciiTheme="minorHAnsi" w:hAnsiTheme="minorHAnsi" w:cstheme="minorHAnsi"/>
          <w:sz w:val="20"/>
        </w:rPr>
      </w:pPr>
      <w:r w:rsidRPr="00797D83">
        <w:rPr>
          <w:rFonts w:asciiTheme="minorHAnsi" w:hAnsiTheme="minorHAnsi" w:cstheme="minorHAnsi"/>
          <w:sz w:val="20"/>
        </w:rPr>
        <w:t xml:space="preserve">Št. </w:t>
      </w:r>
      <w:r w:rsidR="00E66D78" w:rsidRPr="00797D83">
        <w:rPr>
          <w:rFonts w:asciiTheme="minorHAnsi" w:hAnsiTheme="minorHAnsi" w:cstheme="minorHAnsi"/>
          <w:sz w:val="20"/>
        </w:rPr>
        <w:t xml:space="preserve">informativne </w:t>
      </w:r>
      <w:r w:rsidRPr="00797D83">
        <w:rPr>
          <w:rFonts w:asciiTheme="minorHAnsi" w:hAnsiTheme="minorHAnsi" w:cstheme="minorHAnsi"/>
          <w:sz w:val="20"/>
        </w:rPr>
        <w:t>ponudbe________________________, z dne _______________</w:t>
      </w:r>
    </w:p>
    <w:p w14:paraId="360E0662" w14:textId="77777777" w:rsidR="00144266" w:rsidRPr="00797D83" w:rsidRDefault="00144266">
      <w:pPr>
        <w:rPr>
          <w:rFonts w:asciiTheme="minorHAnsi" w:hAnsiTheme="minorHAnsi" w:cstheme="minorHAnsi"/>
          <w:b/>
          <w:sz w:val="20"/>
        </w:rPr>
      </w:pPr>
    </w:p>
    <w:p w14:paraId="5317AE00" w14:textId="21813FE4" w:rsidR="00144266" w:rsidRDefault="000328BB">
      <w:pPr>
        <w:rPr>
          <w:rFonts w:asciiTheme="minorHAnsi" w:hAnsiTheme="minorHAnsi" w:cstheme="minorHAnsi"/>
          <w:b/>
          <w:sz w:val="20"/>
        </w:rPr>
      </w:pPr>
      <w:r w:rsidRPr="00797D83">
        <w:rPr>
          <w:rFonts w:asciiTheme="minorHAnsi" w:hAnsiTheme="minorHAnsi" w:cstheme="minorHAnsi"/>
          <w:b/>
          <w:sz w:val="20"/>
        </w:rPr>
        <w:t xml:space="preserve">Projektno dokumentacijo </w:t>
      </w:r>
      <w:r w:rsidR="009F45E6">
        <w:rPr>
          <w:rFonts w:asciiTheme="minorHAnsi" w:hAnsiTheme="minorHAnsi" w:cstheme="minorHAnsi"/>
          <w:b/>
          <w:sz w:val="20"/>
        </w:rPr>
        <w:t xml:space="preserve">na podlagi naše natečajne rešitve </w:t>
      </w:r>
      <w:r w:rsidRPr="00797D83">
        <w:rPr>
          <w:rFonts w:asciiTheme="minorHAnsi" w:hAnsiTheme="minorHAnsi" w:cstheme="minorHAnsi"/>
          <w:b/>
          <w:sz w:val="20"/>
        </w:rPr>
        <w:t xml:space="preserve">bomo izdelali v obsegu ter s sestavnimi deli kot je navedeno v tem obrazcu, </w:t>
      </w:r>
      <w:r w:rsidR="005F6A82" w:rsidRPr="00797D83">
        <w:rPr>
          <w:rFonts w:asciiTheme="minorHAnsi" w:hAnsiTheme="minorHAnsi" w:cstheme="minorHAnsi"/>
          <w:b/>
          <w:sz w:val="20"/>
        </w:rPr>
        <w:t xml:space="preserve">upoštevajoč vse bistvene zahteve naročnika kot so navedene v </w:t>
      </w:r>
      <w:r w:rsidR="005F6A82" w:rsidRPr="00EC03BA">
        <w:rPr>
          <w:rFonts w:asciiTheme="minorHAnsi" w:hAnsiTheme="minorHAnsi" w:cstheme="minorHAnsi"/>
          <w:b/>
          <w:sz w:val="20"/>
        </w:rPr>
        <w:t>točki 4.24.</w:t>
      </w:r>
      <w:r w:rsidR="005F6A82" w:rsidRPr="00797D83">
        <w:rPr>
          <w:rFonts w:asciiTheme="minorHAnsi" w:hAnsiTheme="minorHAnsi" w:cstheme="minorHAnsi"/>
          <w:b/>
          <w:sz w:val="20"/>
        </w:rPr>
        <w:t xml:space="preserve"> natečajnih pogojev za</w:t>
      </w:r>
      <w:r w:rsidR="00EC03BA">
        <w:rPr>
          <w:rFonts w:asciiTheme="minorHAnsi" w:hAnsiTheme="minorHAnsi" w:cstheme="minorHAnsi"/>
          <w:b/>
          <w:sz w:val="20"/>
        </w:rPr>
        <w:t xml:space="preserve"> </w:t>
      </w:r>
      <w:r w:rsidR="00EC03BA" w:rsidRPr="00EC03BA">
        <w:rPr>
          <w:rFonts w:asciiTheme="minorHAnsi" w:hAnsiTheme="minorHAnsi" w:cstheme="minorHAnsi"/>
          <w:b/>
          <w:caps/>
          <w:sz w:val="20"/>
        </w:rPr>
        <w:t>kampus vrazov trg</w:t>
      </w:r>
      <w:r w:rsidR="00EC03BA">
        <w:rPr>
          <w:rFonts w:asciiTheme="minorHAnsi" w:hAnsiTheme="minorHAnsi" w:cstheme="minorHAnsi"/>
          <w:b/>
          <w:sz w:val="20"/>
        </w:rPr>
        <w:t xml:space="preserve"> </w:t>
      </w:r>
      <w:r w:rsidRPr="00797D83">
        <w:rPr>
          <w:rFonts w:asciiTheme="minorHAnsi" w:hAnsiTheme="minorHAnsi" w:cstheme="minorHAnsi"/>
          <w:b/>
          <w:sz w:val="20"/>
        </w:rPr>
        <w:t xml:space="preserve">in za navedeno ceno </w:t>
      </w:r>
      <w:r w:rsidRPr="00797D83">
        <w:rPr>
          <w:rFonts w:asciiTheme="minorHAnsi" w:hAnsiTheme="minorHAnsi" w:cstheme="minorHAnsi"/>
          <w:sz w:val="20"/>
        </w:rPr>
        <w:t xml:space="preserve">(ponudnik vpiše ponudbeno ceno </w:t>
      </w:r>
      <w:r w:rsidR="001E6180" w:rsidRPr="00797D83">
        <w:rPr>
          <w:rFonts w:asciiTheme="minorHAnsi" w:hAnsiTheme="minorHAnsi" w:cstheme="minorHAnsi"/>
          <w:sz w:val="20"/>
        </w:rPr>
        <w:t>v evrih, zaokroženo na dve decimalni mesti)</w:t>
      </w:r>
      <w:r w:rsidR="001E6180" w:rsidRPr="00797D83">
        <w:rPr>
          <w:rFonts w:asciiTheme="minorHAnsi" w:hAnsiTheme="minorHAnsi" w:cstheme="minorHAnsi"/>
          <w:b/>
          <w:sz w:val="20"/>
        </w:rPr>
        <w:t>:</w:t>
      </w:r>
    </w:p>
    <w:p w14:paraId="37DE38B1" w14:textId="63319E70" w:rsidR="00EC03BA" w:rsidRDefault="00EC03BA">
      <w:pPr>
        <w:rPr>
          <w:rFonts w:asciiTheme="minorHAnsi" w:hAnsiTheme="minorHAnsi" w:cstheme="minorHAnsi"/>
          <w:b/>
          <w:sz w:val="20"/>
        </w:rPr>
      </w:pPr>
    </w:p>
    <w:tbl>
      <w:tblPr>
        <w:tblW w:w="89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229"/>
      </w:tblGrid>
      <w:tr w:rsidR="00EC03BA" w:rsidRPr="005617DD" w14:paraId="1B47180E" w14:textId="77777777" w:rsidTr="001E4781">
        <w:tc>
          <w:tcPr>
            <w:tcW w:w="4673" w:type="dxa"/>
            <w:shd w:val="clear" w:color="auto" w:fill="DBE5F1" w:themeFill="accent1" w:themeFillTint="33"/>
          </w:tcPr>
          <w:p w14:paraId="32019BFD" w14:textId="77777777" w:rsidR="00EC03BA" w:rsidRPr="005617DD" w:rsidRDefault="00EC03BA" w:rsidP="001E4781">
            <w:pPr>
              <w:jc w:val="left"/>
              <w:rPr>
                <w:rFonts w:asciiTheme="minorHAnsi" w:hAnsiTheme="minorHAnsi" w:cstheme="minorHAnsi"/>
                <w:sz w:val="20"/>
                <w:highlight w:val="yellow"/>
              </w:rPr>
            </w:pPr>
            <w:r w:rsidRPr="00EC03BA">
              <w:rPr>
                <w:rFonts w:asciiTheme="minorHAnsi" w:hAnsiTheme="minorHAnsi" w:cstheme="minorHAnsi"/>
                <w:sz w:val="20"/>
              </w:rPr>
              <w:t>Vrsta del</w:t>
            </w:r>
          </w:p>
        </w:tc>
        <w:tc>
          <w:tcPr>
            <w:tcW w:w="4229" w:type="dxa"/>
            <w:shd w:val="clear" w:color="auto" w:fill="DBE5F1" w:themeFill="accent1" w:themeFillTint="33"/>
          </w:tcPr>
          <w:p w14:paraId="02CA05A4" w14:textId="77777777" w:rsidR="00EC03BA" w:rsidRPr="005617DD" w:rsidRDefault="00EC03BA" w:rsidP="001E4781">
            <w:pPr>
              <w:rPr>
                <w:rFonts w:asciiTheme="minorHAnsi" w:hAnsiTheme="minorHAnsi" w:cstheme="minorHAnsi"/>
                <w:b/>
                <w:sz w:val="20"/>
                <w:highlight w:val="yellow"/>
              </w:rPr>
            </w:pPr>
            <w:r w:rsidRPr="00232A15">
              <w:rPr>
                <w:rFonts w:asciiTheme="minorHAnsi" w:hAnsiTheme="minorHAnsi" w:cstheme="minorHAnsi"/>
                <w:b/>
                <w:sz w:val="20"/>
              </w:rPr>
              <w:t>CENA BREZ DDV</w:t>
            </w:r>
          </w:p>
        </w:tc>
      </w:tr>
      <w:tr w:rsidR="00EC03BA" w:rsidRPr="005617DD" w14:paraId="68581C2B" w14:textId="77777777" w:rsidTr="001E4781">
        <w:trPr>
          <w:trHeight w:val="624"/>
        </w:trPr>
        <w:tc>
          <w:tcPr>
            <w:tcW w:w="4673" w:type="dxa"/>
          </w:tcPr>
          <w:p w14:paraId="1172A2C3" w14:textId="77777777" w:rsidR="00EC03BA" w:rsidRPr="005617DD" w:rsidRDefault="00EC03BA" w:rsidP="001E4781">
            <w:pPr>
              <w:jc w:val="left"/>
              <w:rPr>
                <w:rFonts w:asciiTheme="minorHAnsi" w:hAnsiTheme="minorHAnsi" w:cstheme="minorHAnsi"/>
                <w:b/>
                <w:sz w:val="20"/>
                <w:highlight w:val="yellow"/>
              </w:rPr>
            </w:pPr>
            <w:r w:rsidRPr="001D55FF">
              <w:rPr>
                <w:rFonts w:asciiTheme="minorHAnsi" w:hAnsiTheme="minorHAnsi" w:cstheme="minorHAnsi"/>
                <w:bCs/>
                <w:sz w:val="20"/>
              </w:rPr>
              <w:t xml:space="preserve">dopolnjena idejna zasnova </w:t>
            </w:r>
            <w:r w:rsidRPr="002C3E71">
              <w:rPr>
                <w:rFonts w:asciiTheme="minorHAnsi" w:hAnsiTheme="minorHAnsi" w:cstheme="minorHAnsi"/>
                <w:bCs/>
                <w:sz w:val="20"/>
              </w:rPr>
              <w:t>(dop IDZ)</w:t>
            </w:r>
            <w:r w:rsidRPr="001D55FF">
              <w:rPr>
                <w:rFonts w:asciiTheme="minorHAnsi" w:hAnsiTheme="minorHAnsi" w:cstheme="minorHAnsi"/>
                <w:bCs/>
                <w:sz w:val="20"/>
              </w:rPr>
              <w:t xml:space="preserve"> in </w:t>
            </w:r>
            <w:r w:rsidRPr="005617DD">
              <w:rPr>
                <w:rFonts w:asciiTheme="minorHAnsi" w:hAnsiTheme="minorHAnsi" w:cstheme="minorHAnsi"/>
                <w:iCs/>
                <w:sz w:val="20"/>
              </w:rPr>
              <w:t xml:space="preserve">idejna zasnova za pridobitev projektnih in drugih pogojev (IZP), izdelana na osnovi </w:t>
            </w:r>
            <w:r w:rsidRPr="005617DD">
              <w:rPr>
                <w:rFonts w:asciiTheme="minorHAnsi" w:hAnsiTheme="minorHAnsi" w:cstheme="minorHAnsi"/>
                <w:sz w:val="20"/>
              </w:rPr>
              <w:t>dopolnjenega natečajnega elaborata</w:t>
            </w:r>
          </w:p>
        </w:tc>
        <w:tc>
          <w:tcPr>
            <w:tcW w:w="4229" w:type="dxa"/>
          </w:tcPr>
          <w:p w14:paraId="75DADCDE" w14:textId="77777777" w:rsidR="00EC03BA" w:rsidRPr="005617DD" w:rsidRDefault="00EC03BA" w:rsidP="001E4781">
            <w:pPr>
              <w:jc w:val="right"/>
              <w:rPr>
                <w:rFonts w:asciiTheme="minorHAnsi" w:hAnsiTheme="minorHAnsi" w:cstheme="minorHAnsi"/>
                <w:sz w:val="20"/>
                <w:highlight w:val="yellow"/>
              </w:rPr>
            </w:pPr>
            <w:r w:rsidRPr="00DA0362">
              <w:rPr>
                <w:rFonts w:asciiTheme="minorHAnsi" w:hAnsiTheme="minorHAnsi" w:cstheme="minorHAnsi"/>
                <w:sz w:val="20"/>
              </w:rPr>
              <w:t>000.000,00 EUR</w:t>
            </w:r>
          </w:p>
        </w:tc>
      </w:tr>
      <w:tr w:rsidR="00EC03BA" w:rsidRPr="005617DD" w14:paraId="21BE71CA" w14:textId="77777777" w:rsidTr="001E4781">
        <w:trPr>
          <w:trHeight w:val="624"/>
        </w:trPr>
        <w:tc>
          <w:tcPr>
            <w:tcW w:w="4673" w:type="dxa"/>
          </w:tcPr>
          <w:p w14:paraId="173D90A4" w14:textId="77777777" w:rsidR="00EC03BA" w:rsidRPr="005617DD" w:rsidRDefault="00EC03BA" w:rsidP="001E4781">
            <w:pPr>
              <w:jc w:val="left"/>
              <w:rPr>
                <w:rFonts w:asciiTheme="minorHAnsi" w:hAnsiTheme="minorHAnsi" w:cstheme="minorHAnsi"/>
                <w:b/>
                <w:sz w:val="20"/>
                <w:highlight w:val="yellow"/>
              </w:rPr>
            </w:pPr>
            <w:r w:rsidRPr="005617DD">
              <w:rPr>
                <w:rFonts w:asciiTheme="minorHAnsi" w:hAnsiTheme="minorHAnsi" w:cstheme="minorHAnsi"/>
                <w:sz w:val="20"/>
              </w:rPr>
              <w:t>idejni projekt (IDP)</w:t>
            </w:r>
          </w:p>
        </w:tc>
        <w:tc>
          <w:tcPr>
            <w:tcW w:w="4229" w:type="dxa"/>
          </w:tcPr>
          <w:p w14:paraId="2FE29016" w14:textId="77777777" w:rsidR="00EC03BA" w:rsidRPr="005617DD" w:rsidRDefault="00EC03BA" w:rsidP="001E4781">
            <w:pPr>
              <w:jc w:val="right"/>
              <w:rPr>
                <w:rFonts w:asciiTheme="minorHAnsi" w:hAnsiTheme="minorHAnsi" w:cstheme="minorHAnsi"/>
                <w:sz w:val="20"/>
                <w:highlight w:val="yellow"/>
              </w:rPr>
            </w:pPr>
            <w:r w:rsidRPr="00DA0362">
              <w:rPr>
                <w:rFonts w:asciiTheme="minorHAnsi" w:hAnsiTheme="minorHAnsi" w:cstheme="minorHAnsi"/>
                <w:sz w:val="20"/>
              </w:rPr>
              <w:t>000.000,00 EUR</w:t>
            </w:r>
          </w:p>
        </w:tc>
      </w:tr>
      <w:tr w:rsidR="00EC03BA" w:rsidRPr="005617DD" w14:paraId="056DC6AC" w14:textId="77777777" w:rsidTr="001E4781">
        <w:trPr>
          <w:trHeight w:val="624"/>
        </w:trPr>
        <w:tc>
          <w:tcPr>
            <w:tcW w:w="4673" w:type="dxa"/>
          </w:tcPr>
          <w:p w14:paraId="22200509" w14:textId="77777777" w:rsidR="00EC03BA" w:rsidRDefault="00EC03BA" w:rsidP="001E4781">
            <w:pPr>
              <w:jc w:val="left"/>
              <w:rPr>
                <w:rFonts w:asciiTheme="minorHAnsi" w:hAnsiTheme="minorHAnsi" w:cstheme="minorHAnsi"/>
                <w:iCs/>
                <w:sz w:val="20"/>
              </w:rPr>
            </w:pPr>
            <w:r w:rsidRPr="005617DD">
              <w:rPr>
                <w:rFonts w:asciiTheme="minorHAnsi" w:hAnsiTheme="minorHAnsi" w:cstheme="minorHAnsi"/>
                <w:iCs/>
                <w:sz w:val="20"/>
              </w:rPr>
              <w:t>projektna dokumentacija za pridobitev mnenj in gradbenega dovoljenja (DGD)</w:t>
            </w:r>
          </w:p>
          <w:p w14:paraId="416DFC04" w14:textId="77777777" w:rsidR="00EC03BA" w:rsidRPr="005617DD" w:rsidRDefault="00EC03BA" w:rsidP="001E4781">
            <w:pPr>
              <w:jc w:val="left"/>
              <w:rPr>
                <w:rFonts w:asciiTheme="minorHAnsi" w:hAnsiTheme="minorHAnsi" w:cstheme="minorHAnsi"/>
                <w:b/>
                <w:sz w:val="20"/>
                <w:highlight w:val="yellow"/>
              </w:rPr>
            </w:pPr>
          </w:p>
        </w:tc>
        <w:tc>
          <w:tcPr>
            <w:tcW w:w="4229" w:type="dxa"/>
          </w:tcPr>
          <w:p w14:paraId="336A05D0" w14:textId="77777777" w:rsidR="00EC03BA" w:rsidRPr="005617DD" w:rsidRDefault="00EC03BA" w:rsidP="001E4781">
            <w:pPr>
              <w:jc w:val="right"/>
              <w:rPr>
                <w:rFonts w:asciiTheme="minorHAnsi" w:hAnsiTheme="minorHAnsi" w:cstheme="minorHAnsi"/>
                <w:sz w:val="20"/>
                <w:highlight w:val="yellow"/>
              </w:rPr>
            </w:pPr>
            <w:r w:rsidRPr="00DA0362">
              <w:rPr>
                <w:rFonts w:asciiTheme="minorHAnsi" w:hAnsiTheme="minorHAnsi" w:cstheme="minorHAnsi"/>
                <w:sz w:val="20"/>
              </w:rPr>
              <w:t>000.000,00 EUR</w:t>
            </w:r>
          </w:p>
        </w:tc>
      </w:tr>
      <w:tr w:rsidR="00EC03BA" w:rsidRPr="005617DD" w14:paraId="0A9E3403" w14:textId="77777777" w:rsidTr="001E4781">
        <w:trPr>
          <w:trHeight w:val="624"/>
        </w:trPr>
        <w:tc>
          <w:tcPr>
            <w:tcW w:w="4673" w:type="dxa"/>
          </w:tcPr>
          <w:p w14:paraId="5F6B5A3F" w14:textId="77777777" w:rsidR="00EC03BA" w:rsidRDefault="00EC03BA" w:rsidP="001E4781">
            <w:pPr>
              <w:ind w:left="36" w:right="211"/>
              <w:rPr>
                <w:rFonts w:asciiTheme="minorHAnsi" w:hAnsiTheme="minorHAnsi" w:cstheme="minorHAnsi"/>
                <w:bCs/>
                <w:sz w:val="20"/>
              </w:rPr>
            </w:pPr>
            <w:r w:rsidRPr="001D55FF">
              <w:rPr>
                <w:rFonts w:asciiTheme="minorHAnsi" w:hAnsiTheme="minorHAnsi" w:cstheme="minorHAnsi"/>
                <w:bCs/>
                <w:sz w:val="20"/>
              </w:rPr>
              <w:t xml:space="preserve">projektno dokumentacijo za izvedbo gradnje </w:t>
            </w:r>
            <w:r w:rsidRPr="00C72187">
              <w:rPr>
                <w:rFonts w:asciiTheme="minorHAnsi" w:hAnsiTheme="minorHAnsi" w:cstheme="minorHAnsi"/>
                <w:bCs/>
                <w:sz w:val="20"/>
              </w:rPr>
              <w:t>(PZI)</w:t>
            </w:r>
            <w:r w:rsidRPr="001D55FF">
              <w:rPr>
                <w:rFonts w:asciiTheme="minorHAnsi" w:hAnsiTheme="minorHAnsi" w:cstheme="minorHAnsi"/>
                <w:bCs/>
                <w:sz w:val="20"/>
              </w:rPr>
              <w:t xml:space="preserve"> za stavbo in ureditev odprtih površin </w:t>
            </w:r>
          </w:p>
          <w:p w14:paraId="347211B5" w14:textId="77777777" w:rsidR="00EC03BA" w:rsidRPr="00251EBC" w:rsidRDefault="00EC03BA" w:rsidP="001E4781">
            <w:pPr>
              <w:ind w:left="36" w:right="211"/>
              <w:rPr>
                <w:rFonts w:asciiTheme="minorHAnsi" w:hAnsiTheme="minorHAnsi" w:cstheme="minorHAnsi"/>
                <w:bCs/>
                <w:sz w:val="20"/>
              </w:rPr>
            </w:pPr>
            <w:r>
              <w:rPr>
                <w:rFonts w:asciiTheme="minorHAnsi" w:hAnsiTheme="minorHAnsi" w:cstheme="minorHAnsi"/>
                <w:bCs/>
                <w:sz w:val="20"/>
              </w:rPr>
              <w:t>(</w:t>
            </w:r>
            <w:r w:rsidRPr="001D55FF">
              <w:rPr>
                <w:rFonts w:asciiTheme="minorHAnsi" w:hAnsiTheme="minorHAnsi" w:cstheme="minorHAnsi"/>
                <w:bCs/>
                <w:sz w:val="20"/>
              </w:rPr>
              <w:t xml:space="preserve">vključno s vsemi potrebnimi načrti, elaborati, izkazi, poročili, izračuni, tehnološkimi načrti, popisi del, specifikacijami in drugimi potrebnimi elementi za celovito in popolno izvedbo segmenta </w:t>
            </w:r>
            <w:r w:rsidRPr="00251EBC">
              <w:rPr>
                <w:rFonts w:asciiTheme="minorHAnsi" w:hAnsiTheme="minorHAnsi" w:cstheme="minorHAnsi"/>
                <w:bCs/>
                <w:sz w:val="20"/>
              </w:rPr>
              <w:t xml:space="preserve">PZI </w:t>
            </w:r>
          </w:p>
          <w:p w14:paraId="171E1909" w14:textId="32FDC229" w:rsidR="00EC03BA" w:rsidRPr="005617DD" w:rsidRDefault="00EC03BA" w:rsidP="001E4781">
            <w:pPr>
              <w:jc w:val="left"/>
              <w:rPr>
                <w:rFonts w:asciiTheme="minorHAnsi" w:hAnsiTheme="minorHAnsi" w:cstheme="minorHAnsi"/>
                <w:sz w:val="20"/>
                <w:highlight w:val="yellow"/>
              </w:rPr>
            </w:pPr>
          </w:p>
        </w:tc>
        <w:tc>
          <w:tcPr>
            <w:tcW w:w="4229" w:type="dxa"/>
          </w:tcPr>
          <w:p w14:paraId="78B31E4C" w14:textId="77777777" w:rsidR="00EC03BA" w:rsidRPr="005617DD" w:rsidRDefault="00EC03BA" w:rsidP="001E4781">
            <w:pPr>
              <w:jc w:val="right"/>
              <w:rPr>
                <w:rFonts w:asciiTheme="minorHAnsi" w:hAnsiTheme="minorHAnsi" w:cstheme="minorHAnsi"/>
                <w:sz w:val="20"/>
                <w:highlight w:val="yellow"/>
              </w:rPr>
            </w:pPr>
            <w:r w:rsidRPr="00DA0362">
              <w:rPr>
                <w:rFonts w:asciiTheme="minorHAnsi" w:hAnsiTheme="minorHAnsi" w:cstheme="minorHAnsi"/>
                <w:sz w:val="20"/>
              </w:rPr>
              <w:t>000.000,00 EUR</w:t>
            </w:r>
          </w:p>
        </w:tc>
      </w:tr>
      <w:tr w:rsidR="00EC03BA" w:rsidRPr="005617DD" w14:paraId="7BC9D092" w14:textId="77777777" w:rsidTr="001E4781">
        <w:trPr>
          <w:trHeight w:val="624"/>
        </w:trPr>
        <w:tc>
          <w:tcPr>
            <w:tcW w:w="4673" w:type="dxa"/>
          </w:tcPr>
          <w:p w14:paraId="723E07DE" w14:textId="77777777" w:rsidR="00EC03BA" w:rsidRDefault="00EC03BA" w:rsidP="001E4781">
            <w:pPr>
              <w:jc w:val="left"/>
              <w:rPr>
                <w:rFonts w:asciiTheme="minorHAnsi" w:hAnsiTheme="minorHAnsi" w:cstheme="minorHAnsi"/>
                <w:iCs/>
                <w:sz w:val="20"/>
              </w:rPr>
            </w:pPr>
            <w:r w:rsidRPr="005617DD">
              <w:rPr>
                <w:rFonts w:asciiTheme="minorHAnsi" w:hAnsiTheme="minorHAnsi" w:cstheme="minorHAnsi"/>
                <w:iCs/>
                <w:sz w:val="20"/>
              </w:rPr>
              <w:t>projekt notranje opreme</w:t>
            </w:r>
            <w:r>
              <w:rPr>
                <w:rFonts w:asciiTheme="minorHAnsi" w:hAnsiTheme="minorHAnsi" w:cstheme="minorHAnsi"/>
                <w:iCs/>
                <w:sz w:val="20"/>
              </w:rPr>
              <w:t xml:space="preserve"> (PZI)</w:t>
            </w:r>
          </w:p>
          <w:p w14:paraId="50C0B301" w14:textId="77777777" w:rsidR="00EC03BA" w:rsidRDefault="00EC03BA" w:rsidP="001E4781">
            <w:pPr>
              <w:jc w:val="left"/>
              <w:rPr>
                <w:rFonts w:asciiTheme="minorHAnsi" w:hAnsiTheme="minorHAnsi" w:cstheme="minorHAnsi"/>
                <w:bCs/>
                <w:sz w:val="20"/>
              </w:rPr>
            </w:pPr>
            <w:r>
              <w:rPr>
                <w:rFonts w:asciiTheme="minorHAnsi" w:hAnsiTheme="minorHAnsi" w:cstheme="minorHAnsi"/>
                <w:bCs/>
                <w:sz w:val="20"/>
              </w:rPr>
              <w:t>(</w:t>
            </w:r>
            <w:r w:rsidRPr="001D55FF">
              <w:rPr>
                <w:rFonts w:asciiTheme="minorHAnsi" w:hAnsiTheme="minorHAnsi" w:cstheme="minorHAnsi"/>
                <w:bCs/>
                <w:sz w:val="20"/>
              </w:rPr>
              <w:t xml:space="preserve">vključno s vsemi potrebnimi načrti, elaborati, izkazi, poročili, izračuni, tehnološkimi načrti, popisi del, specifikacijami in drugimi potrebnimi elementi za celovito in popolno izvedbo segmenta </w:t>
            </w:r>
            <w:r w:rsidRPr="00251EBC">
              <w:rPr>
                <w:rFonts w:asciiTheme="minorHAnsi" w:hAnsiTheme="minorHAnsi" w:cstheme="minorHAnsi"/>
                <w:bCs/>
                <w:sz w:val="20"/>
              </w:rPr>
              <w:t>PZI</w:t>
            </w:r>
          </w:p>
          <w:p w14:paraId="0BA001D0" w14:textId="63DF1E2A" w:rsidR="00EC03BA" w:rsidRPr="005617DD" w:rsidRDefault="00EC03BA" w:rsidP="001E4781">
            <w:pPr>
              <w:jc w:val="left"/>
              <w:rPr>
                <w:rFonts w:asciiTheme="minorHAnsi" w:hAnsiTheme="minorHAnsi" w:cstheme="minorHAnsi"/>
                <w:b/>
                <w:sz w:val="20"/>
                <w:highlight w:val="yellow"/>
              </w:rPr>
            </w:pPr>
          </w:p>
        </w:tc>
        <w:tc>
          <w:tcPr>
            <w:tcW w:w="4229" w:type="dxa"/>
          </w:tcPr>
          <w:p w14:paraId="147230E0" w14:textId="77777777" w:rsidR="00EC03BA" w:rsidRPr="005617DD" w:rsidRDefault="00EC03BA" w:rsidP="001E4781">
            <w:pPr>
              <w:jc w:val="right"/>
              <w:rPr>
                <w:rFonts w:asciiTheme="minorHAnsi" w:hAnsiTheme="minorHAnsi" w:cstheme="minorHAnsi"/>
                <w:sz w:val="20"/>
                <w:highlight w:val="yellow"/>
              </w:rPr>
            </w:pPr>
            <w:r w:rsidRPr="00DA0362">
              <w:rPr>
                <w:rFonts w:asciiTheme="minorHAnsi" w:hAnsiTheme="minorHAnsi" w:cstheme="minorHAnsi"/>
                <w:sz w:val="20"/>
              </w:rPr>
              <w:t>000.000,00 EUR</w:t>
            </w:r>
          </w:p>
        </w:tc>
      </w:tr>
      <w:tr w:rsidR="00EC03BA" w:rsidRPr="005617DD" w14:paraId="6261FEE1" w14:textId="77777777" w:rsidTr="001E4781">
        <w:trPr>
          <w:trHeight w:val="624"/>
        </w:trPr>
        <w:tc>
          <w:tcPr>
            <w:tcW w:w="4673" w:type="dxa"/>
          </w:tcPr>
          <w:p w14:paraId="08537105" w14:textId="77777777" w:rsidR="00EC03BA" w:rsidRPr="005617DD" w:rsidRDefault="00EC03BA" w:rsidP="001E4781">
            <w:pPr>
              <w:jc w:val="left"/>
              <w:rPr>
                <w:rFonts w:asciiTheme="minorHAnsi" w:hAnsiTheme="minorHAnsi" w:cstheme="minorHAnsi"/>
                <w:b/>
                <w:sz w:val="20"/>
                <w:highlight w:val="yellow"/>
              </w:rPr>
            </w:pPr>
            <w:r w:rsidRPr="005617DD">
              <w:rPr>
                <w:rFonts w:asciiTheme="minorHAnsi" w:hAnsiTheme="minorHAnsi" w:cstheme="minorHAnsi"/>
                <w:iCs/>
                <w:sz w:val="20"/>
              </w:rPr>
              <w:t>sodelovanje pri razpisu za oddajo del in priprava dokumentacije za razpis</w:t>
            </w:r>
          </w:p>
        </w:tc>
        <w:tc>
          <w:tcPr>
            <w:tcW w:w="4229" w:type="dxa"/>
          </w:tcPr>
          <w:p w14:paraId="04238996" w14:textId="77777777" w:rsidR="00EC03BA" w:rsidRPr="005617DD" w:rsidRDefault="00EC03BA" w:rsidP="001E4781">
            <w:pPr>
              <w:jc w:val="right"/>
              <w:rPr>
                <w:rFonts w:asciiTheme="minorHAnsi" w:hAnsiTheme="minorHAnsi" w:cstheme="minorHAnsi"/>
                <w:sz w:val="20"/>
                <w:highlight w:val="yellow"/>
              </w:rPr>
            </w:pPr>
            <w:r w:rsidRPr="00DA0362">
              <w:rPr>
                <w:rFonts w:asciiTheme="minorHAnsi" w:hAnsiTheme="minorHAnsi" w:cstheme="minorHAnsi"/>
                <w:sz w:val="20"/>
              </w:rPr>
              <w:t>000.000,00 EUR</w:t>
            </w:r>
          </w:p>
        </w:tc>
      </w:tr>
      <w:tr w:rsidR="00EC03BA" w:rsidRPr="005617DD" w14:paraId="36B68AAF" w14:textId="77777777" w:rsidTr="001E4781">
        <w:trPr>
          <w:trHeight w:val="624"/>
        </w:trPr>
        <w:tc>
          <w:tcPr>
            <w:tcW w:w="4673" w:type="dxa"/>
          </w:tcPr>
          <w:p w14:paraId="647BF133" w14:textId="77777777" w:rsidR="00EC03BA" w:rsidRPr="005617DD" w:rsidRDefault="00EC03BA" w:rsidP="001E4781">
            <w:pPr>
              <w:jc w:val="left"/>
              <w:rPr>
                <w:rFonts w:asciiTheme="minorHAnsi" w:hAnsiTheme="minorHAnsi" w:cstheme="minorHAnsi"/>
                <w:b/>
                <w:sz w:val="20"/>
                <w:highlight w:val="yellow"/>
              </w:rPr>
            </w:pPr>
            <w:r w:rsidRPr="005617DD">
              <w:rPr>
                <w:rFonts w:asciiTheme="minorHAnsi" w:hAnsiTheme="minorHAnsi" w:cstheme="minorHAnsi"/>
                <w:iCs/>
                <w:sz w:val="20"/>
              </w:rPr>
              <w:t>projekt izvedenih del (PID)</w:t>
            </w:r>
          </w:p>
        </w:tc>
        <w:tc>
          <w:tcPr>
            <w:tcW w:w="4229" w:type="dxa"/>
          </w:tcPr>
          <w:p w14:paraId="01E12E36" w14:textId="77777777" w:rsidR="00EC03BA" w:rsidRPr="005617DD" w:rsidRDefault="00EC03BA" w:rsidP="001E4781">
            <w:pPr>
              <w:jc w:val="right"/>
              <w:rPr>
                <w:rFonts w:asciiTheme="minorHAnsi" w:hAnsiTheme="minorHAnsi" w:cstheme="minorHAnsi"/>
                <w:sz w:val="20"/>
                <w:highlight w:val="yellow"/>
              </w:rPr>
            </w:pPr>
            <w:r w:rsidRPr="00DA0362">
              <w:rPr>
                <w:rFonts w:asciiTheme="minorHAnsi" w:hAnsiTheme="minorHAnsi" w:cstheme="minorHAnsi"/>
                <w:sz w:val="20"/>
              </w:rPr>
              <w:t>000.000,00 EUR</w:t>
            </w:r>
          </w:p>
        </w:tc>
      </w:tr>
      <w:tr w:rsidR="008A54BA" w:rsidRPr="008A54BA" w14:paraId="2CFB1352" w14:textId="77777777" w:rsidTr="001E4781">
        <w:trPr>
          <w:trHeight w:val="624"/>
        </w:trPr>
        <w:tc>
          <w:tcPr>
            <w:tcW w:w="4673" w:type="dxa"/>
          </w:tcPr>
          <w:p w14:paraId="13F336D8" w14:textId="77777777" w:rsidR="00EC03BA" w:rsidRPr="008A54BA" w:rsidRDefault="00EC03BA" w:rsidP="001E4781">
            <w:pPr>
              <w:jc w:val="left"/>
              <w:rPr>
                <w:rFonts w:asciiTheme="minorHAnsi" w:hAnsiTheme="minorHAnsi" w:cstheme="minorHAnsi"/>
                <w:iCs/>
                <w:sz w:val="20"/>
              </w:rPr>
            </w:pPr>
            <w:r w:rsidRPr="008A54BA">
              <w:rPr>
                <w:rFonts w:asciiTheme="minorHAnsi" w:hAnsiTheme="minorHAnsi" w:cstheme="minorHAnsi"/>
                <w:iCs/>
                <w:sz w:val="20"/>
              </w:rPr>
              <w:t xml:space="preserve">izdelava BIM modela za faze </w:t>
            </w:r>
            <w:r w:rsidRPr="008A54BA">
              <w:rPr>
                <w:rFonts w:asciiTheme="minorHAnsi" w:hAnsiTheme="minorHAnsi" w:cstheme="minorHAnsi"/>
                <w:bCs/>
                <w:sz w:val="20"/>
              </w:rPr>
              <w:t>IZP: LOD 100-200, IDP in DGD: LOD 200 – 300, PZI: LOD 300 – 400, PID: LOD 300 – 400, vključno z izdelavo načrta za izvajanje BIM (BEP)</w:t>
            </w:r>
          </w:p>
        </w:tc>
        <w:tc>
          <w:tcPr>
            <w:tcW w:w="4229" w:type="dxa"/>
          </w:tcPr>
          <w:p w14:paraId="748BA9B9" w14:textId="77777777" w:rsidR="00EC03BA" w:rsidRPr="008A54BA" w:rsidRDefault="00EC03BA" w:rsidP="001E4781">
            <w:pPr>
              <w:jc w:val="right"/>
              <w:rPr>
                <w:rFonts w:asciiTheme="minorHAnsi" w:hAnsiTheme="minorHAnsi" w:cstheme="minorHAnsi"/>
                <w:sz w:val="20"/>
              </w:rPr>
            </w:pPr>
            <w:r w:rsidRPr="008A54BA">
              <w:rPr>
                <w:rFonts w:asciiTheme="minorHAnsi" w:hAnsiTheme="minorHAnsi" w:cstheme="minorHAnsi"/>
                <w:sz w:val="20"/>
              </w:rPr>
              <w:t>000.000,00 EUR</w:t>
            </w:r>
          </w:p>
        </w:tc>
      </w:tr>
      <w:tr w:rsidR="00EC03BA" w:rsidRPr="005617DD" w14:paraId="6A842F02" w14:textId="77777777" w:rsidTr="001E4781">
        <w:trPr>
          <w:trHeight w:val="624"/>
        </w:trPr>
        <w:tc>
          <w:tcPr>
            <w:tcW w:w="4673" w:type="dxa"/>
          </w:tcPr>
          <w:p w14:paraId="37210708" w14:textId="77777777" w:rsidR="00EC03BA" w:rsidRPr="005617DD" w:rsidRDefault="00EC03BA" w:rsidP="001E4781">
            <w:pPr>
              <w:rPr>
                <w:rFonts w:asciiTheme="minorHAnsi" w:hAnsiTheme="minorHAnsi" w:cstheme="minorHAnsi"/>
                <w:iCs/>
                <w:sz w:val="20"/>
              </w:rPr>
            </w:pPr>
            <w:r w:rsidRPr="005617DD">
              <w:rPr>
                <w:rFonts w:asciiTheme="minorHAnsi" w:hAnsiTheme="minorHAnsi" w:cstheme="minorHAnsi"/>
                <w:sz w:val="20"/>
              </w:rPr>
              <w:t xml:space="preserve">vodenje in koordinacija izdelave projektne in druge dokumentacije, </w:t>
            </w:r>
            <w:r w:rsidRPr="005617DD">
              <w:rPr>
                <w:rFonts w:asciiTheme="minorHAnsi" w:hAnsiTheme="minorHAnsi" w:cstheme="minorHAnsi"/>
                <w:iCs/>
                <w:sz w:val="20"/>
              </w:rPr>
              <w:t>pridobitev projektnih pogojev, mnenj oz. soglasij pristojnih mnenjedajalcev oz. soglasodajalcev, sodelovanje pri pridobitvi gradbenega dovoljenja,</w:t>
            </w:r>
          </w:p>
          <w:p w14:paraId="09179A5F" w14:textId="77777777" w:rsidR="00EC03BA" w:rsidRPr="005617DD" w:rsidRDefault="00EC03BA" w:rsidP="001E4781">
            <w:pPr>
              <w:jc w:val="left"/>
              <w:rPr>
                <w:rFonts w:asciiTheme="minorHAnsi" w:hAnsiTheme="minorHAnsi" w:cstheme="minorHAnsi"/>
                <w:b/>
                <w:sz w:val="20"/>
                <w:highlight w:val="yellow"/>
              </w:rPr>
            </w:pPr>
            <w:r w:rsidRPr="005617DD">
              <w:rPr>
                <w:rFonts w:asciiTheme="minorHAnsi" w:hAnsiTheme="minorHAnsi" w:cstheme="minorHAnsi"/>
                <w:iCs/>
                <w:sz w:val="20"/>
              </w:rPr>
              <w:t>sodelovanje v postopku za pridobitev uporabnega dovoljenja</w:t>
            </w:r>
          </w:p>
        </w:tc>
        <w:tc>
          <w:tcPr>
            <w:tcW w:w="4229" w:type="dxa"/>
          </w:tcPr>
          <w:p w14:paraId="6989E788" w14:textId="77777777" w:rsidR="00EC03BA" w:rsidRPr="005617DD" w:rsidRDefault="00EC03BA" w:rsidP="001E4781">
            <w:pPr>
              <w:jc w:val="right"/>
              <w:rPr>
                <w:rFonts w:asciiTheme="minorHAnsi" w:hAnsiTheme="minorHAnsi" w:cstheme="minorHAnsi"/>
                <w:sz w:val="20"/>
                <w:highlight w:val="yellow"/>
              </w:rPr>
            </w:pPr>
            <w:r w:rsidRPr="00DA0362">
              <w:rPr>
                <w:rFonts w:asciiTheme="minorHAnsi" w:hAnsiTheme="minorHAnsi" w:cstheme="minorHAnsi"/>
                <w:sz w:val="20"/>
              </w:rPr>
              <w:t>000.000,00 EUR</w:t>
            </w:r>
          </w:p>
        </w:tc>
      </w:tr>
      <w:tr w:rsidR="00EC03BA" w:rsidRPr="00932E0B" w14:paraId="18830F0C" w14:textId="77777777" w:rsidTr="001E4781">
        <w:trPr>
          <w:trHeight w:val="624"/>
        </w:trPr>
        <w:tc>
          <w:tcPr>
            <w:tcW w:w="4673" w:type="dxa"/>
          </w:tcPr>
          <w:p w14:paraId="6C0C616D" w14:textId="77777777" w:rsidR="00EC03BA" w:rsidRDefault="00EC03BA" w:rsidP="001E4781">
            <w:pPr>
              <w:jc w:val="left"/>
              <w:rPr>
                <w:rFonts w:asciiTheme="minorHAnsi" w:hAnsiTheme="minorHAnsi" w:cstheme="minorHAnsi"/>
                <w:sz w:val="20"/>
              </w:rPr>
            </w:pPr>
            <w:r w:rsidRPr="00932E0B">
              <w:rPr>
                <w:rFonts w:asciiTheme="minorHAnsi" w:hAnsiTheme="minorHAnsi" w:cstheme="minorHAnsi"/>
                <w:sz w:val="20"/>
              </w:rPr>
              <w:t>Projektantski nadzor</w:t>
            </w:r>
            <w:r>
              <w:rPr>
                <w:rFonts w:asciiTheme="minorHAnsi" w:hAnsiTheme="minorHAnsi" w:cstheme="minorHAnsi"/>
                <w:sz w:val="20"/>
              </w:rPr>
              <w:t xml:space="preserve"> </w:t>
            </w:r>
            <w:r w:rsidRPr="00932E0B">
              <w:rPr>
                <w:rFonts w:asciiTheme="minorHAnsi" w:hAnsiTheme="minorHAnsi" w:cstheme="minorHAnsi"/>
                <w:sz w:val="20"/>
              </w:rPr>
              <w:t>(spremljanje gradnje)</w:t>
            </w:r>
          </w:p>
          <w:p w14:paraId="32027C8C" w14:textId="3DC317DC" w:rsidR="00EC03BA" w:rsidRPr="00342594" w:rsidRDefault="00EC03BA" w:rsidP="001E4781">
            <w:pPr>
              <w:jc w:val="left"/>
              <w:rPr>
                <w:rFonts w:asciiTheme="minorHAnsi" w:hAnsiTheme="minorHAnsi" w:cstheme="minorHAnsi"/>
                <w:sz w:val="20"/>
              </w:rPr>
            </w:pPr>
            <w:r w:rsidRPr="001D55FF">
              <w:rPr>
                <w:rFonts w:asciiTheme="minorHAnsi" w:hAnsiTheme="minorHAnsi" w:cstheme="minorHAnsi"/>
                <w:bCs/>
                <w:sz w:val="20"/>
              </w:rPr>
              <w:t xml:space="preserve">(čas za izgradnjo in dokončanje vseh GOI del in opreme je </w:t>
            </w:r>
            <w:r w:rsidRPr="00BC49FA">
              <w:rPr>
                <w:rFonts w:asciiTheme="minorHAnsi" w:hAnsiTheme="minorHAnsi" w:cstheme="minorHAnsi"/>
                <w:bCs/>
                <w:sz w:val="20"/>
              </w:rPr>
              <w:t xml:space="preserve">predvidoma </w:t>
            </w:r>
            <w:r w:rsidR="009F45E6" w:rsidRPr="00230A39">
              <w:rPr>
                <w:rFonts w:asciiTheme="minorHAnsi" w:hAnsiTheme="minorHAnsi" w:cstheme="minorHAnsi"/>
                <w:bCs/>
                <w:sz w:val="20"/>
              </w:rPr>
              <w:t>2 l</w:t>
            </w:r>
            <w:r w:rsidR="009F45E6" w:rsidRPr="004559A1">
              <w:rPr>
                <w:rFonts w:asciiTheme="minorHAnsi" w:hAnsiTheme="minorHAnsi" w:cstheme="minorHAnsi"/>
                <w:bCs/>
                <w:sz w:val="20"/>
              </w:rPr>
              <w:t>eti</w:t>
            </w:r>
            <w:r w:rsidRPr="004559A1">
              <w:rPr>
                <w:rFonts w:asciiTheme="minorHAnsi" w:hAnsiTheme="minorHAnsi" w:cstheme="minorHAnsi"/>
                <w:bCs/>
                <w:sz w:val="20"/>
              </w:rPr>
              <w:t>)</w:t>
            </w:r>
          </w:p>
        </w:tc>
        <w:tc>
          <w:tcPr>
            <w:tcW w:w="4229" w:type="dxa"/>
          </w:tcPr>
          <w:p w14:paraId="2470DAB5" w14:textId="77777777" w:rsidR="00EC03BA" w:rsidRPr="00932E0B" w:rsidRDefault="00EC03BA" w:rsidP="001E4781">
            <w:pPr>
              <w:jc w:val="right"/>
              <w:rPr>
                <w:rFonts w:asciiTheme="minorHAnsi" w:hAnsiTheme="minorHAnsi" w:cstheme="minorHAnsi"/>
                <w:sz w:val="20"/>
              </w:rPr>
            </w:pPr>
            <w:r w:rsidRPr="00DA0362">
              <w:rPr>
                <w:rFonts w:asciiTheme="minorHAnsi" w:hAnsiTheme="minorHAnsi" w:cstheme="minorHAnsi"/>
                <w:sz w:val="20"/>
              </w:rPr>
              <w:t>000.000,00 EUR</w:t>
            </w:r>
          </w:p>
        </w:tc>
      </w:tr>
      <w:tr w:rsidR="008A54BA" w:rsidRPr="00932E0B" w14:paraId="1171A4B5" w14:textId="77777777" w:rsidTr="001E4781">
        <w:trPr>
          <w:trHeight w:val="624"/>
        </w:trPr>
        <w:tc>
          <w:tcPr>
            <w:tcW w:w="4673" w:type="dxa"/>
          </w:tcPr>
          <w:p w14:paraId="5ECB77C3" w14:textId="77777777" w:rsidR="008A54BA" w:rsidRDefault="008A54BA" w:rsidP="001E4781">
            <w:pPr>
              <w:jc w:val="left"/>
              <w:rPr>
                <w:rFonts w:asciiTheme="minorHAnsi" w:hAnsiTheme="minorHAnsi" w:cstheme="minorHAnsi"/>
                <w:iCs/>
                <w:sz w:val="20"/>
              </w:rPr>
            </w:pPr>
            <w:r w:rsidRPr="008A54BA">
              <w:rPr>
                <w:rFonts w:asciiTheme="minorHAnsi" w:hAnsiTheme="minorHAnsi" w:cstheme="minorHAnsi"/>
                <w:iCs/>
                <w:sz w:val="20"/>
              </w:rPr>
              <w:t>izvedba trajnostnega certificiranja</w:t>
            </w:r>
            <w:r>
              <w:rPr>
                <w:rFonts w:asciiTheme="minorHAnsi" w:hAnsiTheme="minorHAnsi" w:cstheme="minorHAnsi"/>
                <w:b/>
                <w:bCs/>
                <w:iCs/>
                <w:sz w:val="20"/>
              </w:rPr>
              <w:t xml:space="preserve"> </w:t>
            </w:r>
            <w:r w:rsidRPr="000910E9">
              <w:rPr>
                <w:rFonts w:asciiTheme="minorHAnsi" w:hAnsiTheme="minorHAnsi" w:cstheme="minorHAnsi"/>
                <w:iCs/>
                <w:sz w:val="20"/>
              </w:rPr>
              <w:t xml:space="preserve">(po npr. DGNB standardu) </w:t>
            </w:r>
          </w:p>
          <w:p w14:paraId="568652F2" w14:textId="33A1BC8F" w:rsidR="008A54BA" w:rsidRPr="00932E0B" w:rsidRDefault="008A54BA" w:rsidP="001E4781">
            <w:pPr>
              <w:jc w:val="left"/>
              <w:rPr>
                <w:rFonts w:asciiTheme="minorHAnsi" w:hAnsiTheme="minorHAnsi" w:cstheme="minorHAnsi"/>
                <w:sz w:val="20"/>
              </w:rPr>
            </w:pPr>
            <w:r w:rsidRPr="000910E9">
              <w:rPr>
                <w:rFonts w:asciiTheme="minorHAnsi" w:hAnsiTheme="minorHAnsi" w:cstheme="minorHAnsi"/>
                <w:iCs/>
                <w:sz w:val="20"/>
              </w:rPr>
              <w:t xml:space="preserve">na podlagi priporočila </w:t>
            </w:r>
            <w:r w:rsidRPr="000910E9">
              <w:rPr>
                <w:rFonts w:ascii="Calibri" w:hAnsi="Calibri" w:cs="Calibri"/>
                <w:color w:val="000000"/>
                <w:sz w:val="20"/>
                <w:shd w:val="clear" w:color="auto" w:fill="FFFFFF"/>
              </w:rPr>
              <w:t>MIZŠ št.: 4110-144/2021-1</w:t>
            </w:r>
          </w:p>
        </w:tc>
        <w:tc>
          <w:tcPr>
            <w:tcW w:w="4229" w:type="dxa"/>
          </w:tcPr>
          <w:p w14:paraId="7A28FCA8" w14:textId="705979C7" w:rsidR="008A54BA" w:rsidRPr="00DA0362" w:rsidRDefault="008A54BA" w:rsidP="001E4781">
            <w:pPr>
              <w:jc w:val="right"/>
              <w:rPr>
                <w:rFonts w:asciiTheme="minorHAnsi" w:hAnsiTheme="minorHAnsi" w:cstheme="minorHAnsi"/>
                <w:sz w:val="20"/>
              </w:rPr>
            </w:pPr>
            <w:r w:rsidRPr="00DA0362">
              <w:rPr>
                <w:rFonts w:asciiTheme="minorHAnsi" w:hAnsiTheme="minorHAnsi" w:cstheme="minorHAnsi"/>
                <w:sz w:val="20"/>
              </w:rPr>
              <w:t>000.000,00 EUR</w:t>
            </w:r>
          </w:p>
        </w:tc>
      </w:tr>
      <w:tr w:rsidR="00EC03BA" w:rsidRPr="005617DD" w14:paraId="70807850" w14:textId="77777777" w:rsidTr="001E4781">
        <w:trPr>
          <w:trHeight w:val="624"/>
        </w:trPr>
        <w:tc>
          <w:tcPr>
            <w:tcW w:w="4673" w:type="dxa"/>
          </w:tcPr>
          <w:p w14:paraId="76E50929" w14:textId="77777777" w:rsidR="00EC03BA" w:rsidRPr="005617DD" w:rsidRDefault="00EC03BA" w:rsidP="001E4781">
            <w:pPr>
              <w:jc w:val="left"/>
              <w:rPr>
                <w:rFonts w:asciiTheme="minorHAnsi" w:hAnsiTheme="minorHAnsi" w:cstheme="minorHAnsi"/>
                <w:b/>
                <w:sz w:val="20"/>
              </w:rPr>
            </w:pPr>
            <w:r w:rsidRPr="00AB3C77">
              <w:rPr>
                <w:rFonts w:asciiTheme="minorHAnsi" w:hAnsiTheme="minorHAnsi"/>
                <w:b/>
                <w:sz w:val="20"/>
              </w:rPr>
              <w:t>Skupaj cena vseh del brez DDV</w:t>
            </w:r>
          </w:p>
        </w:tc>
        <w:tc>
          <w:tcPr>
            <w:tcW w:w="4229" w:type="dxa"/>
          </w:tcPr>
          <w:p w14:paraId="4B9D66E0" w14:textId="77777777" w:rsidR="00EC03BA" w:rsidRPr="005617DD" w:rsidRDefault="00EC03BA" w:rsidP="001E4781">
            <w:pPr>
              <w:jc w:val="right"/>
              <w:rPr>
                <w:rFonts w:asciiTheme="minorHAnsi" w:hAnsiTheme="minorHAnsi" w:cstheme="minorHAnsi"/>
                <w:sz w:val="20"/>
              </w:rPr>
            </w:pPr>
            <w:r w:rsidRPr="00DA0362">
              <w:rPr>
                <w:rFonts w:asciiTheme="minorHAnsi" w:hAnsiTheme="minorHAnsi" w:cstheme="minorHAnsi"/>
                <w:sz w:val="20"/>
              </w:rPr>
              <w:t>000.000,00 EUR</w:t>
            </w:r>
          </w:p>
        </w:tc>
      </w:tr>
      <w:tr w:rsidR="00EC03BA" w:rsidRPr="005617DD" w14:paraId="3C298EFC" w14:textId="77777777" w:rsidTr="001E4781">
        <w:trPr>
          <w:trHeight w:val="624"/>
        </w:trPr>
        <w:tc>
          <w:tcPr>
            <w:tcW w:w="4673" w:type="dxa"/>
            <w:vAlign w:val="center"/>
          </w:tcPr>
          <w:p w14:paraId="0B948635" w14:textId="77777777" w:rsidR="00EC03BA" w:rsidRPr="00AB3C77" w:rsidRDefault="00EC03BA" w:rsidP="001E4781">
            <w:pPr>
              <w:jc w:val="left"/>
              <w:rPr>
                <w:rFonts w:asciiTheme="minorHAnsi" w:hAnsiTheme="minorHAnsi"/>
                <w:b/>
                <w:sz w:val="20"/>
              </w:rPr>
            </w:pPr>
            <w:r w:rsidRPr="00AB3C77">
              <w:rPr>
                <w:rFonts w:asciiTheme="minorHAnsi" w:hAnsiTheme="minorHAnsi"/>
                <w:sz w:val="20"/>
              </w:rPr>
              <w:t>22 %</w:t>
            </w:r>
            <w:r w:rsidRPr="00AB3C77">
              <w:rPr>
                <w:rFonts w:asciiTheme="minorHAnsi" w:hAnsiTheme="minorHAnsi"/>
                <w:sz w:val="20"/>
              </w:rPr>
              <w:tab/>
              <w:t xml:space="preserve"> DDV </w:t>
            </w:r>
          </w:p>
        </w:tc>
        <w:tc>
          <w:tcPr>
            <w:tcW w:w="4229" w:type="dxa"/>
            <w:vAlign w:val="center"/>
          </w:tcPr>
          <w:p w14:paraId="5BED5D85" w14:textId="77777777" w:rsidR="00EC03BA" w:rsidRPr="00DA0362" w:rsidRDefault="00EC03BA" w:rsidP="001E4781">
            <w:pPr>
              <w:jc w:val="right"/>
              <w:rPr>
                <w:rFonts w:asciiTheme="minorHAnsi" w:hAnsiTheme="minorHAnsi" w:cstheme="minorHAnsi"/>
                <w:sz w:val="20"/>
              </w:rPr>
            </w:pPr>
            <w:r w:rsidRPr="00DA0362">
              <w:rPr>
                <w:rFonts w:asciiTheme="minorHAnsi" w:hAnsiTheme="minorHAnsi" w:cstheme="minorHAnsi"/>
                <w:sz w:val="20"/>
              </w:rPr>
              <w:t>000.000,00 EUR</w:t>
            </w:r>
          </w:p>
        </w:tc>
      </w:tr>
      <w:tr w:rsidR="00EC03BA" w:rsidRPr="005617DD" w14:paraId="20B73B81" w14:textId="77777777" w:rsidTr="001E4781">
        <w:trPr>
          <w:trHeight w:val="624"/>
        </w:trPr>
        <w:tc>
          <w:tcPr>
            <w:tcW w:w="4673" w:type="dxa"/>
            <w:vAlign w:val="center"/>
          </w:tcPr>
          <w:p w14:paraId="215F20F5" w14:textId="77777777" w:rsidR="00EC03BA" w:rsidRPr="00AB3C77" w:rsidRDefault="00EC03BA" w:rsidP="001E4781">
            <w:pPr>
              <w:jc w:val="left"/>
              <w:rPr>
                <w:rFonts w:asciiTheme="minorHAnsi" w:hAnsiTheme="minorHAnsi"/>
                <w:b/>
                <w:sz w:val="20"/>
              </w:rPr>
            </w:pPr>
            <w:r w:rsidRPr="00AB3C77">
              <w:rPr>
                <w:rFonts w:asciiTheme="minorHAnsi" w:hAnsiTheme="minorHAnsi"/>
                <w:b/>
                <w:sz w:val="20"/>
              </w:rPr>
              <w:t>SKUPAJ Z DDV</w:t>
            </w:r>
          </w:p>
        </w:tc>
        <w:tc>
          <w:tcPr>
            <w:tcW w:w="4229" w:type="dxa"/>
            <w:vAlign w:val="center"/>
          </w:tcPr>
          <w:p w14:paraId="59800E73" w14:textId="77777777" w:rsidR="00EC03BA" w:rsidRPr="00DA0362" w:rsidRDefault="00EC03BA" w:rsidP="001E4781">
            <w:pPr>
              <w:jc w:val="right"/>
              <w:rPr>
                <w:rFonts w:asciiTheme="minorHAnsi" w:hAnsiTheme="minorHAnsi" w:cstheme="minorHAnsi"/>
                <w:sz w:val="20"/>
              </w:rPr>
            </w:pPr>
            <w:r w:rsidRPr="00DA0362">
              <w:rPr>
                <w:rFonts w:asciiTheme="minorHAnsi" w:hAnsiTheme="minorHAnsi" w:cstheme="minorHAnsi"/>
                <w:sz w:val="20"/>
              </w:rPr>
              <w:t>000.000,00 EUR</w:t>
            </w:r>
          </w:p>
        </w:tc>
      </w:tr>
    </w:tbl>
    <w:p w14:paraId="01981B1D" w14:textId="4354D4A4" w:rsidR="00EC03BA" w:rsidRDefault="00EC03BA">
      <w:pPr>
        <w:rPr>
          <w:rFonts w:asciiTheme="minorHAnsi" w:hAnsiTheme="minorHAnsi" w:cstheme="minorHAnsi"/>
          <w:b/>
          <w:sz w:val="20"/>
        </w:rPr>
      </w:pPr>
    </w:p>
    <w:p w14:paraId="28DF4D9F" w14:textId="77777777" w:rsidR="00242651" w:rsidRPr="00797D83" w:rsidRDefault="00242651">
      <w:pPr>
        <w:tabs>
          <w:tab w:val="right" w:pos="5245"/>
          <w:tab w:val="right" w:leader="dot" w:pos="9072"/>
        </w:tabs>
        <w:rPr>
          <w:rFonts w:asciiTheme="minorHAnsi" w:hAnsiTheme="minorHAnsi" w:cstheme="minorHAnsi"/>
          <w:sz w:val="20"/>
        </w:rPr>
      </w:pPr>
    </w:p>
    <w:p w14:paraId="013E957C" w14:textId="55ACDA07" w:rsidR="00144266" w:rsidRPr="00797D83" w:rsidRDefault="00BA392F">
      <w:pPr>
        <w:tabs>
          <w:tab w:val="right" w:leader="dot" w:pos="9072"/>
        </w:tabs>
        <w:rPr>
          <w:rFonts w:asciiTheme="minorHAnsi" w:hAnsiTheme="minorHAnsi" w:cstheme="minorHAnsi"/>
          <w:sz w:val="20"/>
        </w:rPr>
      </w:pPr>
      <w:r w:rsidRPr="00797D83">
        <w:rPr>
          <w:rFonts w:asciiTheme="minorHAnsi" w:hAnsiTheme="minorHAnsi" w:cstheme="minorHAnsi"/>
          <w:b/>
          <w:sz w:val="20"/>
        </w:rPr>
        <w:t>Skupaj</w:t>
      </w:r>
      <w:r>
        <w:rPr>
          <w:rFonts w:asciiTheme="minorHAnsi" w:hAnsiTheme="minorHAnsi" w:cstheme="minorHAnsi"/>
          <w:b/>
          <w:sz w:val="20"/>
        </w:rPr>
        <w:t xml:space="preserve"> </w:t>
      </w:r>
      <w:r w:rsidRPr="00797D83">
        <w:rPr>
          <w:rFonts w:asciiTheme="minorHAnsi" w:hAnsiTheme="minorHAnsi" w:cstheme="minorHAnsi"/>
          <w:sz w:val="20"/>
        </w:rPr>
        <w:t>v EUR z DDV</w:t>
      </w:r>
      <w:r>
        <w:rPr>
          <w:rFonts w:asciiTheme="minorHAnsi" w:hAnsiTheme="minorHAnsi" w:cstheme="minorHAnsi"/>
          <w:b/>
          <w:sz w:val="20"/>
        </w:rPr>
        <w:t xml:space="preserve"> </w:t>
      </w:r>
      <w:r w:rsidRPr="00797D83">
        <w:rPr>
          <w:rFonts w:asciiTheme="minorHAnsi" w:hAnsiTheme="minorHAnsi" w:cstheme="minorHAnsi"/>
          <w:sz w:val="20"/>
        </w:rPr>
        <w:t>z besedo</w:t>
      </w:r>
    </w:p>
    <w:p w14:paraId="58F970CA" w14:textId="77777777" w:rsidR="00144266" w:rsidRPr="00797D83" w:rsidRDefault="00144266">
      <w:pPr>
        <w:tabs>
          <w:tab w:val="right" w:leader="dot" w:pos="9072"/>
        </w:tabs>
        <w:rPr>
          <w:rFonts w:asciiTheme="minorHAnsi" w:hAnsiTheme="minorHAnsi" w:cstheme="minorHAnsi"/>
          <w:sz w:val="20"/>
        </w:rPr>
      </w:pPr>
    </w:p>
    <w:p w14:paraId="7468DECE" w14:textId="09791C4F" w:rsidR="00144266" w:rsidRPr="00797D83" w:rsidRDefault="000328BB">
      <w:pPr>
        <w:tabs>
          <w:tab w:val="right" w:leader="dot" w:pos="9072"/>
        </w:tabs>
        <w:rPr>
          <w:rFonts w:asciiTheme="minorHAnsi" w:hAnsiTheme="minorHAnsi" w:cstheme="minorHAnsi"/>
          <w:sz w:val="20"/>
        </w:rPr>
      </w:pPr>
      <w:r w:rsidRPr="00797D83">
        <w:rPr>
          <w:rFonts w:asciiTheme="minorHAnsi" w:hAnsiTheme="minorHAnsi" w:cstheme="minorHAnsi"/>
          <w:sz w:val="20"/>
        </w:rPr>
        <w:t>…………………………………………………………………………</w:t>
      </w:r>
      <w:r w:rsidR="00BA392F">
        <w:rPr>
          <w:rFonts w:asciiTheme="minorHAnsi" w:hAnsiTheme="minorHAnsi" w:cstheme="minorHAnsi"/>
          <w:sz w:val="20"/>
        </w:rPr>
        <w:t>…………………………………………………………..</w:t>
      </w:r>
      <w:r w:rsidRPr="00797D83">
        <w:rPr>
          <w:rFonts w:asciiTheme="minorHAnsi" w:hAnsiTheme="minorHAnsi" w:cstheme="minorHAnsi"/>
          <w:sz w:val="20"/>
        </w:rPr>
        <w:t>. eurov in ……00/100)</w:t>
      </w:r>
    </w:p>
    <w:p w14:paraId="76387FF1" w14:textId="77777777" w:rsidR="00144266" w:rsidRPr="00797D83" w:rsidRDefault="00144266">
      <w:pPr>
        <w:spacing w:line="276" w:lineRule="auto"/>
        <w:rPr>
          <w:rFonts w:asciiTheme="minorHAnsi" w:hAnsiTheme="minorHAnsi" w:cstheme="minorHAnsi"/>
          <w:sz w:val="20"/>
        </w:rPr>
      </w:pPr>
    </w:p>
    <w:p w14:paraId="7A79A0D7" w14:textId="77777777" w:rsidR="00144266" w:rsidRPr="00797D83" w:rsidRDefault="00A615B0">
      <w:pPr>
        <w:tabs>
          <w:tab w:val="right" w:pos="9072"/>
        </w:tabs>
        <w:autoSpaceDE w:val="0"/>
        <w:rPr>
          <w:rFonts w:asciiTheme="minorHAnsi" w:hAnsiTheme="minorHAnsi" w:cstheme="minorHAnsi"/>
          <w:sz w:val="20"/>
        </w:rPr>
      </w:pPr>
      <w:r w:rsidRPr="00797D83">
        <w:rPr>
          <w:rFonts w:asciiTheme="minorHAnsi" w:hAnsiTheme="minorHAnsi" w:cstheme="minorHAnsi"/>
          <w:sz w:val="20"/>
        </w:rPr>
        <w:t>Rok veljavnosti ponudbe je 12 mesecev od roka za oddajo natečajnih del, z možnostjo podaljšanja.</w:t>
      </w:r>
    </w:p>
    <w:p w14:paraId="271C56BC" w14:textId="77777777" w:rsidR="00144266" w:rsidRPr="00797D83" w:rsidRDefault="00144266">
      <w:pPr>
        <w:tabs>
          <w:tab w:val="right" w:pos="9072"/>
        </w:tabs>
        <w:autoSpaceDE w:val="0"/>
        <w:rPr>
          <w:rFonts w:asciiTheme="minorHAnsi" w:hAnsiTheme="minorHAnsi" w:cstheme="minorHAnsi"/>
          <w:b/>
          <w:bCs/>
          <w:sz w:val="16"/>
          <w:szCs w:val="16"/>
        </w:rPr>
      </w:pPr>
    </w:p>
    <w:p w14:paraId="1E6102BE" w14:textId="77777777" w:rsidR="00C33281" w:rsidRPr="00797D83" w:rsidRDefault="00C33281" w:rsidP="00C33281">
      <w:pPr>
        <w:pStyle w:val="navodilonaslov"/>
        <w:rPr>
          <w:rFonts w:asciiTheme="minorHAnsi" w:hAnsiTheme="minorHAnsi" w:cstheme="minorHAnsi"/>
          <w:sz w:val="20"/>
          <w:szCs w:val="20"/>
        </w:rPr>
      </w:pPr>
      <w:r w:rsidRPr="00797D83">
        <w:rPr>
          <w:rFonts w:asciiTheme="minorHAnsi" w:hAnsiTheme="minorHAnsi" w:cstheme="minorHAnsi"/>
          <w:sz w:val="20"/>
          <w:szCs w:val="20"/>
        </w:rPr>
        <w:t xml:space="preserve">Gospodarski subjekt  – projektant </w:t>
      </w:r>
      <w:r w:rsidRPr="009A4E53">
        <w:rPr>
          <w:rFonts w:asciiTheme="minorHAnsi" w:hAnsiTheme="minorHAnsi" w:cstheme="minorHAnsi"/>
          <w:b w:val="0"/>
          <w:bCs/>
          <w:sz w:val="20"/>
          <w:szCs w:val="20"/>
        </w:rPr>
        <w:t xml:space="preserve">(kot tudi spodaj podpisani drugi gospodarski subjekti v primeru ponudbe skupine gospodarskih subjektov) </w:t>
      </w:r>
      <w:r w:rsidRPr="00797D83">
        <w:rPr>
          <w:rFonts w:asciiTheme="minorHAnsi" w:hAnsiTheme="minorHAnsi" w:cstheme="minorHAnsi"/>
          <w:sz w:val="20"/>
          <w:szCs w:val="20"/>
        </w:rPr>
        <w:t>potrjujem</w:t>
      </w:r>
      <w:r>
        <w:rPr>
          <w:rFonts w:asciiTheme="minorHAnsi" w:hAnsiTheme="minorHAnsi" w:cstheme="minorHAnsi"/>
          <w:sz w:val="20"/>
          <w:szCs w:val="20"/>
        </w:rPr>
        <w:t xml:space="preserve"> /o </w:t>
      </w:r>
      <w:r w:rsidRPr="00797D83">
        <w:rPr>
          <w:rFonts w:asciiTheme="minorHAnsi" w:hAnsiTheme="minorHAnsi" w:cstheme="minorHAnsi"/>
          <w:sz w:val="20"/>
          <w:szCs w:val="20"/>
        </w:rPr>
        <w:t>zgornjo ponudbo in hkrati IZJAVLJAM</w:t>
      </w:r>
      <w:r>
        <w:rPr>
          <w:rFonts w:asciiTheme="minorHAnsi" w:hAnsiTheme="minorHAnsi" w:cstheme="minorHAnsi"/>
          <w:sz w:val="20"/>
          <w:szCs w:val="20"/>
        </w:rPr>
        <w:t xml:space="preserve"> / O</w:t>
      </w:r>
      <w:r w:rsidRPr="00797D83">
        <w:rPr>
          <w:rFonts w:asciiTheme="minorHAnsi" w:hAnsiTheme="minorHAnsi" w:cstheme="minorHAnsi"/>
          <w:sz w:val="20"/>
          <w:szCs w:val="20"/>
        </w:rPr>
        <w:t>, da:</w:t>
      </w:r>
    </w:p>
    <w:p w14:paraId="0AB2E3A8" w14:textId="77777777" w:rsidR="00C33281" w:rsidRPr="00797D83" w:rsidRDefault="00C33281" w:rsidP="00C33281">
      <w:pPr>
        <w:pStyle w:val="Noga"/>
        <w:numPr>
          <w:ilvl w:val="0"/>
          <w:numId w:val="20"/>
        </w:numPr>
        <w:tabs>
          <w:tab w:val="clear" w:pos="360"/>
          <w:tab w:val="clear" w:pos="4320"/>
          <w:tab w:val="clear" w:pos="8640"/>
        </w:tabs>
        <w:ind w:left="284" w:hanging="284"/>
        <w:jc w:val="left"/>
        <w:rPr>
          <w:rFonts w:asciiTheme="minorHAnsi" w:hAnsiTheme="minorHAnsi" w:cstheme="minorHAnsi"/>
          <w:sz w:val="20"/>
        </w:rPr>
      </w:pPr>
      <w:r w:rsidRPr="00797D83">
        <w:rPr>
          <w:rFonts w:asciiTheme="minorHAnsi" w:hAnsiTheme="minorHAnsi" w:cstheme="minorHAnsi"/>
          <w:sz w:val="20"/>
        </w:rPr>
        <w:t>Sem</w:t>
      </w:r>
      <w:r>
        <w:rPr>
          <w:rFonts w:asciiTheme="minorHAnsi" w:hAnsiTheme="minorHAnsi" w:cstheme="minorHAnsi"/>
          <w:sz w:val="20"/>
        </w:rPr>
        <w:t xml:space="preserve"> /smo</w:t>
      </w:r>
      <w:r w:rsidRPr="00797D83">
        <w:rPr>
          <w:rFonts w:asciiTheme="minorHAnsi" w:hAnsiTheme="minorHAnsi" w:cstheme="minorHAnsi"/>
          <w:sz w:val="20"/>
        </w:rPr>
        <w:t xml:space="preserve"> seznanjen z razpisno dokumentacijo ter z njo v celoti soglašam</w:t>
      </w:r>
      <w:r>
        <w:rPr>
          <w:rFonts w:asciiTheme="minorHAnsi" w:hAnsiTheme="minorHAnsi" w:cstheme="minorHAnsi"/>
          <w:sz w:val="20"/>
        </w:rPr>
        <w:t xml:space="preserve"> /o</w:t>
      </w:r>
      <w:r w:rsidRPr="00797D83">
        <w:rPr>
          <w:rFonts w:asciiTheme="minorHAnsi" w:hAnsiTheme="minorHAnsi" w:cstheme="minorHAnsi"/>
          <w:sz w:val="20"/>
        </w:rPr>
        <w:t>,</w:t>
      </w:r>
    </w:p>
    <w:p w14:paraId="0BD45317" w14:textId="77777777" w:rsidR="00C33281" w:rsidRDefault="00C33281" w:rsidP="00C33281">
      <w:pPr>
        <w:numPr>
          <w:ilvl w:val="0"/>
          <w:numId w:val="20"/>
        </w:numPr>
        <w:tabs>
          <w:tab w:val="clear" w:pos="360"/>
        </w:tabs>
        <w:ind w:left="284" w:hanging="284"/>
        <w:jc w:val="left"/>
        <w:rPr>
          <w:rFonts w:asciiTheme="minorHAnsi" w:hAnsiTheme="minorHAnsi" w:cstheme="minorHAnsi"/>
          <w:sz w:val="20"/>
        </w:rPr>
      </w:pPr>
      <w:r w:rsidRPr="00797D83">
        <w:rPr>
          <w:rFonts w:asciiTheme="minorHAnsi" w:hAnsiTheme="minorHAnsi" w:cstheme="minorHAnsi"/>
          <w:sz w:val="20"/>
        </w:rPr>
        <w:t>Izpolnjujem</w:t>
      </w:r>
      <w:r>
        <w:rPr>
          <w:rFonts w:asciiTheme="minorHAnsi" w:hAnsiTheme="minorHAnsi" w:cstheme="minorHAnsi"/>
          <w:sz w:val="20"/>
        </w:rPr>
        <w:t xml:space="preserve"> /o</w:t>
      </w:r>
      <w:r w:rsidRPr="00797D83">
        <w:rPr>
          <w:rFonts w:asciiTheme="minorHAnsi" w:hAnsiTheme="minorHAnsi" w:cstheme="minorHAnsi"/>
          <w:sz w:val="20"/>
        </w:rPr>
        <w:t xml:space="preserve"> vse pogoje za priznanje sposobnosti v skladu z natečajnimi pogoji ter jih bom</w:t>
      </w:r>
      <w:r>
        <w:rPr>
          <w:rFonts w:asciiTheme="minorHAnsi" w:hAnsiTheme="minorHAnsi" w:cstheme="minorHAnsi"/>
          <w:sz w:val="20"/>
        </w:rPr>
        <w:t xml:space="preserve"> /o</w:t>
      </w:r>
      <w:r w:rsidRPr="00797D83">
        <w:rPr>
          <w:rFonts w:asciiTheme="minorHAnsi" w:hAnsiTheme="minorHAnsi" w:cstheme="minorHAnsi"/>
          <w:sz w:val="20"/>
        </w:rPr>
        <w:t xml:space="preserve"> na poziv dostavil</w:t>
      </w:r>
      <w:r>
        <w:rPr>
          <w:rFonts w:asciiTheme="minorHAnsi" w:hAnsiTheme="minorHAnsi" w:cstheme="minorHAnsi"/>
          <w:sz w:val="20"/>
        </w:rPr>
        <w:t xml:space="preserve"> /i</w:t>
      </w:r>
      <w:r w:rsidRPr="00797D83">
        <w:rPr>
          <w:rFonts w:asciiTheme="minorHAnsi" w:hAnsiTheme="minorHAnsi" w:cstheme="minorHAnsi"/>
          <w:sz w:val="20"/>
        </w:rPr>
        <w:t xml:space="preserve"> naročniku,</w:t>
      </w:r>
    </w:p>
    <w:p w14:paraId="6B844F87" w14:textId="54CF48CB" w:rsidR="00C33281" w:rsidRDefault="00C33281" w:rsidP="00C33281">
      <w:pPr>
        <w:numPr>
          <w:ilvl w:val="0"/>
          <w:numId w:val="20"/>
        </w:numPr>
        <w:tabs>
          <w:tab w:val="clear" w:pos="360"/>
        </w:tabs>
        <w:ind w:left="284" w:hanging="284"/>
        <w:jc w:val="left"/>
        <w:rPr>
          <w:rFonts w:asciiTheme="minorHAnsi" w:hAnsiTheme="minorHAnsi" w:cstheme="minorHAnsi"/>
          <w:sz w:val="20"/>
        </w:rPr>
      </w:pPr>
      <w:r>
        <w:rPr>
          <w:rFonts w:asciiTheme="minorHAnsi" w:hAnsiTheme="minorHAnsi" w:cstheme="minorHAnsi"/>
          <w:sz w:val="20"/>
        </w:rPr>
        <w:t>za vodjo projekta imenujem /o spodaj navedenega strokovnjaka</w:t>
      </w:r>
      <w:r w:rsidR="00E53FC5">
        <w:rPr>
          <w:rFonts w:asciiTheme="minorHAnsi" w:hAnsiTheme="minorHAnsi" w:cstheme="minorHAnsi"/>
          <w:sz w:val="20"/>
        </w:rPr>
        <w:t>, ki je hkrati tudi avtor natečajne rešitve</w:t>
      </w:r>
      <w:r>
        <w:rPr>
          <w:rFonts w:asciiTheme="minorHAnsi" w:hAnsiTheme="minorHAnsi" w:cstheme="minorHAnsi"/>
          <w:sz w:val="20"/>
        </w:rPr>
        <w:t>.</w:t>
      </w:r>
    </w:p>
    <w:p w14:paraId="10DBCB12" w14:textId="6926C08B" w:rsidR="00085381" w:rsidRDefault="00085381" w:rsidP="00EC03BA">
      <w:pPr>
        <w:ind w:left="284"/>
        <w:jc w:val="left"/>
        <w:rPr>
          <w:rFonts w:asciiTheme="minorHAnsi" w:hAnsiTheme="minorHAnsi" w:cstheme="minorHAnsi"/>
          <w:sz w:val="20"/>
        </w:rPr>
      </w:pPr>
    </w:p>
    <w:p w14:paraId="063FEADA" w14:textId="7C10A74A" w:rsidR="00242651" w:rsidRDefault="00242651" w:rsidP="00633804">
      <w:pPr>
        <w:jc w:val="left"/>
        <w:rPr>
          <w:rFonts w:asciiTheme="minorHAnsi" w:hAnsiTheme="minorHAnsi" w:cstheme="minorHAnsi"/>
          <w:sz w:val="20"/>
        </w:rPr>
      </w:pPr>
    </w:p>
    <w:p w14:paraId="25EEB533" w14:textId="77777777" w:rsidR="00633804" w:rsidRPr="00242651" w:rsidRDefault="00633804" w:rsidP="00B46403">
      <w:pPr>
        <w:jc w:val="left"/>
        <w:rPr>
          <w:rFonts w:asciiTheme="minorHAnsi" w:hAnsiTheme="minorHAnsi" w:cstheme="minorHAnsi"/>
          <w:sz w:val="20"/>
        </w:rPr>
      </w:pPr>
    </w:p>
    <w:p w14:paraId="6AE41DCF" w14:textId="77777777" w:rsidR="007B234F" w:rsidRPr="00797D83" w:rsidRDefault="007B234F">
      <w:pPr>
        <w:pBdr>
          <w:bottom w:val="single" w:sz="8" w:space="1" w:color="000000"/>
        </w:pBdr>
        <w:autoSpaceDE w:val="0"/>
        <w:rPr>
          <w:rFonts w:asciiTheme="minorHAnsi" w:hAnsiTheme="minorHAnsi" w:cstheme="minorHAnsi"/>
          <w:sz w:val="20"/>
        </w:rPr>
      </w:pPr>
    </w:p>
    <w:p w14:paraId="4C587633" w14:textId="77777777" w:rsidR="00144266" w:rsidRPr="00797D83" w:rsidRDefault="00144266">
      <w:pPr>
        <w:pBdr>
          <w:bottom w:val="single" w:sz="8" w:space="1" w:color="000000"/>
        </w:pBdr>
        <w:autoSpaceDE w:val="0"/>
        <w:rPr>
          <w:rFonts w:asciiTheme="minorHAnsi" w:hAnsiTheme="minorHAnsi" w:cstheme="minorHAnsi"/>
          <w:sz w:val="20"/>
        </w:rPr>
      </w:pPr>
    </w:p>
    <w:p w14:paraId="78BB60DC" w14:textId="77777777" w:rsidR="002A777C" w:rsidRPr="00797D83" w:rsidRDefault="002A777C">
      <w:pPr>
        <w:pBdr>
          <w:bottom w:val="single" w:sz="8" w:space="1" w:color="000000"/>
        </w:pBdr>
        <w:autoSpaceDE w:val="0"/>
        <w:rPr>
          <w:rFonts w:asciiTheme="minorHAnsi" w:hAnsiTheme="minorHAnsi" w:cstheme="minorHAnsi"/>
          <w:sz w:val="20"/>
        </w:rPr>
      </w:pPr>
    </w:p>
    <w:p w14:paraId="477FCC10" w14:textId="77777777" w:rsidR="002A777C" w:rsidRPr="00797D83" w:rsidRDefault="002A777C">
      <w:pPr>
        <w:pBdr>
          <w:bottom w:val="single" w:sz="8" w:space="1" w:color="000000"/>
        </w:pBdr>
        <w:autoSpaceDE w:val="0"/>
        <w:rPr>
          <w:rFonts w:asciiTheme="minorHAnsi" w:hAnsiTheme="minorHAnsi" w:cstheme="minorHAnsi"/>
          <w:sz w:val="20"/>
        </w:rPr>
      </w:pPr>
    </w:p>
    <w:p w14:paraId="031C16E0" w14:textId="2051BAA7" w:rsidR="008F7B8F" w:rsidRPr="00797D83" w:rsidRDefault="0091336F" w:rsidP="00EF28C0">
      <w:pPr>
        <w:autoSpaceDE w:val="0"/>
        <w:rPr>
          <w:rFonts w:asciiTheme="minorHAnsi" w:hAnsiTheme="minorHAnsi" w:cstheme="minorHAnsi"/>
          <w:sz w:val="16"/>
          <w:szCs w:val="16"/>
        </w:rPr>
      </w:pPr>
      <w:r w:rsidRPr="00797D83">
        <w:rPr>
          <w:rFonts w:asciiTheme="minorHAnsi" w:hAnsiTheme="minorHAnsi" w:cstheme="minorHAnsi"/>
          <w:b/>
          <w:bCs/>
          <w:sz w:val="16"/>
          <w:szCs w:val="16"/>
        </w:rPr>
        <w:t>Gospodarski subjekt – projektant (pravna oseba, ki bo izdelala projektno dokumentacijo</w:t>
      </w:r>
      <w:r w:rsidRPr="00797D83">
        <w:rPr>
          <w:rFonts w:asciiTheme="minorHAnsi" w:hAnsiTheme="minorHAnsi" w:cstheme="minorHAnsi"/>
          <w:bCs/>
          <w:sz w:val="16"/>
          <w:szCs w:val="16"/>
        </w:rPr>
        <w:t xml:space="preserve"> – </w:t>
      </w:r>
      <w:r w:rsidR="00EF28C0" w:rsidRPr="00EF28C0">
        <w:rPr>
          <w:rFonts w:asciiTheme="minorHAnsi" w:hAnsiTheme="minorHAnsi" w:cstheme="minorHAnsi"/>
          <w:bCs/>
          <w:sz w:val="16"/>
          <w:szCs w:val="16"/>
        </w:rPr>
        <w:t>(Gospodarski subjekt s sedežem v Sloveniji mora izpolnjevati pogoje iz 12. Člena GZ in 14. člena ZAID. V primeru, da gre za skupino gospodarskih subjektov, ki bo predložila skupno ponudbo je potrebno navesti vse gospodarske subjekte)</w:t>
      </w:r>
      <w:r w:rsidR="00EF28C0">
        <w:rPr>
          <w:rFonts w:asciiTheme="minorHAnsi" w:hAnsiTheme="minorHAnsi" w:cstheme="minorHAnsi"/>
          <w:bCs/>
          <w:sz w:val="16"/>
          <w:szCs w:val="16"/>
        </w:rPr>
        <w:t xml:space="preserve"> </w:t>
      </w:r>
      <w:r w:rsidRPr="00797D83">
        <w:rPr>
          <w:rFonts w:asciiTheme="minorHAnsi" w:hAnsiTheme="minorHAnsi" w:cstheme="minorHAnsi"/>
          <w:bCs/>
          <w:sz w:val="16"/>
          <w:szCs w:val="16"/>
        </w:rPr>
        <w:t>:</w:t>
      </w:r>
    </w:p>
    <w:p w14:paraId="7D6F60A8" w14:textId="77777777" w:rsidR="00646808" w:rsidRDefault="00646808" w:rsidP="00B46403">
      <w:pPr>
        <w:autoSpaceDE w:val="0"/>
        <w:rPr>
          <w:rFonts w:asciiTheme="minorHAnsi" w:hAnsiTheme="minorHAnsi" w:cstheme="minorHAnsi"/>
          <w:i/>
          <w:sz w:val="16"/>
          <w:szCs w:val="16"/>
        </w:rPr>
      </w:pPr>
    </w:p>
    <w:p w14:paraId="61620557" w14:textId="31F0C982" w:rsidR="00144266" w:rsidRPr="00797D83" w:rsidRDefault="000328BB">
      <w:pPr>
        <w:tabs>
          <w:tab w:val="right" w:pos="9072"/>
        </w:tabs>
        <w:autoSpaceDE w:val="0"/>
        <w:rPr>
          <w:rFonts w:asciiTheme="minorHAnsi" w:hAnsiTheme="minorHAnsi" w:cstheme="minorHAnsi"/>
          <w:b/>
          <w:bCs/>
          <w:i/>
          <w:sz w:val="18"/>
          <w:szCs w:val="18"/>
        </w:rPr>
      </w:pPr>
      <w:r w:rsidRPr="00797D83">
        <w:rPr>
          <w:rFonts w:asciiTheme="minorHAnsi" w:hAnsiTheme="minorHAnsi" w:cstheme="minorHAnsi"/>
          <w:i/>
          <w:sz w:val="16"/>
          <w:szCs w:val="16"/>
        </w:rPr>
        <w:t xml:space="preserve">naziv, naslov, matična številka                                            žig </w:t>
      </w:r>
      <w:r w:rsidRPr="00797D83">
        <w:rPr>
          <w:rFonts w:asciiTheme="minorHAnsi" w:hAnsiTheme="minorHAnsi" w:cstheme="minorHAnsi"/>
          <w:i/>
          <w:sz w:val="16"/>
          <w:szCs w:val="16"/>
        </w:rPr>
        <w:tab/>
        <w:t>podpis pooblaščene osebe</w:t>
      </w:r>
    </w:p>
    <w:p w14:paraId="0873D75D" w14:textId="77777777" w:rsidR="00AE4064" w:rsidRPr="00797D83" w:rsidRDefault="00AE4064" w:rsidP="00AE4064">
      <w:pPr>
        <w:pBdr>
          <w:bottom w:val="single" w:sz="8" w:space="1" w:color="000000"/>
        </w:pBdr>
        <w:autoSpaceDE w:val="0"/>
        <w:rPr>
          <w:rFonts w:asciiTheme="minorHAnsi" w:hAnsiTheme="minorHAnsi" w:cstheme="minorHAnsi"/>
          <w:sz w:val="20"/>
        </w:rPr>
      </w:pPr>
    </w:p>
    <w:p w14:paraId="5F19CED2" w14:textId="77777777" w:rsidR="00AE4064" w:rsidRPr="00797D83" w:rsidRDefault="00AE4064" w:rsidP="00AE4064">
      <w:pPr>
        <w:pBdr>
          <w:bottom w:val="single" w:sz="8" w:space="1" w:color="000000"/>
        </w:pBdr>
        <w:autoSpaceDE w:val="0"/>
        <w:rPr>
          <w:rFonts w:asciiTheme="minorHAnsi" w:hAnsiTheme="minorHAnsi" w:cstheme="minorHAnsi"/>
          <w:sz w:val="20"/>
        </w:rPr>
      </w:pPr>
    </w:p>
    <w:p w14:paraId="7C20256D" w14:textId="51AA2DFB" w:rsidR="002A777C" w:rsidRDefault="002A777C" w:rsidP="00AE4064">
      <w:pPr>
        <w:pBdr>
          <w:bottom w:val="single" w:sz="8" w:space="1" w:color="000000"/>
        </w:pBdr>
        <w:autoSpaceDE w:val="0"/>
        <w:rPr>
          <w:rFonts w:asciiTheme="minorHAnsi" w:hAnsiTheme="minorHAnsi" w:cstheme="minorHAnsi"/>
          <w:sz w:val="20"/>
        </w:rPr>
      </w:pPr>
    </w:p>
    <w:p w14:paraId="08B2E8D4" w14:textId="77777777" w:rsidR="00633804" w:rsidRPr="00797D83" w:rsidRDefault="00633804" w:rsidP="00AE4064">
      <w:pPr>
        <w:pBdr>
          <w:bottom w:val="single" w:sz="8" w:space="1" w:color="000000"/>
        </w:pBdr>
        <w:autoSpaceDE w:val="0"/>
        <w:rPr>
          <w:rFonts w:asciiTheme="minorHAnsi" w:hAnsiTheme="minorHAnsi" w:cstheme="minorHAnsi"/>
          <w:sz w:val="20"/>
        </w:rPr>
      </w:pPr>
    </w:p>
    <w:p w14:paraId="7848D050" w14:textId="77777777" w:rsidR="002A777C" w:rsidRPr="00797D83" w:rsidRDefault="002A777C" w:rsidP="00AE4064">
      <w:pPr>
        <w:pBdr>
          <w:bottom w:val="single" w:sz="8" w:space="1" w:color="000000"/>
        </w:pBdr>
        <w:autoSpaceDE w:val="0"/>
        <w:rPr>
          <w:rFonts w:asciiTheme="minorHAnsi" w:hAnsiTheme="minorHAnsi" w:cstheme="minorHAnsi"/>
          <w:sz w:val="20"/>
        </w:rPr>
      </w:pPr>
    </w:p>
    <w:p w14:paraId="1C6C87DF" w14:textId="42BC9BAA" w:rsidR="002A777C" w:rsidRDefault="002A777C" w:rsidP="00AE4064">
      <w:pPr>
        <w:pBdr>
          <w:bottom w:val="single" w:sz="8" w:space="1" w:color="000000"/>
        </w:pBdr>
        <w:autoSpaceDE w:val="0"/>
        <w:rPr>
          <w:rFonts w:asciiTheme="minorHAnsi" w:hAnsiTheme="minorHAnsi" w:cstheme="minorHAnsi"/>
          <w:sz w:val="20"/>
        </w:rPr>
      </w:pPr>
    </w:p>
    <w:p w14:paraId="58ACABBD" w14:textId="73454979" w:rsidR="008C33D2" w:rsidRDefault="008C33D2" w:rsidP="00AE4064">
      <w:pPr>
        <w:pBdr>
          <w:bottom w:val="single" w:sz="8" w:space="1" w:color="000000"/>
        </w:pBdr>
        <w:autoSpaceDE w:val="0"/>
        <w:rPr>
          <w:rFonts w:asciiTheme="minorHAnsi" w:hAnsiTheme="minorHAnsi" w:cstheme="minorHAnsi"/>
          <w:sz w:val="20"/>
        </w:rPr>
      </w:pPr>
    </w:p>
    <w:p w14:paraId="4420A2AA" w14:textId="77777777" w:rsidR="008C33D2" w:rsidRPr="00797D83" w:rsidRDefault="008C33D2" w:rsidP="00AE4064">
      <w:pPr>
        <w:pBdr>
          <w:bottom w:val="single" w:sz="8" w:space="1" w:color="000000"/>
        </w:pBdr>
        <w:autoSpaceDE w:val="0"/>
        <w:rPr>
          <w:rFonts w:asciiTheme="minorHAnsi" w:hAnsiTheme="minorHAnsi" w:cstheme="minorHAnsi"/>
          <w:sz w:val="20"/>
        </w:rPr>
      </w:pPr>
    </w:p>
    <w:p w14:paraId="18A611BE" w14:textId="41A98B4C" w:rsidR="0091336F" w:rsidRPr="00797D83" w:rsidRDefault="001A05D4" w:rsidP="0091336F">
      <w:pPr>
        <w:autoSpaceDE w:val="0"/>
        <w:rPr>
          <w:rFonts w:asciiTheme="minorHAnsi" w:hAnsiTheme="minorHAnsi" w:cstheme="minorHAnsi"/>
          <w:sz w:val="16"/>
          <w:szCs w:val="16"/>
        </w:rPr>
      </w:pPr>
      <w:r>
        <w:rPr>
          <w:rFonts w:asciiTheme="minorHAnsi" w:hAnsiTheme="minorHAnsi" w:cstheme="minorHAnsi"/>
          <w:b/>
          <w:bCs/>
          <w:sz w:val="16"/>
          <w:szCs w:val="16"/>
        </w:rPr>
        <w:t>V</w:t>
      </w:r>
      <w:r w:rsidR="0091336F" w:rsidRPr="00797D83">
        <w:rPr>
          <w:rFonts w:asciiTheme="minorHAnsi" w:hAnsiTheme="minorHAnsi" w:cstheme="minorHAnsi"/>
          <w:b/>
          <w:bCs/>
          <w:sz w:val="16"/>
          <w:szCs w:val="16"/>
        </w:rPr>
        <w:t xml:space="preserve">odja projekta - </w:t>
      </w:r>
      <w:r w:rsidR="00EF28C0" w:rsidRPr="00EF28C0">
        <w:rPr>
          <w:rFonts w:asciiTheme="minorHAnsi" w:hAnsiTheme="minorHAnsi" w:cstheme="minorHAnsi"/>
          <w:bCs/>
          <w:sz w:val="16"/>
          <w:szCs w:val="16"/>
        </w:rPr>
        <w:t>(Vodja projekta mora v gospodarskem subjektu, ki je podal ponudbo, opravljati poklicne naloge na ustrezen način opredeljen v 5. členu ZAID. Če ponudbo poda skupina gospodarskih subjektov mora vodja projekta v enem od njih opravljati poklicne naloge na ustrezen način opredeljen v 5. členu ZAID v povezavi s 3. točko 12. člena GZ. )</w:t>
      </w:r>
      <w:r w:rsidR="00EF28C0">
        <w:rPr>
          <w:rFonts w:asciiTheme="minorHAnsi" w:hAnsiTheme="minorHAnsi" w:cstheme="minorHAnsi"/>
          <w:bCs/>
          <w:sz w:val="16"/>
          <w:szCs w:val="16"/>
        </w:rPr>
        <w:t xml:space="preserve"> </w:t>
      </w:r>
      <w:r w:rsidR="009224C0">
        <w:rPr>
          <w:rFonts w:asciiTheme="minorHAnsi" w:hAnsiTheme="minorHAnsi" w:cstheme="minorHAnsi"/>
          <w:bCs/>
          <w:sz w:val="16"/>
          <w:szCs w:val="16"/>
        </w:rPr>
        <w:t xml:space="preserve">V kolikor ponudbo poda ponudnik s podizvajalci, mora vodja projekta </w:t>
      </w:r>
      <w:r w:rsidR="009224C0" w:rsidRPr="00EF28C0">
        <w:rPr>
          <w:rFonts w:asciiTheme="minorHAnsi" w:hAnsiTheme="minorHAnsi" w:cstheme="minorHAnsi"/>
          <w:bCs/>
          <w:sz w:val="16"/>
          <w:szCs w:val="16"/>
        </w:rPr>
        <w:t>opravljati poklicne naloge na ustrezen način opredeljen v 5. členu ZAID</w:t>
      </w:r>
      <w:r w:rsidR="009224C0">
        <w:rPr>
          <w:rFonts w:asciiTheme="minorHAnsi" w:hAnsiTheme="minorHAnsi" w:cstheme="minorHAnsi"/>
          <w:bCs/>
          <w:sz w:val="16"/>
          <w:szCs w:val="16"/>
        </w:rPr>
        <w:t xml:space="preserve"> za ponudnika (in ne za podizvajalce)</w:t>
      </w:r>
      <w:r w:rsidR="00B46403">
        <w:rPr>
          <w:rFonts w:asciiTheme="minorHAnsi" w:hAnsiTheme="minorHAnsi" w:cstheme="minorHAnsi"/>
          <w:bCs/>
          <w:sz w:val="16"/>
          <w:szCs w:val="16"/>
        </w:rPr>
        <w:t>.</w:t>
      </w:r>
    </w:p>
    <w:p w14:paraId="3B4BA178" w14:textId="77777777" w:rsidR="00646808" w:rsidRDefault="00646808" w:rsidP="00AE4064">
      <w:pPr>
        <w:tabs>
          <w:tab w:val="right" w:pos="9072"/>
        </w:tabs>
        <w:autoSpaceDE w:val="0"/>
        <w:rPr>
          <w:rFonts w:asciiTheme="minorHAnsi" w:hAnsiTheme="minorHAnsi" w:cstheme="minorHAnsi"/>
          <w:i/>
          <w:sz w:val="16"/>
          <w:szCs w:val="16"/>
        </w:rPr>
      </w:pPr>
    </w:p>
    <w:p w14:paraId="014BC303" w14:textId="3FDDCE99" w:rsidR="00AE4064" w:rsidRPr="00797D83" w:rsidRDefault="00AE4064" w:rsidP="00AE4064">
      <w:pPr>
        <w:tabs>
          <w:tab w:val="right" w:pos="9072"/>
        </w:tabs>
        <w:autoSpaceDE w:val="0"/>
        <w:rPr>
          <w:rFonts w:asciiTheme="minorHAnsi" w:hAnsiTheme="minorHAnsi" w:cstheme="minorHAnsi"/>
          <w:i/>
          <w:sz w:val="20"/>
        </w:rPr>
      </w:pPr>
      <w:r w:rsidRPr="00797D83">
        <w:rPr>
          <w:rFonts w:asciiTheme="minorHAnsi" w:hAnsiTheme="minorHAnsi" w:cstheme="minorHAnsi"/>
          <w:i/>
          <w:sz w:val="16"/>
          <w:szCs w:val="16"/>
        </w:rPr>
        <w:t xml:space="preserve">Ime, </w:t>
      </w:r>
      <w:r w:rsidR="007F0BDA" w:rsidRPr="00797D83">
        <w:rPr>
          <w:rFonts w:asciiTheme="minorHAnsi" w:hAnsiTheme="minorHAnsi" w:cstheme="minorHAnsi"/>
          <w:i/>
          <w:sz w:val="16"/>
          <w:szCs w:val="16"/>
        </w:rPr>
        <w:t>p</w:t>
      </w:r>
      <w:r w:rsidRPr="00797D83">
        <w:rPr>
          <w:rFonts w:asciiTheme="minorHAnsi" w:hAnsiTheme="minorHAnsi" w:cstheme="minorHAnsi"/>
          <w:i/>
          <w:sz w:val="16"/>
          <w:szCs w:val="16"/>
        </w:rPr>
        <w:t>riimek, naslov stalnega/začasnega prebivališča,     žig</w:t>
      </w:r>
      <w:r w:rsidRPr="00797D83">
        <w:rPr>
          <w:rFonts w:asciiTheme="minorHAnsi" w:hAnsiTheme="minorHAnsi" w:cstheme="minorHAnsi"/>
          <w:i/>
          <w:sz w:val="16"/>
          <w:szCs w:val="16"/>
        </w:rPr>
        <w:tab/>
        <w:t>podpis</w:t>
      </w:r>
      <w:r w:rsidR="00F24A3C" w:rsidRPr="00797D83">
        <w:rPr>
          <w:rFonts w:asciiTheme="minorHAnsi" w:hAnsiTheme="minorHAnsi" w:cstheme="minorHAnsi"/>
          <w:i/>
          <w:sz w:val="16"/>
          <w:szCs w:val="16"/>
        </w:rPr>
        <w:t xml:space="preserve"> pooblaščene osebe</w:t>
      </w:r>
    </w:p>
    <w:p w14:paraId="5284F938" w14:textId="77777777" w:rsidR="00AE4064" w:rsidRPr="00797D83" w:rsidRDefault="00AE4064" w:rsidP="00AE4064">
      <w:pPr>
        <w:tabs>
          <w:tab w:val="right" w:pos="9072"/>
        </w:tabs>
        <w:autoSpaceDE w:val="0"/>
        <w:rPr>
          <w:rFonts w:asciiTheme="minorHAnsi" w:hAnsiTheme="minorHAnsi" w:cstheme="minorHAnsi"/>
          <w:sz w:val="20"/>
        </w:rPr>
      </w:pPr>
    </w:p>
    <w:p w14:paraId="77933E4C" w14:textId="77777777" w:rsidR="00646808" w:rsidRDefault="00646808" w:rsidP="00AE4064">
      <w:pPr>
        <w:tabs>
          <w:tab w:val="right" w:pos="8789"/>
        </w:tabs>
        <w:autoSpaceDE w:val="0"/>
        <w:rPr>
          <w:rFonts w:asciiTheme="minorHAnsi" w:hAnsiTheme="minorHAnsi" w:cstheme="minorHAnsi"/>
          <w:i/>
          <w:sz w:val="16"/>
          <w:szCs w:val="16"/>
        </w:rPr>
      </w:pPr>
    </w:p>
    <w:p w14:paraId="5259BCD9" w14:textId="06D0DB6E" w:rsidR="00AE4064" w:rsidRPr="00797D83" w:rsidRDefault="00AE4064" w:rsidP="00AE4064">
      <w:pPr>
        <w:tabs>
          <w:tab w:val="right" w:pos="8789"/>
        </w:tabs>
        <w:autoSpaceDE w:val="0"/>
        <w:rPr>
          <w:rFonts w:asciiTheme="minorHAnsi" w:hAnsiTheme="minorHAnsi" w:cstheme="minorHAnsi"/>
          <w:b/>
          <w:bCs/>
          <w:i/>
          <w:sz w:val="20"/>
        </w:rPr>
      </w:pPr>
      <w:r w:rsidRPr="00797D83">
        <w:rPr>
          <w:rFonts w:asciiTheme="minorHAnsi" w:hAnsiTheme="minorHAnsi" w:cstheme="minorHAnsi"/>
          <w:i/>
          <w:sz w:val="16"/>
          <w:szCs w:val="16"/>
        </w:rPr>
        <w:t xml:space="preserve">tel.številka, elektronski naslov </w:t>
      </w:r>
      <w:r w:rsidR="008C33D2">
        <w:rPr>
          <w:rFonts w:asciiTheme="minorHAnsi" w:hAnsiTheme="minorHAnsi" w:cstheme="minorHAnsi"/>
          <w:i/>
          <w:sz w:val="16"/>
          <w:szCs w:val="16"/>
        </w:rPr>
        <w:t xml:space="preserve">vodje projekta </w:t>
      </w:r>
      <w:r w:rsidRPr="00797D83">
        <w:rPr>
          <w:rFonts w:asciiTheme="minorHAnsi" w:hAnsiTheme="minorHAnsi" w:cstheme="minorHAnsi"/>
          <w:i/>
          <w:sz w:val="16"/>
          <w:szCs w:val="16"/>
        </w:rPr>
        <w:t>(za kontakt)____________________________________________________________________________</w:t>
      </w:r>
    </w:p>
    <w:p w14:paraId="57AEBE87" w14:textId="77777777" w:rsidR="00AE4064" w:rsidRPr="00797D83" w:rsidRDefault="00AE4064" w:rsidP="00AE4064">
      <w:pPr>
        <w:tabs>
          <w:tab w:val="right" w:pos="9072"/>
        </w:tabs>
        <w:autoSpaceDE w:val="0"/>
        <w:rPr>
          <w:rFonts w:asciiTheme="minorHAnsi" w:hAnsiTheme="minorHAnsi" w:cstheme="minorHAnsi"/>
          <w:sz w:val="20"/>
        </w:rPr>
      </w:pPr>
    </w:p>
    <w:p w14:paraId="65D017E2" w14:textId="77777777" w:rsidR="00AE4064" w:rsidRPr="00797D83" w:rsidRDefault="00AE4064" w:rsidP="00AE4064">
      <w:pPr>
        <w:pBdr>
          <w:bottom w:val="single" w:sz="8" w:space="1" w:color="000000"/>
        </w:pBdr>
        <w:autoSpaceDE w:val="0"/>
        <w:rPr>
          <w:rFonts w:asciiTheme="minorHAnsi" w:hAnsiTheme="minorHAnsi" w:cstheme="minorHAnsi"/>
          <w:sz w:val="20"/>
        </w:rPr>
      </w:pPr>
    </w:p>
    <w:p w14:paraId="7B3126F1" w14:textId="12DD6B35" w:rsidR="00AE4064" w:rsidRDefault="00AE4064" w:rsidP="00AE4064">
      <w:pPr>
        <w:pBdr>
          <w:bottom w:val="single" w:sz="8" w:space="1" w:color="000000"/>
        </w:pBdr>
        <w:autoSpaceDE w:val="0"/>
        <w:rPr>
          <w:rFonts w:asciiTheme="minorHAnsi" w:hAnsiTheme="minorHAnsi" w:cstheme="minorHAnsi"/>
          <w:sz w:val="20"/>
        </w:rPr>
      </w:pPr>
    </w:p>
    <w:p w14:paraId="53668886" w14:textId="1F906655" w:rsidR="00D8652C" w:rsidRDefault="00D8652C" w:rsidP="00AE4064">
      <w:pPr>
        <w:pBdr>
          <w:bottom w:val="single" w:sz="8" w:space="1" w:color="000000"/>
        </w:pBdr>
        <w:autoSpaceDE w:val="0"/>
        <w:rPr>
          <w:rFonts w:asciiTheme="minorHAnsi" w:hAnsiTheme="minorHAnsi" w:cstheme="minorHAnsi"/>
          <w:sz w:val="20"/>
        </w:rPr>
      </w:pPr>
    </w:p>
    <w:p w14:paraId="6AD0213F" w14:textId="77777777" w:rsidR="00790000" w:rsidRPr="008556D1" w:rsidRDefault="00790000" w:rsidP="00790000">
      <w:pPr>
        <w:pBdr>
          <w:bottom w:val="single" w:sz="8" w:space="1" w:color="000000"/>
        </w:pBdr>
        <w:autoSpaceDE w:val="0"/>
        <w:rPr>
          <w:rFonts w:asciiTheme="minorHAnsi" w:hAnsiTheme="minorHAnsi" w:cstheme="minorHAnsi"/>
          <w:sz w:val="20"/>
        </w:rPr>
      </w:pPr>
    </w:p>
    <w:p w14:paraId="4D98664C" w14:textId="77777777" w:rsidR="00790000" w:rsidRPr="008556D1" w:rsidRDefault="00790000" w:rsidP="00790000">
      <w:pPr>
        <w:pBdr>
          <w:bottom w:val="single" w:sz="8" w:space="1" w:color="000000"/>
        </w:pBdr>
        <w:autoSpaceDE w:val="0"/>
        <w:rPr>
          <w:rFonts w:asciiTheme="minorHAnsi" w:hAnsiTheme="minorHAnsi" w:cstheme="minorHAnsi"/>
          <w:sz w:val="20"/>
        </w:rPr>
      </w:pPr>
    </w:p>
    <w:p w14:paraId="6A99478D" w14:textId="77777777" w:rsidR="00790000" w:rsidRPr="008556D1" w:rsidRDefault="00790000" w:rsidP="00790000">
      <w:pPr>
        <w:pBdr>
          <w:bottom w:val="single" w:sz="8" w:space="1" w:color="000000"/>
        </w:pBdr>
        <w:autoSpaceDE w:val="0"/>
        <w:rPr>
          <w:rFonts w:asciiTheme="minorHAnsi" w:hAnsiTheme="minorHAnsi" w:cstheme="minorHAnsi"/>
          <w:sz w:val="20"/>
        </w:rPr>
      </w:pPr>
    </w:p>
    <w:p w14:paraId="155AD32D" w14:textId="77777777" w:rsidR="00790000" w:rsidRPr="008556D1" w:rsidRDefault="00790000" w:rsidP="00790000">
      <w:pPr>
        <w:pBdr>
          <w:bottom w:val="single" w:sz="8" w:space="1" w:color="000000"/>
        </w:pBdr>
        <w:autoSpaceDE w:val="0"/>
        <w:rPr>
          <w:rFonts w:asciiTheme="minorHAnsi" w:hAnsiTheme="minorHAnsi" w:cstheme="minorHAnsi"/>
          <w:sz w:val="20"/>
        </w:rPr>
      </w:pPr>
    </w:p>
    <w:p w14:paraId="58642EDA" w14:textId="77777777" w:rsidR="00790000" w:rsidRPr="008556D1" w:rsidRDefault="00790000" w:rsidP="00790000">
      <w:pPr>
        <w:pBdr>
          <w:bottom w:val="single" w:sz="8" w:space="1" w:color="000000"/>
        </w:pBdr>
        <w:autoSpaceDE w:val="0"/>
        <w:rPr>
          <w:rFonts w:asciiTheme="minorHAnsi" w:hAnsiTheme="minorHAnsi" w:cstheme="minorHAnsi"/>
          <w:sz w:val="20"/>
        </w:rPr>
      </w:pPr>
    </w:p>
    <w:p w14:paraId="1666424E" w14:textId="77777777" w:rsidR="00790000" w:rsidRPr="008556D1" w:rsidRDefault="00790000" w:rsidP="00790000">
      <w:pPr>
        <w:autoSpaceDE w:val="0"/>
        <w:ind w:left="426" w:hanging="426"/>
        <w:rPr>
          <w:rFonts w:asciiTheme="minorHAnsi" w:hAnsiTheme="minorHAnsi" w:cstheme="minorHAnsi"/>
          <w:b/>
          <w:bCs/>
          <w:sz w:val="16"/>
          <w:szCs w:val="16"/>
        </w:rPr>
      </w:pPr>
      <w:r w:rsidRPr="008556D1">
        <w:rPr>
          <w:rFonts w:asciiTheme="minorHAnsi" w:hAnsiTheme="minorHAnsi" w:cstheme="minorHAnsi"/>
          <w:b/>
          <w:bCs/>
          <w:i/>
          <w:sz w:val="16"/>
          <w:szCs w:val="16"/>
        </w:rPr>
        <w:t>Opcija 1:</w:t>
      </w:r>
      <w:r w:rsidRPr="008556D1">
        <w:rPr>
          <w:rFonts w:asciiTheme="minorHAnsi" w:hAnsiTheme="minorHAnsi" w:cstheme="minorHAnsi"/>
          <w:b/>
          <w:bCs/>
          <w:sz w:val="16"/>
          <w:szCs w:val="16"/>
        </w:rPr>
        <w:t xml:space="preserve">  V skupini gospodarskih subjektov </w:t>
      </w:r>
      <w:r w:rsidRPr="008556D1">
        <w:rPr>
          <w:rFonts w:asciiTheme="minorHAnsi" w:hAnsiTheme="minorHAnsi" w:cstheme="minorHAnsi"/>
          <w:bCs/>
          <w:sz w:val="16"/>
          <w:szCs w:val="16"/>
        </w:rPr>
        <w:t xml:space="preserve">poleg zgoraj navedenega vodilnega parterja sodeluje še </w:t>
      </w:r>
      <w:r w:rsidRPr="008556D1">
        <w:rPr>
          <w:rFonts w:asciiTheme="minorHAnsi" w:hAnsiTheme="minorHAnsi" w:cstheme="minorHAnsi"/>
          <w:b/>
          <w:bCs/>
          <w:sz w:val="16"/>
          <w:szCs w:val="16"/>
        </w:rPr>
        <w:t xml:space="preserve">gospodarski subjekt </w:t>
      </w:r>
      <w:r w:rsidRPr="008556D1">
        <w:rPr>
          <w:rFonts w:asciiTheme="minorHAnsi" w:hAnsiTheme="minorHAnsi" w:cstheme="minorHAnsi"/>
          <w:bCs/>
          <w:i/>
          <w:sz w:val="16"/>
          <w:szCs w:val="16"/>
        </w:rPr>
        <w:t>(kopirati po potrebi):</w:t>
      </w:r>
    </w:p>
    <w:p w14:paraId="305D85AE" w14:textId="77777777" w:rsidR="00790000" w:rsidRDefault="00790000" w:rsidP="00790000">
      <w:pPr>
        <w:tabs>
          <w:tab w:val="right" w:pos="9072"/>
        </w:tabs>
        <w:autoSpaceDE w:val="0"/>
        <w:rPr>
          <w:rFonts w:asciiTheme="minorHAnsi" w:hAnsiTheme="minorHAnsi" w:cstheme="minorHAnsi"/>
          <w:i/>
          <w:sz w:val="16"/>
          <w:szCs w:val="16"/>
        </w:rPr>
      </w:pPr>
    </w:p>
    <w:p w14:paraId="6C0A6D65" w14:textId="20030EDA" w:rsidR="00790000" w:rsidRPr="008556D1" w:rsidRDefault="00790000" w:rsidP="00790000">
      <w:pPr>
        <w:tabs>
          <w:tab w:val="right" w:pos="9072"/>
        </w:tabs>
        <w:autoSpaceDE w:val="0"/>
        <w:rPr>
          <w:rFonts w:asciiTheme="minorHAnsi" w:hAnsiTheme="minorHAnsi" w:cstheme="minorHAnsi"/>
          <w:b/>
          <w:bCs/>
          <w:i/>
          <w:sz w:val="18"/>
          <w:szCs w:val="18"/>
        </w:rPr>
      </w:pPr>
      <w:r w:rsidRPr="008556D1">
        <w:rPr>
          <w:rFonts w:asciiTheme="minorHAnsi" w:hAnsiTheme="minorHAnsi" w:cstheme="minorHAnsi"/>
          <w:i/>
          <w:sz w:val="16"/>
          <w:szCs w:val="16"/>
        </w:rPr>
        <w:t xml:space="preserve">naziv, naslov, matična številka                                            žig </w:t>
      </w:r>
      <w:r w:rsidRPr="008556D1">
        <w:rPr>
          <w:rFonts w:asciiTheme="minorHAnsi" w:hAnsiTheme="minorHAnsi" w:cstheme="minorHAnsi"/>
          <w:i/>
          <w:sz w:val="16"/>
          <w:szCs w:val="16"/>
        </w:rPr>
        <w:tab/>
        <w:t>podpis pooblaščene osebe</w:t>
      </w:r>
    </w:p>
    <w:p w14:paraId="6713AB55" w14:textId="77777777" w:rsidR="00790000" w:rsidRPr="008556D1" w:rsidRDefault="00790000" w:rsidP="00790000">
      <w:pPr>
        <w:pBdr>
          <w:bottom w:val="single" w:sz="8" w:space="1" w:color="000000"/>
        </w:pBdr>
        <w:autoSpaceDE w:val="0"/>
        <w:rPr>
          <w:rFonts w:asciiTheme="minorHAnsi" w:hAnsiTheme="minorHAnsi" w:cstheme="minorHAnsi"/>
          <w:sz w:val="20"/>
        </w:rPr>
      </w:pPr>
    </w:p>
    <w:p w14:paraId="78A0CE97" w14:textId="77777777" w:rsidR="00790000" w:rsidRPr="008556D1" w:rsidRDefault="00790000" w:rsidP="00790000">
      <w:pPr>
        <w:pBdr>
          <w:bottom w:val="single" w:sz="8" w:space="1" w:color="000000"/>
        </w:pBdr>
        <w:autoSpaceDE w:val="0"/>
        <w:rPr>
          <w:rFonts w:asciiTheme="minorHAnsi" w:hAnsiTheme="minorHAnsi" w:cstheme="minorHAnsi"/>
          <w:sz w:val="20"/>
        </w:rPr>
      </w:pPr>
    </w:p>
    <w:p w14:paraId="4C227A94" w14:textId="77777777" w:rsidR="00790000" w:rsidRPr="008556D1" w:rsidRDefault="00790000" w:rsidP="00790000">
      <w:pPr>
        <w:pBdr>
          <w:bottom w:val="single" w:sz="8" w:space="1" w:color="000000"/>
        </w:pBdr>
        <w:autoSpaceDE w:val="0"/>
        <w:rPr>
          <w:rFonts w:asciiTheme="minorHAnsi" w:hAnsiTheme="minorHAnsi" w:cstheme="minorHAnsi"/>
          <w:sz w:val="20"/>
        </w:rPr>
      </w:pPr>
    </w:p>
    <w:p w14:paraId="61C56631" w14:textId="77777777" w:rsidR="00790000" w:rsidRPr="008556D1" w:rsidRDefault="00790000" w:rsidP="00790000">
      <w:pPr>
        <w:pBdr>
          <w:bottom w:val="single" w:sz="8" w:space="1" w:color="000000"/>
        </w:pBdr>
        <w:autoSpaceDE w:val="0"/>
        <w:rPr>
          <w:rFonts w:asciiTheme="minorHAnsi" w:hAnsiTheme="minorHAnsi" w:cstheme="minorHAnsi"/>
          <w:sz w:val="20"/>
        </w:rPr>
      </w:pPr>
    </w:p>
    <w:p w14:paraId="6CEE4B40" w14:textId="77777777" w:rsidR="00790000" w:rsidRPr="008556D1" w:rsidRDefault="00790000" w:rsidP="00790000">
      <w:pPr>
        <w:pBdr>
          <w:bottom w:val="single" w:sz="8" w:space="1" w:color="000000"/>
        </w:pBdr>
        <w:autoSpaceDE w:val="0"/>
        <w:rPr>
          <w:rFonts w:asciiTheme="minorHAnsi" w:hAnsiTheme="minorHAnsi" w:cstheme="minorHAnsi"/>
          <w:sz w:val="20"/>
        </w:rPr>
      </w:pPr>
    </w:p>
    <w:p w14:paraId="0CC9D435" w14:textId="77777777" w:rsidR="00790000" w:rsidRPr="008556D1" w:rsidRDefault="00790000" w:rsidP="00790000">
      <w:pPr>
        <w:autoSpaceDE w:val="0"/>
        <w:ind w:left="426" w:hanging="426"/>
        <w:rPr>
          <w:rFonts w:asciiTheme="minorHAnsi" w:hAnsiTheme="minorHAnsi" w:cstheme="minorHAnsi"/>
          <w:b/>
          <w:bCs/>
          <w:sz w:val="16"/>
          <w:szCs w:val="16"/>
        </w:rPr>
      </w:pPr>
      <w:r w:rsidRPr="008556D1">
        <w:rPr>
          <w:rFonts w:asciiTheme="minorHAnsi" w:hAnsiTheme="minorHAnsi" w:cstheme="minorHAnsi"/>
          <w:b/>
          <w:bCs/>
          <w:i/>
          <w:sz w:val="16"/>
          <w:szCs w:val="16"/>
        </w:rPr>
        <w:t>Opcija 2:</w:t>
      </w:r>
      <w:r w:rsidRPr="008556D1">
        <w:rPr>
          <w:rFonts w:asciiTheme="minorHAnsi" w:hAnsiTheme="minorHAnsi" w:cstheme="minorHAnsi"/>
          <w:b/>
          <w:bCs/>
          <w:sz w:val="16"/>
          <w:szCs w:val="16"/>
        </w:rPr>
        <w:t xml:space="preserve">  Gospodarski subjekt nastopa </w:t>
      </w:r>
      <w:r w:rsidRPr="008556D1">
        <w:rPr>
          <w:rFonts w:asciiTheme="minorHAnsi" w:hAnsiTheme="minorHAnsi" w:cstheme="minorHAnsi"/>
          <w:bCs/>
          <w:sz w:val="16"/>
          <w:szCs w:val="16"/>
        </w:rPr>
        <w:t>s</w:t>
      </w:r>
      <w:r w:rsidRPr="008556D1">
        <w:rPr>
          <w:rFonts w:asciiTheme="minorHAnsi" w:hAnsiTheme="minorHAnsi" w:cstheme="minorHAnsi"/>
          <w:b/>
          <w:bCs/>
          <w:sz w:val="16"/>
          <w:szCs w:val="16"/>
        </w:rPr>
        <w:t xml:space="preserve"> </w:t>
      </w:r>
      <w:r w:rsidRPr="008556D1">
        <w:rPr>
          <w:rFonts w:asciiTheme="minorHAnsi" w:hAnsiTheme="minorHAnsi" w:cstheme="minorHAnsi"/>
          <w:bCs/>
          <w:sz w:val="16"/>
          <w:szCs w:val="16"/>
        </w:rPr>
        <w:t>podizvajalcem</w:t>
      </w:r>
      <w:r w:rsidRPr="008556D1">
        <w:rPr>
          <w:rFonts w:asciiTheme="minorHAnsi" w:hAnsiTheme="minorHAnsi" w:cstheme="minorHAnsi"/>
          <w:b/>
          <w:bCs/>
          <w:sz w:val="16"/>
          <w:szCs w:val="16"/>
        </w:rPr>
        <w:t xml:space="preserve"> </w:t>
      </w:r>
      <w:r w:rsidRPr="008556D1">
        <w:rPr>
          <w:rFonts w:asciiTheme="minorHAnsi" w:hAnsiTheme="minorHAnsi" w:cstheme="minorHAnsi"/>
          <w:bCs/>
          <w:i/>
          <w:sz w:val="16"/>
          <w:szCs w:val="16"/>
        </w:rPr>
        <w:t>(kopirati po potrebi):</w:t>
      </w:r>
    </w:p>
    <w:p w14:paraId="7F1C0919" w14:textId="77777777" w:rsidR="00790000" w:rsidRDefault="00790000" w:rsidP="00790000">
      <w:pPr>
        <w:tabs>
          <w:tab w:val="right" w:pos="9072"/>
        </w:tabs>
        <w:autoSpaceDE w:val="0"/>
        <w:rPr>
          <w:rFonts w:asciiTheme="minorHAnsi" w:hAnsiTheme="minorHAnsi" w:cstheme="minorHAnsi"/>
          <w:i/>
          <w:sz w:val="16"/>
          <w:szCs w:val="16"/>
        </w:rPr>
      </w:pPr>
    </w:p>
    <w:p w14:paraId="35DEB5C5" w14:textId="0EDE3ECD" w:rsidR="00790000" w:rsidRPr="0063162D" w:rsidRDefault="00790000" w:rsidP="00790000">
      <w:pPr>
        <w:tabs>
          <w:tab w:val="right" w:pos="9072"/>
        </w:tabs>
        <w:autoSpaceDE w:val="0"/>
        <w:rPr>
          <w:rFonts w:asciiTheme="minorHAnsi" w:hAnsiTheme="minorHAnsi" w:cstheme="minorHAnsi"/>
          <w:b/>
          <w:bCs/>
          <w:i/>
          <w:sz w:val="18"/>
          <w:szCs w:val="18"/>
        </w:rPr>
      </w:pPr>
      <w:r w:rsidRPr="008556D1">
        <w:rPr>
          <w:rFonts w:asciiTheme="minorHAnsi" w:hAnsiTheme="minorHAnsi" w:cstheme="minorHAnsi"/>
          <w:i/>
          <w:sz w:val="16"/>
          <w:szCs w:val="16"/>
        </w:rPr>
        <w:t xml:space="preserve">naziv, naslov, matična številka                                            žig </w:t>
      </w:r>
      <w:r w:rsidRPr="008556D1">
        <w:rPr>
          <w:rFonts w:asciiTheme="minorHAnsi" w:hAnsiTheme="minorHAnsi" w:cstheme="minorHAnsi"/>
          <w:i/>
          <w:sz w:val="16"/>
          <w:szCs w:val="16"/>
        </w:rPr>
        <w:tab/>
        <w:t>podpis pooblaščene osebe</w:t>
      </w:r>
    </w:p>
    <w:p w14:paraId="3BF0091A" w14:textId="77777777" w:rsidR="00790000" w:rsidRPr="0063162D" w:rsidRDefault="00790000" w:rsidP="00790000">
      <w:pPr>
        <w:pBdr>
          <w:bottom w:val="single" w:sz="8" w:space="1" w:color="000000"/>
        </w:pBdr>
        <w:autoSpaceDE w:val="0"/>
        <w:rPr>
          <w:rFonts w:asciiTheme="minorHAnsi" w:hAnsiTheme="minorHAnsi" w:cstheme="minorHAnsi"/>
          <w:sz w:val="20"/>
        </w:rPr>
      </w:pPr>
    </w:p>
    <w:p w14:paraId="029A0FAD" w14:textId="77777777" w:rsidR="00790000" w:rsidRPr="0063162D" w:rsidRDefault="00790000" w:rsidP="00790000">
      <w:pPr>
        <w:pBdr>
          <w:bottom w:val="single" w:sz="8" w:space="1" w:color="000000"/>
        </w:pBdr>
        <w:autoSpaceDE w:val="0"/>
        <w:rPr>
          <w:rFonts w:asciiTheme="minorHAnsi" w:hAnsiTheme="minorHAnsi" w:cstheme="minorHAnsi"/>
          <w:sz w:val="20"/>
        </w:rPr>
      </w:pPr>
    </w:p>
    <w:p w14:paraId="01B282B4" w14:textId="384CF33B" w:rsidR="00D8652C" w:rsidRDefault="00D8652C" w:rsidP="00AE4064">
      <w:pPr>
        <w:pBdr>
          <w:bottom w:val="single" w:sz="8" w:space="1" w:color="000000"/>
        </w:pBdr>
        <w:autoSpaceDE w:val="0"/>
        <w:rPr>
          <w:rFonts w:asciiTheme="minorHAnsi" w:hAnsiTheme="minorHAnsi" w:cstheme="minorHAnsi"/>
          <w:sz w:val="20"/>
        </w:rPr>
      </w:pPr>
    </w:p>
    <w:p w14:paraId="7B1BEEFB" w14:textId="79AC0E23" w:rsidR="00D8652C" w:rsidRDefault="00D8652C" w:rsidP="00AE4064">
      <w:pPr>
        <w:pBdr>
          <w:bottom w:val="single" w:sz="8" w:space="1" w:color="000000"/>
        </w:pBdr>
        <w:autoSpaceDE w:val="0"/>
        <w:rPr>
          <w:rFonts w:asciiTheme="minorHAnsi" w:hAnsiTheme="minorHAnsi" w:cstheme="minorHAnsi"/>
          <w:sz w:val="20"/>
        </w:rPr>
      </w:pPr>
    </w:p>
    <w:p w14:paraId="58A757C3" w14:textId="77777777" w:rsidR="00D8652C" w:rsidRPr="00797D83" w:rsidRDefault="00D8652C" w:rsidP="00AE4064">
      <w:pPr>
        <w:pBdr>
          <w:bottom w:val="single" w:sz="8" w:space="1" w:color="000000"/>
        </w:pBdr>
        <w:autoSpaceDE w:val="0"/>
        <w:rPr>
          <w:rFonts w:asciiTheme="minorHAnsi" w:hAnsiTheme="minorHAnsi" w:cstheme="minorHAnsi"/>
          <w:sz w:val="20"/>
        </w:rPr>
      </w:pPr>
    </w:p>
    <w:p w14:paraId="27AFF6B2" w14:textId="77777777" w:rsidR="00AE4064" w:rsidRPr="00797D83" w:rsidRDefault="00AE4064" w:rsidP="00AE4064">
      <w:pPr>
        <w:pStyle w:val="navodilonaslov"/>
        <w:rPr>
          <w:rFonts w:asciiTheme="minorHAnsi" w:hAnsiTheme="minorHAnsi" w:cstheme="minorHAnsi"/>
        </w:rPr>
      </w:pPr>
    </w:p>
    <w:p w14:paraId="2497C9FB" w14:textId="77777777" w:rsidR="00AE4064" w:rsidRPr="00797D83" w:rsidRDefault="00AE4064" w:rsidP="00AE4064">
      <w:pPr>
        <w:pStyle w:val="navodilonaslov"/>
        <w:rPr>
          <w:rFonts w:asciiTheme="minorHAnsi" w:hAnsiTheme="minorHAnsi" w:cstheme="minorHAnsi"/>
          <w:sz w:val="20"/>
          <w:szCs w:val="20"/>
        </w:rPr>
      </w:pPr>
    </w:p>
    <w:p w14:paraId="6E2C6850" w14:textId="77777777" w:rsidR="00AE4064" w:rsidRPr="00797D83" w:rsidRDefault="00AE4064">
      <w:pPr>
        <w:autoSpaceDE w:val="0"/>
        <w:rPr>
          <w:rFonts w:asciiTheme="minorHAnsi" w:hAnsiTheme="minorHAnsi" w:cstheme="minorHAnsi"/>
          <w:b/>
          <w:bCs/>
          <w:sz w:val="18"/>
          <w:szCs w:val="18"/>
        </w:rPr>
      </w:pPr>
    </w:p>
    <w:p w14:paraId="38AAC5DD" w14:textId="77777777" w:rsidR="00144266" w:rsidRPr="00797D83" w:rsidRDefault="000328BB">
      <w:pPr>
        <w:rPr>
          <w:rFonts w:asciiTheme="minorHAnsi" w:hAnsiTheme="minorHAnsi" w:cstheme="minorHAnsi"/>
          <w:i/>
          <w:sz w:val="16"/>
          <w:szCs w:val="16"/>
        </w:rPr>
      </w:pPr>
      <w:r w:rsidRPr="00797D83">
        <w:rPr>
          <w:rFonts w:asciiTheme="minorHAnsi" w:hAnsiTheme="minorHAnsi" w:cstheme="minorHAnsi"/>
          <w:b/>
          <w:sz w:val="16"/>
          <w:szCs w:val="16"/>
        </w:rPr>
        <w:t>Navodilo:</w:t>
      </w:r>
    </w:p>
    <w:p w14:paraId="0A75926B" w14:textId="23F96DBF" w:rsidR="00BA5D90" w:rsidRPr="00797D83" w:rsidRDefault="000328BB" w:rsidP="00DB038E">
      <w:pPr>
        <w:numPr>
          <w:ilvl w:val="0"/>
          <w:numId w:val="21"/>
        </w:numPr>
        <w:rPr>
          <w:rFonts w:asciiTheme="minorHAnsi" w:hAnsiTheme="minorHAnsi" w:cstheme="minorHAnsi"/>
          <w:sz w:val="6"/>
          <w:szCs w:val="6"/>
        </w:rPr>
      </w:pPr>
      <w:r w:rsidRPr="00797D83">
        <w:rPr>
          <w:rFonts w:asciiTheme="minorHAnsi" w:hAnsiTheme="minorHAnsi" w:cstheme="minorHAnsi"/>
          <w:i/>
          <w:sz w:val="16"/>
          <w:szCs w:val="16"/>
        </w:rPr>
        <w:t xml:space="preserve">Prilogo </w:t>
      </w:r>
      <w:r w:rsidR="00E66D78" w:rsidRPr="00797D83">
        <w:rPr>
          <w:rFonts w:asciiTheme="minorHAnsi" w:hAnsiTheme="minorHAnsi" w:cstheme="minorHAnsi"/>
          <w:i/>
          <w:sz w:val="16"/>
          <w:szCs w:val="16"/>
        </w:rPr>
        <w:t>INF</w:t>
      </w:r>
      <w:r w:rsidR="0091336F" w:rsidRPr="00797D83">
        <w:rPr>
          <w:rFonts w:asciiTheme="minorHAnsi" w:hAnsiTheme="minorHAnsi" w:cstheme="minorHAnsi"/>
          <w:i/>
          <w:sz w:val="16"/>
          <w:szCs w:val="16"/>
        </w:rPr>
        <w:t>ORMATIVNA</w:t>
      </w:r>
      <w:r w:rsidR="00E66D78" w:rsidRPr="00797D83">
        <w:rPr>
          <w:rFonts w:asciiTheme="minorHAnsi" w:hAnsiTheme="minorHAnsi" w:cstheme="minorHAnsi"/>
          <w:i/>
          <w:sz w:val="16"/>
          <w:szCs w:val="16"/>
        </w:rPr>
        <w:t xml:space="preserve"> </w:t>
      </w:r>
      <w:r w:rsidR="00426B9F" w:rsidRPr="00797D83">
        <w:rPr>
          <w:rFonts w:asciiTheme="minorHAnsi" w:hAnsiTheme="minorHAnsi" w:cstheme="minorHAnsi"/>
          <w:i/>
          <w:sz w:val="16"/>
          <w:szCs w:val="16"/>
        </w:rPr>
        <w:t>PONUDBA</w:t>
      </w:r>
      <w:r w:rsidRPr="00797D83">
        <w:rPr>
          <w:rFonts w:asciiTheme="minorHAnsi" w:hAnsiTheme="minorHAnsi" w:cstheme="minorHAnsi"/>
          <w:i/>
          <w:sz w:val="16"/>
          <w:szCs w:val="16"/>
        </w:rPr>
        <w:t xml:space="preserve"> </w:t>
      </w:r>
      <w:r w:rsidRPr="00797D83">
        <w:rPr>
          <w:rFonts w:asciiTheme="minorHAnsi" w:hAnsiTheme="minorHAnsi" w:cstheme="minorHAnsi"/>
          <w:i/>
          <w:sz w:val="16"/>
          <w:szCs w:val="16"/>
          <w:u w:val="single"/>
        </w:rPr>
        <w:t>podpisano in žigosano</w:t>
      </w:r>
      <w:r w:rsidRPr="00797D83">
        <w:rPr>
          <w:rFonts w:asciiTheme="minorHAnsi" w:hAnsiTheme="minorHAnsi" w:cstheme="minorHAnsi"/>
          <w:i/>
          <w:sz w:val="16"/>
          <w:szCs w:val="16"/>
        </w:rPr>
        <w:t xml:space="preserve"> vloži</w:t>
      </w:r>
      <w:r w:rsidR="00667ECB" w:rsidRPr="00797D83">
        <w:rPr>
          <w:rFonts w:asciiTheme="minorHAnsi" w:hAnsiTheme="minorHAnsi" w:cstheme="minorHAnsi"/>
          <w:i/>
          <w:sz w:val="16"/>
          <w:szCs w:val="16"/>
        </w:rPr>
        <w:t>te v kuverto »NAKNADNI PREIZKUS</w:t>
      </w:r>
      <w:r w:rsidR="00426B9F" w:rsidRPr="00797D83">
        <w:rPr>
          <w:rFonts w:asciiTheme="minorHAnsi" w:hAnsiTheme="minorHAnsi" w:cstheme="minorHAnsi"/>
          <w:i/>
          <w:sz w:val="16"/>
          <w:szCs w:val="16"/>
        </w:rPr>
        <w:t>«</w:t>
      </w:r>
    </w:p>
    <w:p w14:paraId="644CFABE" w14:textId="31ADBACC" w:rsidR="00242651" w:rsidRPr="00E451C8" w:rsidRDefault="00242651" w:rsidP="00242651">
      <w:pPr>
        <w:numPr>
          <w:ilvl w:val="0"/>
          <w:numId w:val="21"/>
        </w:numPr>
        <w:rPr>
          <w:rFonts w:asciiTheme="minorHAnsi" w:hAnsiTheme="minorHAnsi" w:cstheme="minorHAnsi"/>
          <w:sz w:val="6"/>
          <w:szCs w:val="6"/>
        </w:rPr>
      </w:pPr>
      <w:r w:rsidRPr="00B46403">
        <w:rPr>
          <w:rFonts w:asciiTheme="minorHAnsi" w:hAnsiTheme="minorHAnsi" w:cstheme="minorHAnsi"/>
          <w:i/>
          <w:sz w:val="16"/>
          <w:szCs w:val="16"/>
        </w:rPr>
        <w:t>Če nastopate kot skupina gospodarskih subjektov, INFORMATIVNO PONUDBO podpiše vodilni gospodarski subjekt,v prilogo pa dopišete tudi podatke ostalih gospodarskih subjektov iz skupine gospodarskih subjektov</w:t>
      </w:r>
    </w:p>
    <w:p w14:paraId="76051FC6" w14:textId="3CF05C81" w:rsidR="00E451C8" w:rsidRPr="00B46403" w:rsidRDefault="00E451C8" w:rsidP="00E451C8">
      <w:pPr>
        <w:numPr>
          <w:ilvl w:val="0"/>
          <w:numId w:val="21"/>
        </w:numPr>
        <w:rPr>
          <w:rFonts w:asciiTheme="minorHAnsi" w:hAnsiTheme="minorHAnsi" w:cstheme="minorHAnsi"/>
          <w:sz w:val="6"/>
          <w:szCs w:val="6"/>
        </w:rPr>
      </w:pPr>
      <w:r w:rsidRPr="00B46403">
        <w:rPr>
          <w:rFonts w:asciiTheme="minorHAnsi" w:hAnsiTheme="minorHAnsi" w:cstheme="minorHAnsi"/>
          <w:i/>
          <w:sz w:val="16"/>
          <w:szCs w:val="16"/>
        </w:rPr>
        <w:t>Če nastopate kot gospodarski subjekt</w:t>
      </w:r>
      <w:r>
        <w:rPr>
          <w:rFonts w:asciiTheme="minorHAnsi" w:hAnsiTheme="minorHAnsi" w:cstheme="minorHAnsi"/>
          <w:i/>
          <w:sz w:val="16"/>
          <w:szCs w:val="16"/>
        </w:rPr>
        <w:t xml:space="preserve"> s podizvajalci</w:t>
      </w:r>
      <w:r w:rsidRPr="00B46403">
        <w:rPr>
          <w:rFonts w:asciiTheme="minorHAnsi" w:hAnsiTheme="minorHAnsi" w:cstheme="minorHAnsi"/>
          <w:i/>
          <w:sz w:val="16"/>
          <w:szCs w:val="16"/>
        </w:rPr>
        <w:t xml:space="preserve">, INFORMATIVNO PONUDBO podpiše vodilni gospodarski subjekt,v prilogo pa dopišete tudi podatke </w:t>
      </w:r>
      <w:r>
        <w:rPr>
          <w:rFonts w:asciiTheme="minorHAnsi" w:hAnsiTheme="minorHAnsi" w:cstheme="minorHAnsi"/>
          <w:i/>
          <w:sz w:val="16"/>
          <w:szCs w:val="16"/>
        </w:rPr>
        <w:t>podizvajalcev</w:t>
      </w:r>
    </w:p>
    <w:p w14:paraId="70E400F1" w14:textId="77777777" w:rsidR="00E451C8" w:rsidRPr="00B46403" w:rsidRDefault="00E451C8" w:rsidP="00E451C8">
      <w:pPr>
        <w:ind w:left="425"/>
        <w:rPr>
          <w:rFonts w:asciiTheme="minorHAnsi" w:hAnsiTheme="minorHAnsi" w:cstheme="minorHAnsi"/>
          <w:sz w:val="6"/>
          <w:szCs w:val="6"/>
        </w:rPr>
      </w:pPr>
    </w:p>
    <w:p w14:paraId="7BF0C25D" w14:textId="77777777" w:rsidR="008A2955" w:rsidRPr="00797D83" w:rsidRDefault="008A2955" w:rsidP="008A2955">
      <w:pPr>
        <w:ind w:left="65"/>
        <w:rPr>
          <w:rFonts w:asciiTheme="minorHAnsi" w:hAnsiTheme="minorHAnsi" w:cstheme="minorHAnsi"/>
          <w:sz w:val="20"/>
        </w:rPr>
      </w:pPr>
    </w:p>
    <w:p w14:paraId="758A12D5" w14:textId="77777777" w:rsidR="00335794" w:rsidRDefault="00172DB4" w:rsidP="00242651">
      <w:pPr>
        <w:pStyle w:val="NaslovPRILOGE"/>
        <w:rPr>
          <w:rFonts w:asciiTheme="minorHAnsi" w:hAnsiTheme="minorHAnsi" w:cstheme="minorHAnsi"/>
          <w:szCs w:val="22"/>
        </w:rPr>
      </w:pPr>
      <w:r w:rsidRPr="00797D83">
        <w:rPr>
          <w:rFonts w:asciiTheme="minorHAnsi" w:hAnsiTheme="minorHAnsi" w:cstheme="minorHAnsi"/>
          <w:szCs w:val="22"/>
        </w:rPr>
        <w:br w:type="page"/>
      </w:r>
      <w:bookmarkStart w:id="14" w:name="_Toc12641553"/>
    </w:p>
    <w:p w14:paraId="77A0D22F" w14:textId="77777777" w:rsidR="00CE1ED6" w:rsidRDefault="00CE1ED6" w:rsidP="00CE1ED6">
      <w:pPr>
        <w:pStyle w:val="NaslovPRILOGE"/>
        <w:rPr>
          <w:rFonts w:asciiTheme="minorHAnsi" w:hAnsiTheme="minorHAnsi" w:cstheme="minorHAnsi"/>
        </w:rPr>
      </w:pPr>
      <w:bookmarkStart w:id="15" w:name="_Toc60747972"/>
      <w:bookmarkStart w:id="16" w:name="_Toc82164669"/>
      <w:r>
        <w:rPr>
          <w:rFonts w:asciiTheme="minorHAnsi" w:hAnsiTheme="minorHAnsi" w:cstheme="minorHAnsi"/>
        </w:rPr>
        <w:t>Priloga</w:t>
      </w:r>
      <w:r>
        <w:rPr>
          <w:rFonts w:asciiTheme="minorHAnsi" w:hAnsiTheme="minorHAnsi" w:cstheme="minorHAnsi"/>
        </w:rPr>
        <w:tab/>
        <w:t xml:space="preserve">REFERENCE – GOSPODARSKI SUBJEKT </w:t>
      </w:r>
      <w:r>
        <w:rPr>
          <w:rFonts w:asciiTheme="minorHAnsi" w:hAnsiTheme="minorHAnsi" w:cstheme="minorHAnsi"/>
        </w:rPr>
        <w:tab/>
      </w:r>
      <w:r>
        <w:rPr>
          <w:rFonts w:asciiTheme="minorHAnsi" w:hAnsiTheme="minorHAnsi" w:cstheme="minorHAnsi"/>
        </w:rPr>
        <w:tab/>
        <w:t>šifra:</w:t>
      </w:r>
      <w:bookmarkEnd w:id="15"/>
      <w:bookmarkEnd w:id="16"/>
    </w:p>
    <w:p w14:paraId="75843B54" w14:textId="77777777" w:rsidR="00CE1ED6" w:rsidRPr="00585963" w:rsidRDefault="00CE1ED6" w:rsidP="00CE1ED6">
      <w:pPr>
        <w:jc w:val="left"/>
        <w:rPr>
          <w:rFonts w:asciiTheme="minorHAnsi" w:hAnsiTheme="minorHAnsi" w:cstheme="minorHAnsi"/>
          <w:caps/>
          <w:sz w:val="20"/>
        </w:rPr>
      </w:pPr>
      <w:r w:rsidRPr="00585963">
        <w:rPr>
          <w:rFonts w:asciiTheme="minorHAnsi" w:hAnsiTheme="minorHAnsi" w:cstheme="minorHAnsi"/>
          <w:caps/>
          <w:sz w:val="20"/>
        </w:rPr>
        <w:t>PROJEKTNI, ENOSTOPENJSKI NATEČAJ ZA IZBIRO STROKOVNO NAJPRIMERNEJŠE REŠITVE ZA:</w:t>
      </w:r>
    </w:p>
    <w:p w14:paraId="6CE503EB" w14:textId="77777777" w:rsidR="00CE1ED6" w:rsidRPr="00585963" w:rsidRDefault="00CE1ED6" w:rsidP="00CE1ED6">
      <w:pPr>
        <w:jc w:val="left"/>
        <w:rPr>
          <w:rFonts w:asciiTheme="minorHAnsi" w:hAnsiTheme="minorHAnsi" w:cstheme="minorHAnsi"/>
          <w:caps/>
          <w:sz w:val="20"/>
        </w:rPr>
      </w:pPr>
    </w:p>
    <w:p w14:paraId="28D438B2" w14:textId="77777777" w:rsidR="00CE1ED6" w:rsidRPr="00797D83" w:rsidRDefault="00CE1ED6" w:rsidP="00CE1ED6">
      <w:pPr>
        <w:jc w:val="left"/>
        <w:rPr>
          <w:rFonts w:asciiTheme="minorHAnsi" w:hAnsiTheme="minorHAnsi" w:cstheme="minorHAnsi"/>
          <w:b/>
          <w:caps/>
          <w:sz w:val="28"/>
          <w:szCs w:val="28"/>
          <w:lang w:eastAsia="en-US"/>
        </w:rPr>
      </w:pPr>
      <w:r>
        <w:rPr>
          <w:rFonts w:asciiTheme="minorHAnsi" w:hAnsiTheme="minorHAnsi" w:cstheme="minorHAnsi"/>
          <w:b/>
          <w:caps/>
          <w:sz w:val="28"/>
          <w:szCs w:val="28"/>
          <w:lang w:eastAsia="en-US"/>
        </w:rPr>
        <w:t>KAMPUS VRAZOV TRG</w:t>
      </w:r>
    </w:p>
    <w:p w14:paraId="41DA5055" w14:textId="77777777" w:rsidR="00CE1ED6" w:rsidRDefault="00CE1ED6" w:rsidP="00CE1ED6">
      <w:pPr>
        <w:widowControl/>
        <w:suppressAutoHyphens w:val="0"/>
        <w:jc w:val="left"/>
        <w:rPr>
          <w:rFonts w:asciiTheme="minorHAnsi" w:hAnsiTheme="minorHAnsi" w:cstheme="minorHAnsi"/>
        </w:rPr>
      </w:pPr>
    </w:p>
    <w:p w14:paraId="68E87E8E" w14:textId="77777777" w:rsidR="00CE1ED6" w:rsidRDefault="00CE1ED6" w:rsidP="00CE1ED6">
      <w:pPr>
        <w:autoSpaceDE w:val="0"/>
        <w:rPr>
          <w:rFonts w:asciiTheme="minorHAnsi" w:hAnsiTheme="minorHAnsi" w:cstheme="minorHAnsi"/>
          <w:sz w:val="28"/>
          <w:szCs w:val="28"/>
        </w:rPr>
      </w:pPr>
      <w:r>
        <w:rPr>
          <w:rFonts w:asciiTheme="minorHAnsi" w:hAnsiTheme="minorHAnsi" w:cstheme="minorHAnsi"/>
          <w:b/>
          <w:sz w:val="28"/>
          <w:szCs w:val="28"/>
        </w:rPr>
        <w:t>IZJAVA</w:t>
      </w:r>
      <w:r>
        <w:rPr>
          <w:rFonts w:asciiTheme="minorHAnsi" w:hAnsiTheme="minorHAnsi" w:cstheme="minorHAnsi"/>
          <w:b/>
          <w:caps/>
          <w:sz w:val="28"/>
          <w:szCs w:val="28"/>
        </w:rPr>
        <w:t xml:space="preserve"> gospodarskega subjekta O IZPOLNJEVANJU ZAHTEVANIH REFERENC</w:t>
      </w:r>
    </w:p>
    <w:p w14:paraId="3A4C01A7" w14:textId="77777777" w:rsidR="00CE1ED6" w:rsidRDefault="00CE1ED6" w:rsidP="00CE1ED6">
      <w:pPr>
        <w:autoSpaceDE w:val="0"/>
        <w:rPr>
          <w:rFonts w:asciiTheme="minorHAnsi" w:hAnsiTheme="minorHAnsi" w:cstheme="minorHAnsi"/>
          <w:sz w:val="20"/>
        </w:rPr>
      </w:pPr>
    </w:p>
    <w:p w14:paraId="10E82502" w14:textId="77777777" w:rsidR="00CE1ED6" w:rsidRDefault="00CE1ED6" w:rsidP="00CE1ED6">
      <w:pPr>
        <w:autoSpaceDE w:val="0"/>
        <w:rPr>
          <w:rFonts w:asciiTheme="minorHAnsi" w:eastAsia="Calibri" w:hAnsiTheme="minorHAnsi" w:cstheme="minorHAnsi"/>
          <w:b/>
          <w:sz w:val="20"/>
          <w:lang w:eastAsia="en-US"/>
        </w:rPr>
      </w:pPr>
      <w:r>
        <w:rPr>
          <w:rFonts w:asciiTheme="minorHAnsi" w:hAnsiTheme="minorHAnsi" w:cstheme="minorHAnsi"/>
          <w:sz w:val="20"/>
        </w:rPr>
        <w:t xml:space="preserve">Za dokazovanje tehnične in kadrovske sposobnosti </w:t>
      </w:r>
      <w:r>
        <w:rPr>
          <w:rFonts w:asciiTheme="minorHAnsi" w:hAnsiTheme="minorHAnsi" w:cstheme="minorHAnsi"/>
          <w:b/>
          <w:sz w:val="20"/>
        </w:rPr>
        <w:t>gospodarskega subjekta</w:t>
      </w:r>
      <w:r>
        <w:rPr>
          <w:rFonts w:asciiTheme="minorHAnsi" w:eastAsia="Calibri" w:hAnsiTheme="minorHAnsi" w:cstheme="minorHAnsi"/>
          <w:sz w:val="20"/>
          <w:lang w:eastAsia="en-US"/>
        </w:rPr>
        <w:t xml:space="preserve"> se zahteva predložitev dokazil</w:t>
      </w:r>
      <w:r>
        <w:rPr>
          <w:rFonts w:asciiTheme="minorHAnsi" w:eastAsia="Calibri" w:hAnsiTheme="minorHAnsi" w:cstheme="minorHAnsi"/>
          <w:b/>
          <w:sz w:val="20"/>
          <w:lang w:eastAsia="en-US"/>
        </w:rPr>
        <w:t xml:space="preserve"> za najmanj eno referenco </w:t>
      </w:r>
      <w:r>
        <w:rPr>
          <w:rFonts w:asciiTheme="minorHAnsi" w:eastAsia="Calibri" w:hAnsiTheme="minorHAnsi" w:cstheme="minorHAnsi"/>
          <w:sz w:val="20"/>
          <w:lang w:eastAsia="en-US"/>
        </w:rPr>
        <w:t>v vlogi, kot izhaja iz spodnje tabele</w:t>
      </w:r>
      <w:r>
        <w:rPr>
          <w:rFonts w:asciiTheme="minorHAnsi" w:eastAsia="Calibri" w:hAnsiTheme="minorHAnsi" w:cstheme="minorHAnsi"/>
          <w:b/>
          <w:sz w:val="20"/>
          <w:lang w:eastAsia="en-US"/>
        </w:rPr>
        <w:t>:</w:t>
      </w:r>
    </w:p>
    <w:p w14:paraId="34E08030" w14:textId="77777777" w:rsidR="00CE1ED6" w:rsidRDefault="00CE1ED6" w:rsidP="00CE1ED6">
      <w:pPr>
        <w:autoSpaceDE w:val="0"/>
        <w:rPr>
          <w:rFonts w:asciiTheme="minorHAnsi" w:hAnsiTheme="minorHAnsi" w:cstheme="minorHAnsi"/>
          <w:sz w:val="20"/>
        </w:rPr>
      </w:pPr>
    </w:p>
    <w:tbl>
      <w:tblPr>
        <w:tblW w:w="0" w:type="auto"/>
        <w:tblInd w:w="108" w:type="dxa"/>
        <w:tblCellMar>
          <w:left w:w="0" w:type="dxa"/>
          <w:right w:w="0" w:type="dxa"/>
        </w:tblCellMar>
        <w:tblLook w:val="04A0" w:firstRow="1" w:lastRow="0" w:firstColumn="1" w:lastColumn="0" w:noHBand="0" w:noVBand="1"/>
      </w:tblPr>
      <w:tblGrid>
        <w:gridCol w:w="4253"/>
        <w:gridCol w:w="4820"/>
      </w:tblGrid>
      <w:tr w:rsidR="00CE1ED6" w14:paraId="087ABA2C" w14:textId="77777777" w:rsidTr="00CE1ED6">
        <w:tc>
          <w:tcPr>
            <w:tcW w:w="425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23A28FB3" w14:textId="77777777" w:rsidR="00CE1ED6" w:rsidRDefault="00CE1ED6">
            <w:pPr>
              <w:widowControl/>
              <w:suppressAutoHyphens w:val="0"/>
              <w:jc w:val="left"/>
              <w:rPr>
                <w:rFonts w:ascii="Calibri" w:hAnsi="Calibri" w:cs="Times New Roman"/>
                <w:sz w:val="20"/>
                <w:lang w:val="en-US" w:eastAsia="en-US"/>
              </w:rPr>
            </w:pPr>
            <w:r>
              <w:rPr>
                <w:rFonts w:ascii="Calibri" w:hAnsi="Calibri" w:cs="Times New Roman"/>
                <w:b/>
                <w:bCs/>
                <w:sz w:val="20"/>
                <w:lang w:eastAsia="en-US"/>
              </w:rPr>
              <w:t>S strani natečajnika nominirani:</w:t>
            </w:r>
          </w:p>
        </w:tc>
        <w:tc>
          <w:tcPr>
            <w:tcW w:w="482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2E6F8CD6" w14:textId="77777777" w:rsidR="00CE1ED6" w:rsidRDefault="00CE1ED6">
            <w:pPr>
              <w:widowControl/>
              <w:suppressAutoHyphens w:val="0"/>
              <w:jc w:val="left"/>
              <w:rPr>
                <w:rFonts w:ascii="Calibri" w:hAnsi="Calibri" w:cs="Times New Roman"/>
                <w:sz w:val="20"/>
                <w:lang w:val="en-US" w:eastAsia="en-US"/>
              </w:rPr>
            </w:pPr>
            <w:r>
              <w:rPr>
                <w:rFonts w:ascii="Calibri" w:hAnsi="Calibri" w:cs="Times New Roman"/>
                <w:b/>
                <w:bCs/>
                <w:sz w:val="20"/>
                <w:lang w:eastAsia="en-US"/>
              </w:rPr>
              <w:t>se mora izkazati z referenco v vlogi:</w:t>
            </w:r>
          </w:p>
        </w:tc>
      </w:tr>
      <w:tr w:rsidR="00CE1ED6" w14:paraId="19F27538" w14:textId="77777777" w:rsidTr="00CE1ED6">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44E7F3" w14:textId="77777777" w:rsidR="00CE1ED6" w:rsidRDefault="00CE1ED6">
            <w:pPr>
              <w:widowControl/>
              <w:suppressAutoHyphens w:val="0"/>
              <w:jc w:val="left"/>
              <w:rPr>
                <w:rFonts w:ascii="Calibri" w:hAnsi="Calibri" w:cs="Times New Roman"/>
                <w:b/>
                <w:bCs/>
                <w:sz w:val="20"/>
                <w:lang w:eastAsia="en-US"/>
              </w:rPr>
            </w:pPr>
            <w:r>
              <w:rPr>
                <w:rFonts w:asciiTheme="minorHAnsi" w:hAnsiTheme="minorHAnsi" w:cstheme="minorHAnsi"/>
                <w:sz w:val="20"/>
              </w:rPr>
              <w:t>gospodarski subjekt (v primeru skupne ponudbe eden od partnerjev iz skupine gospodarskih subjektov)</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83376F" w14:textId="77777777" w:rsidR="00CE1ED6" w:rsidRDefault="00CE1ED6">
            <w:pPr>
              <w:widowControl/>
              <w:tabs>
                <w:tab w:val="left" w:pos="1046"/>
              </w:tabs>
              <w:suppressAutoHyphens w:val="0"/>
              <w:jc w:val="left"/>
              <w:rPr>
                <w:rFonts w:ascii="Calibri" w:hAnsi="Calibri" w:cs="Times New Roman"/>
                <w:bCs/>
                <w:sz w:val="20"/>
                <w:lang w:eastAsia="en-US"/>
              </w:rPr>
            </w:pPr>
            <w:r>
              <w:rPr>
                <w:rFonts w:ascii="Calibri" w:hAnsi="Calibri" w:cs="Times New Roman"/>
                <w:bCs/>
                <w:sz w:val="20"/>
                <w:lang w:eastAsia="en-US"/>
              </w:rPr>
              <w:t>gospodarskega subjekta prevzemnika posla oz. v primeru skupne ponudbe kot eden od partnerjev iz skupine gospodarskih subjektov</w:t>
            </w:r>
          </w:p>
        </w:tc>
      </w:tr>
    </w:tbl>
    <w:p w14:paraId="05879B4C" w14:textId="77777777" w:rsidR="00CE1ED6" w:rsidRDefault="00CE1ED6" w:rsidP="00CE1ED6">
      <w:pPr>
        <w:widowControl/>
        <w:suppressAutoHyphens w:val="0"/>
        <w:jc w:val="left"/>
        <w:rPr>
          <w:rFonts w:asciiTheme="minorHAnsi" w:hAnsiTheme="minorHAnsi" w:cstheme="minorHAnsi"/>
        </w:rPr>
      </w:pPr>
    </w:p>
    <w:p w14:paraId="23EDC79E" w14:textId="706707D0" w:rsidR="00CE1ED6" w:rsidRDefault="00CE1ED6" w:rsidP="001661F1">
      <w:pPr>
        <w:rPr>
          <w:rFonts w:asciiTheme="minorHAnsi" w:hAnsiTheme="minorHAnsi" w:cstheme="minorHAnsi"/>
          <w:sz w:val="20"/>
        </w:rPr>
      </w:pPr>
      <w:r>
        <w:rPr>
          <w:rFonts w:asciiTheme="minorHAnsi" w:hAnsiTheme="minorHAnsi" w:cstheme="minorHAnsi"/>
          <w:sz w:val="20"/>
        </w:rPr>
        <w:t xml:space="preserve">Predmet reference so načrti DGD in PZI (oziroma po prej veljavni zakonodaji PGD in PZI) za </w:t>
      </w:r>
      <w:r>
        <w:rPr>
          <w:rFonts w:asciiTheme="minorHAnsi" w:hAnsiTheme="minorHAnsi" w:cstheme="minorHAnsi"/>
          <w:b/>
          <w:bCs/>
          <w:sz w:val="20"/>
        </w:rPr>
        <w:t>en</w:t>
      </w:r>
      <w:r>
        <w:rPr>
          <w:rFonts w:asciiTheme="minorHAnsi" w:hAnsiTheme="minorHAnsi" w:cstheme="minorHAnsi"/>
          <w:sz w:val="20"/>
        </w:rPr>
        <w:t xml:space="preserve"> zahteven objekt naslednjega tipa, upoštevajoč klasifikacijo vrst objektov CC SI in zahtevanih minimalnih skupnih bruto etažnih površin brez garažnih prostorov za katerega je uporabno dovoljenje bilo pridobljeno od dne 1.9.2011 naprej.</w:t>
      </w:r>
    </w:p>
    <w:p w14:paraId="1EE03A27" w14:textId="3BA3BCD6" w:rsidR="00CE1ED6" w:rsidRDefault="00CE1ED6" w:rsidP="00CE1ED6">
      <w:pPr>
        <w:widowControl/>
        <w:suppressAutoHyphens w:val="0"/>
        <w:rPr>
          <w:rFonts w:asciiTheme="minorHAnsi" w:hAnsiTheme="minorHAnsi" w:cstheme="minorHAnsi"/>
          <w:sz w:val="20"/>
          <w:lang w:eastAsia="en-US"/>
        </w:rPr>
      </w:pPr>
    </w:p>
    <w:p w14:paraId="7A41E8E5" w14:textId="17E2070A" w:rsidR="00CE1ED6" w:rsidRDefault="00CE1ED6" w:rsidP="001661F1">
      <w:pPr>
        <w:rPr>
          <w:rFonts w:ascii="Calibri" w:hAnsi="Calibri"/>
        </w:rPr>
      </w:pPr>
      <w:r>
        <w:rPr>
          <w:rFonts w:ascii="Calibri" w:eastAsia="Calibri" w:hAnsi="Calibri" w:cs="Times New Roman"/>
          <w:sz w:val="20"/>
          <w:lang w:eastAsia="en-US"/>
        </w:rPr>
        <w:t xml:space="preserve">Tabela: Navedba zahtevanih referenc za posameznega nosilca </w:t>
      </w:r>
    </w:p>
    <w:tbl>
      <w:tblPr>
        <w:tblStyle w:val="Tabelamrea"/>
        <w:tblW w:w="9322" w:type="dxa"/>
        <w:tblLayout w:type="fixed"/>
        <w:tblLook w:val="04A0" w:firstRow="1" w:lastRow="0" w:firstColumn="1" w:lastColumn="0" w:noHBand="0" w:noVBand="1"/>
      </w:tblPr>
      <w:tblGrid>
        <w:gridCol w:w="2653"/>
        <w:gridCol w:w="4826"/>
        <w:gridCol w:w="1843"/>
      </w:tblGrid>
      <w:tr w:rsidR="00CE1ED6" w14:paraId="244E87A3" w14:textId="77777777" w:rsidTr="00887815">
        <w:tc>
          <w:tcPr>
            <w:tcW w:w="2653" w:type="dxa"/>
            <w:shd w:val="clear" w:color="auto" w:fill="DBE5F1" w:themeFill="accent1" w:themeFillTint="33"/>
          </w:tcPr>
          <w:p w14:paraId="4D90A36F" w14:textId="77777777" w:rsidR="00CE1ED6" w:rsidRDefault="00CE1ED6" w:rsidP="00887815">
            <w:pPr>
              <w:jc w:val="left"/>
              <w:rPr>
                <w:rFonts w:ascii="Calibri" w:hAnsi="Calibri" w:cs="Calibri"/>
                <w:b/>
                <w:sz w:val="20"/>
              </w:rPr>
            </w:pPr>
            <w:r>
              <w:rPr>
                <w:rFonts w:asciiTheme="minorHAnsi" w:eastAsia="Calibri" w:hAnsiTheme="minorHAnsi" w:cstheme="minorHAnsi"/>
                <w:b/>
                <w:sz w:val="20"/>
                <w:lang w:eastAsia="en-US"/>
              </w:rPr>
              <w:t>Zahtevane reference za:</w:t>
            </w:r>
          </w:p>
        </w:tc>
        <w:tc>
          <w:tcPr>
            <w:tcW w:w="4826" w:type="dxa"/>
            <w:shd w:val="clear" w:color="auto" w:fill="DBE5F1" w:themeFill="accent1" w:themeFillTint="33"/>
          </w:tcPr>
          <w:p w14:paraId="40DAB81C" w14:textId="77777777" w:rsidR="00CE1ED6" w:rsidRDefault="00CE1ED6" w:rsidP="00887815">
            <w:pPr>
              <w:jc w:val="left"/>
              <w:rPr>
                <w:rFonts w:ascii="Calibri" w:hAnsi="Calibri" w:cs="Calibri"/>
                <w:b/>
                <w:sz w:val="20"/>
              </w:rPr>
            </w:pPr>
            <w:r>
              <w:rPr>
                <w:rFonts w:asciiTheme="minorHAnsi" w:eastAsia="Calibri" w:hAnsiTheme="minorHAnsi" w:cstheme="minorHAnsi"/>
                <w:b/>
                <w:sz w:val="20"/>
                <w:lang w:eastAsia="en-US"/>
              </w:rPr>
              <w:t>Zahtevane reference za objekte klasifikacije CC SI</w:t>
            </w:r>
          </w:p>
        </w:tc>
        <w:tc>
          <w:tcPr>
            <w:tcW w:w="1843" w:type="dxa"/>
            <w:shd w:val="clear" w:color="auto" w:fill="DBE5F1" w:themeFill="accent1" w:themeFillTint="33"/>
          </w:tcPr>
          <w:p w14:paraId="21D5DB65" w14:textId="77777777" w:rsidR="00CE1ED6" w:rsidRDefault="00CE1ED6" w:rsidP="00887815">
            <w:pPr>
              <w:jc w:val="left"/>
              <w:rPr>
                <w:rFonts w:ascii="Calibri" w:hAnsi="Calibri" w:cs="Calibri"/>
              </w:rPr>
            </w:pPr>
            <w:r>
              <w:rPr>
                <w:rFonts w:asciiTheme="minorHAnsi" w:eastAsia="Calibri" w:hAnsiTheme="minorHAnsi" w:cstheme="minorHAnsi"/>
                <w:b/>
                <w:sz w:val="20"/>
                <w:lang w:eastAsia="en-US"/>
              </w:rPr>
              <w:t xml:space="preserve">Velikost objekta </w:t>
            </w:r>
            <w:r>
              <w:rPr>
                <w:rFonts w:asciiTheme="minorHAnsi" w:eastAsia="Calibri" w:hAnsiTheme="minorHAnsi" w:cstheme="minorHAnsi"/>
                <w:sz w:val="16"/>
                <w:szCs w:val="16"/>
                <w:lang w:eastAsia="en-US"/>
              </w:rPr>
              <w:t>– minimalne bruto tlorisne površine v m</w:t>
            </w:r>
            <w:r>
              <w:rPr>
                <w:rFonts w:asciiTheme="minorHAnsi" w:eastAsia="Calibri" w:hAnsiTheme="minorHAnsi" w:cstheme="minorHAnsi"/>
                <w:sz w:val="16"/>
                <w:szCs w:val="16"/>
                <w:vertAlign w:val="superscript"/>
                <w:lang w:eastAsia="en-US"/>
              </w:rPr>
              <w:t>2</w:t>
            </w:r>
          </w:p>
        </w:tc>
      </w:tr>
      <w:tr w:rsidR="00CE1ED6" w14:paraId="5CCB1A15" w14:textId="77777777" w:rsidTr="00887815">
        <w:tc>
          <w:tcPr>
            <w:tcW w:w="2653" w:type="dxa"/>
            <w:vMerge w:val="restart"/>
          </w:tcPr>
          <w:p w14:paraId="73B638CD" w14:textId="77777777" w:rsidR="00CE1ED6" w:rsidRDefault="00CE1ED6" w:rsidP="00887815">
            <w:pPr>
              <w:jc w:val="left"/>
              <w:rPr>
                <w:rFonts w:ascii="Calibri" w:hAnsi="Calibri" w:cs="Calibri"/>
                <w:b/>
                <w:sz w:val="20"/>
              </w:rPr>
            </w:pPr>
            <w:r>
              <w:rPr>
                <w:rFonts w:asciiTheme="minorHAnsi" w:eastAsia="Calibri" w:hAnsiTheme="minorHAnsi" w:cstheme="minorHAnsi"/>
                <w:b/>
                <w:sz w:val="20"/>
                <w:lang w:eastAsia="en-US"/>
              </w:rPr>
              <w:t>Gospodarski subjekt</w:t>
            </w:r>
          </w:p>
          <w:p w14:paraId="30AE0058" w14:textId="77777777" w:rsidR="00CE1ED6" w:rsidRDefault="00CE1ED6" w:rsidP="00887815">
            <w:pPr>
              <w:jc w:val="left"/>
              <w:rPr>
                <w:rFonts w:asciiTheme="minorHAnsi" w:hAnsiTheme="minorHAnsi" w:cstheme="minorHAnsi"/>
                <w:b/>
                <w:sz w:val="20"/>
              </w:rPr>
            </w:pPr>
          </w:p>
          <w:p w14:paraId="699A70C5" w14:textId="77777777" w:rsidR="00CE1ED6" w:rsidRDefault="00CE1ED6" w:rsidP="00887815">
            <w:pPr>
              <w:jc w:val="left"/>
              <w:rPr>
                <w:rFonts w:asciiTheme="minorHAnsi" w:hAnsiTheme="minorHAnsi" w:cstheme="minorHAnsi"/>
                <w:b/>
                <w:sz w:val="20"/>
              </w:rPr>
            </w:pPr>
          </w:p>
          <w:p w14:paraId="64E52ECC" w14:textId="77777777" w:rsidR="00CE1ED6" w:rsidRDefault="00CE1ED6" w:rsidP="00887815">
            <w:pPr>
              <w:jc w:val="left"/>
              <w:rPr>
                <w:rFonts w:ascii="Calibri" w:hAnsi="Calibri" w:cs="Calibri"/>
                <w:b/>
                <w:sz w:val="20"/>
              </w:rPr>
            </w:pPr>
          </w:p>
        </w:tc>
        <w:tc>
          <w:tcPr>
            <w:tcW w:w="4826" w:type="dxa"/>
          </w:tcPr>
          <w:p w14:paraId="47414444" w14:textId="77777777" w:rsidR="00CE1ED6" w:rsidRDefault="00CE1ED6" w:rsidP="00887815">
            <w:pPr>
              <w:jc w:val="left"/>
              <w:rPr>
                <w:rFonts w:ascii="Calibri" w:hAnsi="Calibri" w:cs="Calibri"/>
                <w:sz w:val="20"/>
              </w:rPr>
            </w:pPr>
            <w:r>
              <w:rPr>
                <w:rFonts w:asciiTheme="minorHAnsi" w:eastAsia="Calibri" w:hAnsiTheme="minorHAnsi" w:cstheme="minorHAnsi"/>
                <w:sz w:val="20"/>
                <w:lang w:eastAsia="en-US"/>
              </w:rPr>
              <w:t>112 (večstanovanjske stavbe)</w:t>
            </w:r>
          </w:p>
          <w:p w14:paraId="2DE4BDB8" w14:textId="77777777" w:rsidR="00CE1ED6" w:rsidRDefault="00CE1ED6" w:rsidP="00887815">
            <w:pPr>
              <w:jc w:val="left"/>
              <w:rPr>
                <w:rFonts w:ascii="Calibri" w:hAnsi="Calibri" w:cs="Calibri"/>
                <w:sz w:val="20"/>
              </w:rPr>
            </w:pPr>
            <w:r>
              <w:rPr>
                <w:rFonts w:asciiTheme="minorHAnsi" w:eastAsia="Calibri" w:hAnsiTheme="minorHAnsi" w:cstheme="minorHAnsi"/>
                <w:sz w:val="20"/>
                <w:lang w:eastAsia="en-US"/>
              </w:rPr>
              <w:t>123 (trgovske stavbe in stavbe za storitvene dejavnosti</w:t>
            </w:r>
          </w:p>
          <w:p w14:paraId="3B4F0D97" w14:textId="77777777" w:rsidR="00CE1ED6" w:rsidRDefault="00CE1ED6" w:rsidP="00887815">
            <w:pPr>
              <w:jc w:val="left"/>
              <w:rPr>
                <w:rFonts w:ascii="Calibri" w:hAnsi="Calibri" w:cs="Calibri"/>
                <w:sz w:val="20"/>
              </w:rPr>
            </w:pPr>
            <w:r>
              <w:rPr>
                <w:rFonts w:asciiTheme="minorHAnsi" w:eastAsia="Calibri" w:hAnsiTheme="minorHAnsi" w:cstheme="minorHAnsi"/>
                <w:sz w:val="20"/>
                <w:lang w:eastAsia="en-US"/>
              </w:rPr>
              <w:t>126 (stavbe splošnega družbenega pomena)</w:t>
            </w:r>
          </w:p>
        </w:tc>
        <w:tc>
          <w:tcPr>
            <w:tcW w:w="1843" w:type="dxa"/>
          </w:tcPr>
          <w:p w14:paraId="62C93A36" w14:textId="77777777" w:rsidR="00CE1ED6" w:rsidRDefault="00CE1ED6" w:rsidP="00887815">
            <w:pPr>
              <w:jc w:val="right"/>
              <w:rPr>
                <w:rFonts w:ascii="Calibri" w:hAnsi="Calibri" w:cs="Calibri"/>
              </w:rPr>
            </w:pPr>
            <w:r>
              <w:rPr>
                <w:rFonts w:asciiTheme="minorHAnsi" w:eastAsia="Calibri" w:hAnsiTheme="minorHAnsi" w:cstheme="minorHAnsi"/>
                <w:sz w:val="20"/>
                <w:lang w:eastAsia="en-US"/>
              </w:rPr>
              <w:t>5.000 m</w:t>
            </w:r>
            <w:r>
              <w:rPr>
                <w:rFonts w:asciiTheme="minorHAnsi" w:eastAsia="Calibri" w:hAnsiTheme="minorHAnsi" w:cstheme="minorHAnsi"/>
                <w:b/>
                <w:sz w:val="20"/>
                <w:vertAlign w:val="superscript"/>
                <w:lang w:eastAsia="en-US"/>
              </w:rPr>
              <w:t>2</w:t>
            </w:r>
          </w:p>
        </w:tc>
      </w:tr>
      <w:tr w:rsidR="00CE1ED6" w14:paraId="6C0B2D42" w14:textId="77777777" w:rsidTr="00887815">
        <w:tc>
          <w:tcPr>
            <w:tcW w:w="2653" w:type="dxa"/>
            <w:vMerge/>
          </w:tcPr>
          <w:p w14:paraId="76B48A1E" w14:textId="77777777" w:rsidR="00CE1ED6" w:rsidRDefault="00CE1ED6" w:rsidP="00887815">
            <w:pPr>
              <w:rPr>
                <w:rFonts w:asciiTheme="minorHAnsi" w:hAnsiTheme="minorHAnsi" w:cstheme="minorHAnsi"/>
                <w:b/>
                <w:sz w:val="20"/>
              </w:rPr>
            </w:pPr>
          </w:p>
        </w:tc>
        <w:tc>
          <w:tcPr>
            <w:tcW w:w="4826" w:type="dxa"/>
          </w:tcPr>
          <w:p w14:paraId="07238FB9" w14:textId="77777777" w:rsidR="00CE1ED6" w:rsidRDefault="00CE1ED6" w:rsidP="00887815">
            <w:pPr>
              <w:jc w:val="left"/>
              <w:rPr>
                <w:rFonts w:ascii="Calibri" w:hAnsi="Calibri" w:cs="Calibri"/>
                <w:sz w:val="20"/>
              </w:rPr>
            </w:pPr>
            <w:r>
              <w:rPr>
                <w:rFonts w:asciiTheme="minorHAnsi" w:eastAsia="Calibri" w:hAnsiTheme="minorHAnsi" w:cstheme="minorHAnsi"/>
                <w:sz w:val="20"/>
                <w:lang w:eastAsia="en-US"/>
              </w:rPr>
              <w:t>113 (stanovanjske stavbe za posebne družbene skupine)</w:t>
            </w:r>
          </w:p>
          <w:p w14:paraId="7A4D5231" w14:textId="77777777" w:rsidR="00CE1ED6" w:rsidRDefault="00CE1ED6" w:rsidP="00887815">
            <w:pPr>
              <w:jc w:val="left"/>
              <w:rPr>
                <w:rFonts w:ascii="Calibri" w:hAnsi="Calibri" w:cs="Calibri"/>
                <w:sz w:val="20"/>
              </w:rPr>
            </w:pPr>
            <w:r>
              <w:rPr>
                <w:rFonts w:asciiTheme="minorHAnsi" w:eastAsia="Calibri" w:hAnsiTheme="minorHAnsi" w:cstheme="minorHAnsi"/>
                <w:sz w:val="20"/>
                <w:lang w:eastAsia="en-US"/>
              </w:rPr>
              <w:t>121 (gostinske stavbe)</w:t>
            </w:r>
          </w:p>
          <w:p w14:paraId="03572587" w14:textId="77777777" w:rsidR="00CE1ED6" w:rsidRDefault="00CE1ED6" w:rsidP="00887815">
            <w:pPr>
              <w:jc w:val="left"/>
              <w:rPr>
                <w:rFonts w:ascii="Calibri" w:hAnsi="Calibri" w:cs="Calibri"/>
                <w:sz w:val="20"/>
              </w:rPr>
            </w:pPr>
            <w:r>
              <w:rPr>
                <w:rFonts w:asciiTheme="minorHAnsi" w:eastAsia="Calibri" w:hAnsiTheme="minorHAnsi" w:cstheme="minorHAnsi"/>
                <w:sz w:val="20"/>
                <w:lang w:eastAsia="en-US"/>
              </w:rPr>
              <w:t>122 (poslovne in upravne stavbe)</w:t>
            </w:r>
          </w:p>
        </w:tc>
        <w:tc>
          <w:tcPr>
            <w:tcW w:w="1843" w:type="dxa"/>
          </w:tcPr>
          <w:p w14:paraId="41476C1B" w14:textId="77777777" w:rsidR="00CE1ED6" w:rsidRDefault="00CE1ED6" w:rsidP="00887815">
            <w:pPr>
              <w:jc w:val="right"/>
              <w:rPr>
                <w:rFonts w:ascii="Calibri" w:hAnsi="Calibri" w:cs="Calibri"/>
              </w:rPr>
            </w:pPr>
            <w:r>
              <w:rPr>
                <w:rFonts w:asciiTheme="minorHAnsi" w:eastAsia="Calibri" w:hAnsiTheme="minorHAnsi" w:cstheme="minorHAnsi"/>
                <w:sz w:val="20"/>
                <w:lang w:eastAsia="en-US"/>
              </w:rPr>
              <w:t>2.500 m</w:t>
            </w:r>
            <w:r>
              <w:rPr>
                <w:rFonts w:asciiTheme="minorHAnsi" w:eastAsia="Calibri" w:hAnsiTheme="minorHAnsi" w:cstheme="minorHAnsi"/>
                <w:b/>
                <w:sz w:val="20"/>
                <w:vertAlign w:val="superscript"/>
                <w:lang w:eastAsia="en-US"/>
              </w:rPr>
              <w:t>2</w:t>
            </w:r>
          </w:p>
        </w:tc>
      </w:tr>
      <w:tr w:rsidR="00CE1ED6" w14:paraId="6E6AD662" w14:textId="77777777" w:rsidTr="00887815">
        <w:tc>
          <w:tcPr>
            <w:tcW w:w="2653" w:type="dxa"/>
            <w:vMerge/>
          </w:tcPr>
          <w:p w14:paraId="03D43AEF" w14:textId="77777777" w:rsidR="00CE1ED6" w:rsidRDefault="00CE1ED6" w:rsidP="00887815">
            <w:pPr>
              <w:rPr>
                <w:rFonts w:asciiTheme="minorHAnsi" w:hAnsiTheme="minorHAnsi" w:cstheme="minorHAnsi"/>
                <w:sz w:val="20"/>
              </w:rPr>
            </w:pPr>
          </w:p>
        </w:tc>
        <w:tc>
          <w:tcPr>
            <w:tcW w:w="4826" w:type="dxa"/>
          </w:tcPr>
          <w:p w14:paraId="7FE5A355" w14:textId="77777777" w:rsidR="00CE1ED6" w:rsidRDefault="00CE1ED6" w:rsidP="00887815">
            <w:pPr>
              <w:jc w:val="left"/>
              <w:rPr>
                <w:rFonts w:ascii="Calibri" w:hAnsi="Calibri" w:cs="Calibri"/>
                <w:sz w:val="20"/>
              </w:rPr>
            </w:pPr>
            <w:r>
              <w:rPr>
                <w:rFonts w:asciiTheme="minorHAnsi" w:eastAsia="Calibri" w:hAnsiTheme="minorHAnsi" w:cstheme="minorHAnsi"/>
                <w:sz w:val="20"/>
                <w:lang w:eastAsia="en-US"/>
              </w:rPr>
              <w:t>1264 (stavbe za zdravstveno oskrbo)</w:t>
            </w:r>
          </w:p>
          <w:p w14:paraId="27B80325" w14:textId="77777777" w:rsidR="00CE1ED6" w:rsidRDefault="00CE1ED6" w:rsidP="00887815">
            <w:pPr>
              <w:jc w:val="left"/>
              <w:rPr>
                <w:rFonts w:ascii="Calibri" w:hAnsi="Calibri" w:cs="Calibri"/>
                <w:sz w:val="20"/>
              </w:rPr>
            </w:pPr>
            <w:r>
              <w:rPr>
                <w:rFonts w:asciiTheme="minorHAnsi" w:eastAsia="Calibri" w:hAnsiTheme="minorHAnsi" w:cstheme="minorHAnsi"/>
                <w:sz w:val="20"/>
                <w:lang w:eastAsia="en-US"/>
              </w:rPr>
              <w:t>Laboratoriji v stavbah za znanstvenoraziskovalno delo ali v industrijskih stavbah.</w:t>
            </w:r>
          </w:p>
        </w:tc>
        <w:tc>
          <w:tcPr>
            <w:tcW w:w="1843" w:type="dxa"/>
          </w:tcPr>
          <w:p w14:paraId="595D614E" w14:textId="77777777" w:rsidR="00CE1ED6" w:rsidRDefault="00CE1ED6" w:rsidP="00887815">
            <w:pPr>
              <w:jc w:val="right"/>
              <w:rPr>
                <w:rFonts w:ascii="Calibri" w:hAnsi="Calibri" w:cs="Calibri"/>
              </w:rPr>
            </w:pPr>
            <w:r>
              <w:rPr>
                <w:rFonts w:asciiTheme="minorHAnsi" w:eastAsia="Calibri" w:hAnsiTheme="minorHAnsi" w:cstheme="minorHAnsi"/>
                <w:sz w:val="20"/>
                <w:lang w:eastAsia="en-US"/>
              </w:rPr>
              <w:t>1.500 m</w:t>
            </w:r>
            <w:r>
              <w:rPr>
                <w:rFonts w:asciiTheme="minorHAnsi" w:eastAsia="Calibri" w:hAnsiTheme="minorHAnsi" w:cstheme="minorHAnsi"/>
                <w:b/>
                <w:sz w:val="20"/>
                <w:vertAlign w:val="superscript"/>
                <w:lang w:eastAsia="en-US"/>
              </w:rPr>
              <w:t>2</w:t>
            </w:r>
          </w:p>
        </w:tc>
      </w:tr>
    </w:tbl>
    <w:p w14:paraId="5B5CE741" w14:textId="77777777" w:rsidR="00CE1ED6" w:rsidRDefault="00CE1ED6" w:rsidP="00CE1ED6">
      <w:pPr>
        <w:widowControl/>
        <w:suppressAutoHyphens w:val="0"/>
        <w:spacing w:before="240" w:after="240"/>
        <w:rPr>
          <w:rFonts w:asciiTheme="minorHAnsi" w:hAnsiTheme="minorHAnsi" w:cstheme="minorHAnsi"/>
          <w:sz w:val="20"/>
          <w:lang w:eastAsia="en-US"/>
        </w:rPr>
      </w:pPr>
      <w:r>
        <w:rPr>
          <w:rFonts w:asciiTheme="minorHAnsi" w:hAnsiTheme="minorHAnsi" w:cstheme="minorHAnsi"/>
          <w:sz w:val="20"/>
          <w:lang w:eastAsia="en-US"/>
        </w:rPr>
        <w:t xml:space="preserve">Spodaj podpisani </w:t>
      </w:r>
      <w:r>
        <w:rPr>
          <w:rFonts w:asciiTheme="minorHAnsi" w:hAnsiTheme="minorHAnsi" w:cstheme="minorHAnsi"/>
          <w:b/>
          <w:sz w:val="20"/>
          <w:lang w:eastAsia="en-US"/>
        </w:rPr>
        <w:t xml:space="preserve">pooblaščeni predstavnik gospodarskega subjekta </w:t>
      </w:r>
      <w:r>
        <w:rPr>
          <w:rFonts w:asciiTheme="minorHAnsi" w:hAnsiTheme="minorHAnsi" w:cstheme="minorHAnsi"/>
          <w:sz w:val="20"/>
          <w:lang w:eastAsia="en-US"/>
        </w:rPr>
        <w:t>izjavljam, da zgoraj navedeno zahtevo izpolnjujemo z naslednjo referenco:</w:t>
      </w:r>
    </w:p>
    <w:tbl>
      <w:tblPr>
        <w:tblW w:w="918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246"/>
        <w:gridCol w:w="2225"/>
        <w:gridCol w:w="1984"/>
        <w:gridCol w:w="1842"/>
        <w:gridCol w:w="1883"/>
      </w:tblGrid>
      <w:tr w:rsidR="00CE1ED6" w14:paraId="00E72996" w14:textId="77777777" w:rsidTr="00CE1ED6">
        <w:trPr>
          <w:trHeight w:val="617"/>
        </w:trPr>
        <w:tc>
          <w:tcPr>
            <w:tcW w:w="1246" w:type="dxa"/>
            <w:tcBorders>
              <w:top w:val="single" w:sz="24" w:space="0" w:color="auto"/>
              <w:left w:val="single" w:sz="24" w:space="0" w:color="auto"/>
              <w:bottom w:val="single" w:sz="6" w:space="0" w:color="auto"/>
              <w:right w:val="single" w:sz="6" w:space="0" w:color="auto"/>
            </w:tcBorders>
            <w:shd w:val="pct10" w:color="auto" w:fill="auto"/>
            <w:hideMark/>
          </w:tcPr>
          <w:p w14:paraId="16208454" w14:textId="77777777" w:rsidR="00CE1ED6" w:rsidRDefault="00CE1ED6">
            <w:pPr>
              <w:jc w:val="left"/>
              <w:rPr>
                <w:rFonts w:asciiTheme="minorHAnsi" w:hAnsiTheme="minorHAnsi" w:cstheme="minorHAnsi"/>
                <w:sz w:val="20"/>
                <w:lang w:eastAsia="sl-SI"/>
              </w:rPr>
            </w:pPr>
            <w:r>
              <w:rPr>
                <w:rFonts w:asciiTheme="minorHAnsi" w:hAnsiTheme="minorHAnsi" w:cstheme="minorHAnsi"/>
                <w:sz w:val="20"/>
                <w:lang w:eastAsia="sl-SI"/>
              </w:rPr>
              <w:t>Naročnik</w:t>
            </w:r>
          </w:p>
        </w:tc>
        <w:tc>
          <w:tcPr>
            <w:tcW w:w="2226" w:type="dxa"/>
            <w:tcBorders>
              <w:top w:val="single" w:sz="24" w:space="0" w:color="auto"/>
              <w:left w:val="single" w:sz="6" w:space="0" w:color="auto"/>
              <w:bottom w:val="single" w:sz="6" w:space="0" w:color="auto"/>
              <w:right w:val="single" w:sz="6" w:space="0" w:color="auto"/>
            </w:tcBorders>
            <w:shd w:val="pct10" w:color="auto" w:fill="auto"/>
            <w:hideMark/>
          </w:tcPr>
          <w:p w14:paraId="78814A94" w14:textId="77777777" w:rsidR="00CE1ED6" w:rsidRDefault="00CE1ED6">
            <w:pPr>
              <w:jc w:val="left"/>
              <w:rPr>
                <w:rFonts w:asciiTheme="minorHAnsi" w:hAnsiTheme="minorHAnsi" w:cstheme="minorHAnsi"/>
                <w:sz w:val="20"/>
                <w:lang w:eastAsia="sl-SI"/>
              </w:rPr>
            </w:pPr>
            <w:r>
              <w:rPr>
                <w:rFonts w:asciiTheme="minorHAnsi" w:hAnsiTheme="minorHAnsi" w:cstheme="minorHAnsi"/>
                <w:sz w:val="20"/>
                <w:lang w:eastAsia="sl-SI"/>
              </w:rPr>
              <w:t>Naziv projekta (objekta) in lokacija</w:t>
            </w:r>
          </w:p>
        </w:tc>
        <w:tc>
          <w:tcPr>
            <w:tcW w:w="1985" w:type="dxa"/>
            <w:tcBorders>
              <w:top w:val="single" w:sz="24" w:space="0" w:color="auto"/>
              <w:left w:val="single" w:sz="6" w:space="0" w:color="auto"/>
              <w:bottom w:val="single" w:sz="6" w:space="0" w:color="auto"/>
              <w:right w:val="single" w:sz="6" w:space="0" w:color="auto"/>
            </w:tcBorders>
            <w:shd w:val="pct10" w:color="auto" w:fill="auto"/>
            <w:hideMark/>
          </w:tcPr>
          <w:p w14:paraId="1316F539" w14:textId="77777777" w:rsidR="00CE1ED6" w:rsidRDefault="00CE1ED6">
            <w:pPr>
              <w:jc w:val="left"/>
              <w:rPr>
                <w:rFonts w:asciiTheme="minorHAnsi" w:hAnsiTheme="minorHAnsi" w:cstheme="minorHAnsi"/>
                <w:sz w:val="20"/>
                <w:lang w:eastAsia="sl-SI"/>
              </w:rPr>
            </w:pPr>
            <w:r>
              <w:rPr>
                <w:rFonts w:asciiTheme="minorHAnsi" w:hAnsiTheme="minorHAnsi" w:cstheme="minorHAnsi"/>
                <w:sz w:val="20"/>
                <w:lang w:eastAsia="sl-SI"/>
              </w:rPr>
              <w:t xml:space="preserve"> m2 bruto brez garažnih prostorov</w:t>
            </w:r>
          </w:p>
          <w:p w14:paraId="72CA3D15" w14:textId="77777777" w:rsidR="00CE1ED6" w:rsidRDefault="00CE1ED6">
            <w:pPr>
              <w:jc w:val="left"/>
              <w:rPr>
                <w:rFonts w:asciiTheme="minorHAnsi" w:hAnsiTheme="minorHAnsi" w:cstheme="minorHAnsi"/>
                <w:sz w:val="20"/>
                <w:lang w:eastAsia="sl-SI"/>
              </w:rPr>
            </w:pPr>
            <w:r>
              <w:rPr>
                <w:rFonts w:asciiTheme="minorHAnsi" w:hAnsiTheme="minorHAnsi" w:cstheme="minorHAnsi"/>
                <w:sz w:val="20"/>
                <w:lang w:eastAsia="sl-SI"/>
              </w:rPr>
              <w:t xml:space="preserve"> </w:t>
            </w:r>
          </w:p>
        </w:tc>
        <w:tc>
          <w:tcPr>
            <w:tcW w:w="1843" w:type="dxa"/>
            <w:tcBorders>
              <w:top w:val="single" w:sz="24" w:space="0" w:color="auto"/>
              <w:left w:val="single" w:sz="6" w:space="0" w:color="auto"/>
              <w:bottom w:val="single" w:sz="6" w:space="0" w:color="auto"/>
              <w:right w:val="single" w:sz="6" w:space="0" w:color="auto"/>
            </w:tcBorders>
            <w:shd w:val="pct10" w:color="auto" w:fill="auto"/>
            <w:hideMark/>
          </w:tcPr>
          <w:p w14:paraId="5396435E" w14:textId="77777777" w:rsidR="00CE1ED6" w:rsidRDefault="00CE1ED6">
            <w:pPr>
              <w:jc w:val="left"/>
              <w:rPr>
                <w:rFonts w:asciiTheme="minorHAnsi" w:hAnsiTheme="minorHAnsi" w:cstheme="minorHAnsi"/>
                <w:sz w:val="20"/>
                <w:lang w:eastAsia="sl-SI"/>
              </w:rPr>
            </w:pPr>
            <w:r>
              <w:rPr>
                <w:rFonts w:asciiTheme="minorHAnsi" w:hAnsiTheme="minorHAnsi" w:cstheme="minorHAnsi"/>
                <w:sz w:val="20"/>
                <w:lang w:eastAsia="sl-SI"/>
              </w:rPr>
              <w:t>CC SI klasifikacija</w:t>
            </w:r>
          </w:p>
        </w:tc>
        <w:tc>
          <w:tcPr>
            <w:tcW w:w="1884" w:type="dxa"/>
            <w:tcBorders>
              <w:top w:val="single" w:sz="24" w:space="0" w:color="auto"/>
              <w:left w:val="single" w:sz="6" w:space="0" w:color="auto"/>
              <w:bottom w:val="single" w:sz="6" w:space="0" w:color="auto"/>
              <w:right w:val="single" w:sz="24" w:space="0" w:color="auto"/>
            </w:tcBorders>
            <w:shd w:val="pct10" w:color="auto" w:fill="auto"/>
            <w:hideMark/>
          </w:tcPr>
          <w:p w14:paraId="46A346FD" w14:textId="77777777" w:rsidR="00CE1ED6" w:rsidRDefault="00CE1ED6">
            <w:pPr>
              <w:jc w:val="left"/>
              <w:rPr>
                <w:rFonts w:asciiTheme="minorHAnsi" w:hAnsiTheme="minorHAnsi" w:cstheme="minorHAnsi"/>
                <w:sz w:val="20"/>
                <w:lang w:eastAsia="sl-SI"/>
              </w:rPr>
            </w:pPr>
            <w:r w:rsidRPr="001661F1">
              <w:rPr>
                <w:rFonts w:asciiTheme="minorHAnsi" w:hAnsiTheme="minorHAnsi" w:cstheme="minorHAnsi"/>
                <w:sz w:val="20"/>
                <w:lang w:eastAsia="sl-SI"/>
              </w:rPr>
              <w:t>Datum uporabnega dovoljenja</w:t>
            </w:r>
          </w:p>
        </w:tc>
      </w:tr>
      <w:tr w:rsidR="00CE1ED6" w14:paraId="04590230" w14:textId="77777777" w:rsidTr="00CE1ED6">
        <w:trPr>
          <w:trHeight w:val="1087"/>
        </w:trPr>
        <w:tc>
          <w:tcPr>
            <w:tcW w:w="1246" w:type="dxa"/>
            <w:tcBorders>
              <w:top w:val="nil"/>
              <w:left w:val="single" w:sz="24" w:space="0" w:color="auto"/>
              <w:bottom w:val="single" w:sz="6" w:space="0" w:color="auto"/>
              <w:right w:val="single" w:sz="6" w:space="0" w:color="auto"/>
            </w:tcBorders>
          </w:tcPr>
          <w:p w14:paraId="3F331285" w14:textId="77777777" w:rsidR="00CE1ED6" w:rsidRDefault="00CE1ED6">
            <w:pPr>
              <w:rPr>
                <w:rFonts w:asciiTheme="minorHAnsi" w:hAnsiTheme="minorHAnsi" w:cstheme="minorHAnsi"/>
                <w:i/>
                <w:sz w:val="20"/>
                <w:lang w:eastAsia="sl-SI"/>
              </w:rPr>
            </w:pPr>
          </w:p>
        </w:tc>
        <w:tc>
          <w:tcPr>
            <w:tcW w:w="2226" w:type="dxa"/>
            <w:tcBorders>
              <w:top w:val="nil"/>
              <w:left w:val="single" w:sz="6" w:space="0" w:color="auto"/>
              <w:bottom w:val="single" w:sz="6" w:space="0" w:color="auto"/>
              <w:right w:val="single" w:sz="6" w:space="0" w:color="auto"/>
            </w:tcBorders>
          </w:tcPr>
          <w:p w14:paraId="255A468B" w14:textId="77777777" w:rsidR="00CE1ED6" w:rsidRDefault="00CE1ED6">
            <w:pPr>
              <w:rPr>
                <w:rFonts w:asciiTheme="minorHAnsi" w:hAnsiTheme="minorHAnsi" w:cstheme="minorHAnsi"/>
                <w:i/>
                <w:sz w:val="20"/>
                <w:lang w:eastAsia="sl-SI"/>
              </w:rPr>
            </w:pPr>
          </w:p>
        </w:tc>
        <w:tc>
          <w:tcPr>
            <w:tcW w:w="1985" w:type="dxa"/>
            <w:tcBorders>
              <w:top w:val="nil"/>
              <w:left w:val="single" w:sz="6" w:space="0" w:color="auto"/>
              <w:bottom w:val="single" w:sz="6" w:space="0" w:color="auto"/>
              <w:right w:val="single" w:sz="6" w:space="0" w:color="auto"/>
            </w:tcBorders>
          </w:tcPr>
          <w:p w14:paraId="135119B7" w14:textId="77777777" w:rsidR="00CE1ED6" w:rsidRDefault="00CE1ED6">
            <w:pPr>
              <w:rPr>
                <w:rFonts w:asciiTheme="minorHAnsi" w:hAnsiTheme="minorHAnsi" w:cstheme="minorHAnsi"/>
                <w:i/>
                <w:sz w:val="20"/>
                <w:lang w:eastAsia="sl-SI"/>
              </w:rPr>
            </w:pPr>
          </w:p>
        </w:tc>
        <w:tc>
          <w:tcPr>
            <w:tcW w:w="1843" w:type="dxa"/>
            <w:tcBorders>
              <w:top w:val="nil"/>
              <w:left w:val="single" w:sz="6" w:space="0" w:color="auto"/>
              <w:bottom w:val="single" w:sz="6" w:space="0" w:color="auto"/>
              <w:right w:val="single" w:sz="6" w:space="0" w:color="auto"/>
            </w:tcBorders>
          </w:tcPr>
          <w:p w14:paraId="29544571" w14:textId="77777777" w:rsidR="00CE1ED6" w:rsidRDefault="00CE1ED6">
            <w:pPr>
              <w:jc w:val="left"/>
              <w:rPr>
                <w:rFonts w:asciiTheme="minorHAnsi" w:hAnsiTheme="minorHAnsi" w:cstheme="minorHAnsi"/>
                <w:i/>
                <w:sz w:val="20"/>
                <w:lang w:eastAsia="sl-SI"/>
              </w:rPr>
            </w:pPr>
          </w:p>
        </w:tc>
        <w:tc>
          <w:tcPr>
            <w:tcW w:w="1884" w:type="dxa"/>
            <w:tcBorders>
              <w:top w:val="nil"/>
              <w:left w:val="single" w:sz="6" w:space="0" w:color="auto"/>
              <w:bottom w:val="single" w:sz="6" w:space="0" w:color="auto"/>
              <w:right w:val="single" w:sz="24" w:space="0" w:color="auto"/>
            </w:tcBorders>
          </w:tcPr>
          <w:p w14:paraId="20F8D03A" w14:textId="77777777" w:rsidR="00CE1ED6" w:rsidRDefault="00CE1ED6">
            <w:pPr>
              <w:jc w:val="left"/>
              <w:rPr>
                <w:rFonts w:asciiTheme="minorHAnsi" w:hAnsiTheme="minorHAnsi" w:cstheme="minorHAnsi"/>
                <w:i/>
                <w:sz w:val="20"/>
                <w:lang w:eastAsia="sl-SI"/>
              </w:rPr>
            </w:pPr>
          </w:p>
        </w:tc>
      </w:tr>
      <w:tr w:rsidR="00CE1ED6" w14:paraId="0023BE54" w14:textId="77777777" w:rsidTr="00CE1ED6">
        <w:trPr>
          <w:trHeight w:val="1072"/>
        </w:trPr>
        <w:tc>
          <w:tcPr>
            <w:tcW w:w="1246" w:type="dxa"/>
            <w:tcBorders>
              <w:top w:val="single" w:sz="6" w:space="0" w:color="auto"/>
              <w:left w:val="single" w:sz="24" w:space="0" w:color="auto"/>
              <w:bottom w:val="single" w:sz="24" w:space="0" w:color="auto"/>
              <w:right w:val="single" w:sz="6" w:space="0" w:color="auto"/>
            </w:tcBorders>
          </w:tcPr>
          <w:p w14:paraId="65B598FE" w14:textId="77777777" w:rsidR="00CE1ED6" w:rsidRDefault="00CE1ED6">
            <w:pPr>
              <w:rPr>
                <w:rFonts w:asciiTheme="minorHAnsi" w:hAnsiTheme="minorHAnsi" w:cstheme="minorHAnsi"/>
                <w:sz w:val="20"/>
                <w:lang w:eastAsia="sl-SI"/>
              </w:rPr>
            </w:pPr>
          </w:p>
        </w:tc>
        <w:tc>
          <w:tcPr>
            <w:tcW w:w="2226" w:type="dxa"/>
            <w:tcBorders>
              <w:top w:val="single" w:sz="6" w:space="0" w:color="auto"/>
              <w:left w:val="single" w:sz="6" w:space="0" w:color="auto"/>
              <w:bottom w:val="single" w:sz="24" w:space="0" w:color="auto"/>
              <w:right w:val="single" w:sz="6" w:space="0" w:color="auto"/>
            </w:tcBorders>
          </w:tcPr>
          <w:p w14:paraId="02BB32E7" w14:textId="77777777" w:rsidR="00CE1ED6" w:rsidRDefault="00CE1ED6">
            <w:pPr>
              <w:rPr>
                <w:rFonts w:asciiTheme="minorHAnsi" w:hAnsiTheme="minorHAnsi" w:cstheme="minorHAnsi"/>
                <w:sz w:val="20"/>
                <w:lang w:eastAsia="sl-SI"/>
              </w:rPr>
            </w:pPr>
          </w:p>
        </w:tc>
        <w:tc>
          <w:tcPr>
            <w:tcW w:w="1985" w:type="dxa"/>
            <w:tcBorders>
              <w:top w:val="single" w:sz="6" w:space="0" w:color="auto"/>
              <w:left w:val="single" w:sz="6" w:space="0" w:color="auto"/>
              <w:bottom w:val="single" w:sz="24" w:space="0" w:color="auto"/>
              <w:right w:val="single" w:sz="6" w:space="0" w:color="auto"/>
            </w:tcBorders>
          </w:tcPr>
          <w:p w14:paraId="629C673C" w14:textId="77777777" w:rsidR="00CE1ED6" w:rsidRDefault="00CE1ED6">
            <w:pPr>
              <w:rPr>
                <w:rFonts w:asciiTheme="minorHAnsi" w:hAnsiTheme="minorHAnsi" w:cstheme="minorHAnsi"/>
                <w:sz w:val="20"/>
                <w:lang w:eastAsia="sl-SI"/>
              </w:rPr>
            </w:pPr>
          </w:p>
        </w:tc>
        <w:tc>
          <w:tcPr>
            <w:tcW w:w="1843" w:type="dxa"/>
            <w:tcBorders>
              <w:top w:val="single" w:sz="6" w:space="0" w:color="auto"/>
              <w:left w:val="single" w:sz="6" w:space="0" w:color="auto"/>
              <w:bottom w:val="single" w:sz="24" w:space="0" w:color="auto"/>
              <w:right w:val="single" w:sz="6" w:space="0" w:color="auto"/>
            </w:tcBorders>
          </w:tcPr>
          <w:p w14:paraId="25316628" w14:textId="77777777" w:rsidR="00CE1ED6" w:rsidRDefault="00CE1ED6">
            <w:pPr>
              <w:jc w:val="left"/>
              <w:rPr>
                <w:rFonts w:asciiTheme="minorHAnsi" w:hAnsiTheme="minorHAnsi" w:cstheme="minorHAnsi"/>
                <w:sz w:val="20"/>
                <w:lang w:eastAsia="sl-SI"/>
              </w:rPr>
            </w:pPr>
          </w:p>
        </w:tc>
        <w:tc>
          <w:tcPr>
            <w:tcW w:w="1884" w:type="dxa"/>
            <w:tcBorders>
              <w:top w:val="single" w:sz="6" w:space="0" w:color="auto"/>
              <w:left w:val="single" w:sz="6" w:space="0" w:color="auto"/>
              <w:bottom w:val="single" w:sz="24" w:space="0" w:color="auto"/>
              <w:right w:val="single" w:sz="24" w:space="0" w:color="auto"/>
            </w:tcBorders>
          </w:tcPr>
          <w:p w14:paraId="7328D296" w14:textId="77777777" w:rsidR="00CE1ED6" w:rsidRDefault="00CE1ED6">
            <w:pPr>
              <w:jc w:val="left"/>
              <w:rPr>
                <w:rFonts w:asciiTheme="minorHAnsi" w:hAnsiTheme="minorHAnsi" w:cstheme="minorHAnsi"/>
                <w:sz w:val="20"/>
                <w:lang w:eastAsia="sl-SI"/>
              </w:rPr>
            </w:pPr>
          </w:p>
        </w:tc>
      </w:tr>
    </w:tbl>
    <w:p w14:paraId="76495D7A" w14:textId="77777777" w:rsidR="00CE1ED6" w:rsidRDefault="00CE1ED6" w:rsidP="00CE1ED6">
      <w:pPr>
        <w:widowControl/>
        <w:suppressAutoHyphens w:val="0"/>
        <w:rPr>
          <w:rFonts w:asciiTheme="minorHAnsi" w:hAnsiTheme="minorHAnsi" w:cstheme="minorHAnsi"/>
          <w:sz w:val="20"/>
          <w:lang w:eastAsia="en-US"/>
        </w:rPr>
      </w:pPr>
    </w:p>
    <w:p w14:paraId="0F06098B" w14:textId="77777777" w:rsidR="00E84DCD" w:rsidRDefault="00E84DCD" w:rsidP="00E84DCD">
      <w:pPr>
        <w:suppressAutoHyphens w:val="0"/>
        <w:contextualSpacing/>
        <w:rPr>
          <w:rFonts w:ascii="Calibri" w:hAnsi="Calibri"/>
        </w:rPr>
      </w:pPr>
      <w:r>
        <w:rPr>
          <w:rFonts w:asciiTheme="minorHAnsi" w:hAnsiTheme="minorHAnsi" w:cstheme="minorHAnsi"/>
          <w:sz w:val="20"/>
          <w:lang w:eastAsia="en-US"/>
        </w:rPr>
        <w:t>Referenco se bo na poziv v fazi naknadnega preizkusa dodatno izkazovalo kumulativno z naslednjimi dokazili:</w:t>
      </w:r>
    </w:p>
    <w:p w14:paraId="75A8D6C9" w14:textId="77777777" w:rsidR="00E84DCD" w:rsidRDefault="00E84DCD" w:rsidP="00E84DCD">
      <w:pPr>
        <w:pStyle w:val="Odstavekseznama"/>
        <w:widowControl w:val="0"/>
        <w:numPr>
          <w:ilvl w:val="0"/>
          <w:numId w:val="54"/>
        </w:numPr>
        <w:suppressAutoHyphens w:val="0"/>
        <w:spacing w:after="0" w:line="240" w:lineRule="auto"/>
        <w:ind w:left="0" w:firstLine="0"/>
        <w:contextualSpacing/>
        <w:jc w:val="both"/>
      </w:pPr>
      <w:r>
        <w:rPr>
          <w:rFonts w:eastAsia="Times New Roman" w:cstheme="minorHAnsi"/>
          <w:sz w:val="20"/>
        </w:rPr>
        <w:t>predloženo kopijo dela vodilne mape s podatki o objektu in zgoraj zahtevanih pooblaščenih osebah,</w:t>
      </w:r>
    </w:p>
    <w:p w14:paraId="6944CD2F" w14:textId="77777777" w:rsidR="00E84DCD" w:rsidRDefault="00E84DCD" w:rsidP="00E84DCD">
      <w:pPr>
        <w:pStyle w:val="Odstavekseznama"/>
        <w:widowControl w:val="0"/>
        <w:numPr>
          <w:ilvl w:val="0"/>
          <w:numId w:val="54"/>
        </w:numPr>
        <w:suppressAutoHyphens w:val="0"/>
        <w:spacing w:after="0" w:line="240" w:lineRule="auto"/>
        <w:ind w:left="0" w:firstLine="0"/>
        <w:contextualSpacing/>
        <w:jc w:val="both"/>
      </w:pPr>
      <w:r>
        <w:rPr>
          <w:rFonts w:eastAsia="Times New Roman" w:cstheme="minorHAnsi"/>
          <w:sz w:val="20"/>
        </w:rPr>
        <w:t xml:space="preserve">kopijo pravnomočnega gradbenega dovoljenja in </w:t>
      </w:r>
    </w:p>
    <w:p w14:paraId="0F808122" w14:textId="77777777" w:rsidR="00E84DCD" w:rsidRDefault="00E84DCD" w:rsidP="00E84DCD">
      <w:pPr>
        <w:pStyle w:val="Odstavekseznama"/>
        <w:widowControl w:val="0"/>
        <w:numPr>
          <w:ilvl w:val="0"/>
          <w:numId w:val="54"/>
        </w:numPr>
        <w:suppressAutoHyphens w:val="0"/>
        <w:spacing w:after="120" w:line="240" w:lineRule="auto"/>
        <w:ind w:left="0" w:firstLine="0"/>
        <w:contextualSpacing/>
        <w:jc w:val="both"/>
      </w:pPr>
      <w:r>
        <w:rPr>
          <w:rFonts w:eastAsia="Times New Roman" w:cstheme="minorHAnsi"/>
          <w:sz w:val="20"/>
        </w:rPr>
        <w:t xml:space="preserve">kopijo pravnomočnega uporabnega dovoljenja. </w:t>
      </w:r>
    </w:p>
    <w:p w14:paraId="4FE6AEE5" w14:textId="77777777" w:rsidR="00E84DCD" w:rsidRDefault="00E84DCD" w:rsidP="00E84DCD">
      <w:pPr>
        <w:pStyle w:val="Odstavekseznama"/>
        <w:ind w:left="0"/>
      </w:pPr>
      <w:r>
        <w:rPr>
          <w:rFonts w:cstheme="minorHAnsi"/>
          <w:sz w:val="20"/>
        </w:rPr>
        <w:t>Projekti / objekti na katere se sklicuje referenca so lahko iz Slovenije ali iz tujine.</w:t>
      </w:r>
    </w:p>
    <w:p w14:paraId="2949CF4E" w14:textId="084D0D5B" w:rsidR="00CE1ED6" w:rsidRDefault="00CE1ED6" w:rsidP="00CE1ED6">
      <w:pPr>
        <w:widowControl/>
        <w:suppressAutoHyphens w:val="0"/>
        <w:rPr>
          <w:rFonts w:asciiTheme="minorHAnsi" w:hAnsiTheme="minorHAnsi" w:cstheme="minorHAnsi"/>
          <w:sz w:val="20"/>
        </w:rPr>
      </w:pPr>
    </w:p>
    <w:p w14:paraId="0FA2AB32" w14:textId="77777777" w:rsidR="00CE1ED6" w:rsidRDefault="00CE1ED6" w:rsidP="00CE1ED6">
      <w:pPr>
        <w:pBdr>
          <w:bottom w:val="single" w:sz="8" w:space="1" w:color="000000"/>
        </w:pBdr>
        <w:autoSpaceDE w:val="0"/>
        <w:rPr>
          <w:rFonts w:asciiTheme="minorHAnsi" w:hAnsiTheme="minorHAnsi" w:cstheme="minorHAnsi"/>
          <w:sz w:val="20"/>
        </w:rPr>
      </w:pPr>
    </w:p>
    <w:p w14:paraId="6E8E580E" w14:textId="77777777" w:rsidR="00CE1ED6" w:rsidRDefault="00CE1ED6" w:rsidP="00CE1ED6">
      <w:pPr>
        <w:pBdr>
          <w:bottom w:val="single" w:sz="8" w:space="1" w:color="000000"/>
        </w:pBdr>
        <w:autoSpaceDE w:val="0"/>
        <w:rPr>
          <w:rFonts w:asciiTheme="minorHAnsi" w:hAnsiTheme="minorHAnsi" w:cstheme="minorHAnsi"/>
          <w:sz w:val="20"/>
        </w:rPr>
      </w:pPr>
    </w:p>
    <w:p w14:paraId="65D50872" w14:textId="77777777" w:rsidR="00CE1ED6" w:rsidRDefault="00CE1ED6" w:rsidP="00CE1ED6">
      <w:pPr>
        <w:pBdr>
          <w:bottom w:val="single" w:sz="8" w:space="1" w:color="000000"/>
        </w:pBdr>
        <w:autoSpaceDE w:val="0"/>
        <w:rPr>
          <w:rFonts w:asciiTheme="minorHAnsi" w:hAnsiTheme="minorHAnsi" w:cstheme="minorHAnsi"/>
          <w:sz w:val="20"/>
        </w:rPr>
      </w:pPr>
    </w:p>
    <w:p w14:paraId="38B1E4E4" w14:textId="77777777" w:rsidR="00CE1ED6" w:rsidRDefault="00CE1ED6" w:rsidP="00CE1ED6">
      <w:pPr>
        <w:pBdr>
          <w:bottom w:val="single" w:sz="8" w:space="1" w:color="000000"/>
        </w:pBdr>
        <w:autoSpaceDE w:val="0"/>
        <w:rPr>
          <w:rFonts w:asciiTheme="minorHAnsi" w:hAnsiTheme="minorHAnsi" w:cstheme="minorHAnsi"/>
          <w:sz w:val="20"/>
        </w:rPr>
      </w:pPr>
    </w:p>
    <w:p w14:paraId="1BA6D2C0" w14:textId="77777777" w:rsidR="00CE1ED6" w:rsidRDefault="00CE1ED6" w:rsidP="00CE1ED6">
      <w:pPr>
        <w:autoSpaceDE w:val="0"/>
        <w:ind w:left="426" w:hanging="426"/>
        <w:rPr>
          <w:rFonts w:asciiTheme="minorHAnsi" w:hAnsiTheme="minorHAnsi" w:cstheme="minorHAnsi"/>
          <w:sz w:val="16"/>
          <w:szCs w:val="16"/>
        </w:rPr>
      </w:pPr>
      <w:r>
        <w:rPr>
          <w:rFonts w:asciiTheme="minorHAnsi" w:hAnsiTheme="minorHAnsi" w:cstheme="minorHAnsi"/>
          <w:b/>
          <w:bCs/>
          <w:sz w:val="16"/>
          <w:szCs w:val="16"/>
        </w:rPr>
        <w:t xml:space="preserve">Gospodarski subjekt </w:t>
      </w:r>
    </w:p>
    <w:p w14:paraId="69EFD402" w14:textId="77777777" w:rsidR="00CE1ED6" w:rsidRDefault="00CE1ED6" w:rsidP="00CE1ED6">
      <w:pPr>
        <w:pBdr>
          <w:bottom w:val="single" w:sz="8" w:space="1" w:color="000000"/>
        </w:pBdr>
        <w:autoSpaceDE w:val="0"/>
        <w:rPr>
          <w:rFonts w:asciiTheme="minorHAnsi" w:hAnsiTheme="minorHAnsi" w:cstheme="minorHAnsi"/>
          <w:sz w:val="16"/>
          <w:szCs w:val="16"/>
        </w:rPr>
      </w:pPr>
    </w:p>
    <w:p w14:paraId="30A53CC6" w14:textId="77777777" w:rsidR="00CE1ED6" w:rsidRDefault="00CE1ED6" w:rsidP="00CE1ED6">
      <w:pPr>
        <w:pBdr>
          <w:bottom w:val="single" w:sz="8" w:space="1" w:color="000000"/>
        </w:pBdr>
        <w:autoSpaceDE w:val="0"/>
        <w:rPr>
          <w:rFonts w:asciiTheme="minorHAnsi" w:hAnsiTheme="minorHAnsi" w:cstheme="minorHAnsi"/>
          <w:sz w:val="16"/>
          <w:szCs w:val="16"/>
        </w:rPr>
      </w:pPr>
    </w:p>
    <w:p w14:paraId="4E194EEC" w14:textId="77777777" w:rsidR="00CE1ED6" w:rsidRDefault="00CE1ED6" w:rsidP="00CE1ED6">
      <w:pPr>
        <w:pBdr>
          <w:bottom w:val="single" w:sz="8" w:space="1" w:color="000000"/>
        </w:pBdr>
        <w:autoSpaceDE w:val="0"/>
        <w:rPr>
          <w:rFonts w:asciiTheme="minorHAnsi" w:hAnsiTheme="minorHAnsi" w:cstheme="minorHAnsi"/>
          <w:sz w:val="16"/>
          <w:szCs w:val="16"/>
        </w:rPr>
      </w:pPr>
    </w:p>
    <w:p w14:paraId="3BF58927" w14:textId="77777777" w:rsidR="00CE1ED6" w:rsidRDefault="00CE1ED6" w:rsidP="00CE1ED6">
      <w:pPr>
        <w:pBdr>
          <w:bottom w:val="single" w:sz="8" w:space="1" w:color="000000"/>
        </w:pBdr>
        <w:autoSpaceDE w:val="0"/>
        <w:rPr>
          <w:rFonts w:asciiTheme="minorHAnsi" w:hAnsiTheme="minorHAnsi" w:cstheme="minorHAnsi"/>
          <w:sz w:val="16"/>
          <w:szCs w:val="16"/>
        </w:rPr>
      </w:pPr>
    </w:p>
    <w:p w14:paraId="559B79B4" w14:textId="77777777" w:rsidR="00CE1ED6" w:rsidRDefault="00CE1ED6" w:rsidP="00CE1ED6">
      <w:pPr>
        <w:tabs>
          <w:tab w:val="right" w:pos="9072"/>
        </w:tabs>
        <w:autoSpaceDE w:val="0"/>
        <w:rPr>
          <w:rFonts w:asciiTheme="minorHAnsi" w:hAnsiTheme="minorHAnsi" w:cstheme="minorHAnsi"/>
          <w:b/>
          <w:bCs/>
          <w:i/>
          <w:sz w:val="18"/>
          <w:szCs w:val="18"/>
        </w:rPr>
      </w:pPr>
      <w:r>
        <w:rPr>
          <w:rFonts w:asciiTheme="minorHAnsi" w:hAnsiTheme="minorHAnsi" w:cstheme="minorHAnsi"/>
          <w:i/>
          <w:sz w:val="16"/>
          <w:szCs w:val="16"/>
        </w:rPr>
        <w:t xml:space="preserve">naziv, naslov, matična številka                                            žig </w:t>
      </w:r>
      <w:r>
        <w:rPr>
          <w:rFonts w:asciiTheme="minorHAnsi" w:hAnsiTheme="minorHAnsi" w:cstheme="minorHAnsi"/>
          <w:i/>
          <w:sz w:val="16"/>
          <w:szCs w:val="16"/>
        </w:rPr>
        <w:tab/>
        <w:t>podpis pooblaščene osebe</w:t>
      </w:r>
    </w:p>
    <w:p w14:paraId="4898D4BE" w14:textId="77777777" w:rsidR="00CE1ED6" w:rsidRDefault="00CE1ED6" w:rsidP="00CE1ED6">
      <w:pPr>
        <w:autoSpaceDE w:val="0"/>
        <w:rPr>
          <w:rFonts w:asciiTheme="minorHAnsi" w:hAnsiTheme="minorHAnsi" w:cstheme="minorHAnsi"/>
          <w:sz w:val="20"/>
        </w:rPr>
      </w:pPr>
    </w:p>
    <w:p w14:paraId="2A265B82" w14:textId="77777777" w:rsidR="00CE1ED6" w:rsidRDefault="00CE1ED6" w:rsidP="00CE1ED6">
      <w:pPr>
        <w:autoSpaceDE w:val="0"/>
        <w:rPr>
          <w:rFonts w:asciiTheme="minorHAnsi" w:hAnsiTheme="minorHAnsi" w:cstheme="minorHAnsi"/>
          <w:sz w:val="20"/>
        </w:rPr>
      </w:pPr>
    </w:p>
    <w:p w14:paraId="1C9165F1" w14:textId="77777777" w:rsidR="00CE1ED6" w:rsidRDefault="00CE1ED6" w:rsidP="00CE1ED6">
      <w:pPr>
        <w:autoSpaceDE w:val="0"/>
        <w:rPr>
          <w:rFonts w:asciiTheme="minorHAnsi" w:hAnsiTheme="minorHAnsi" w:cstheme="minorHAnsi"/>
          <w:sz w:val="20"/>
        </w:rPr>
      </w:pPr>
    </w:p>
    <w:p w14:paraId="11008E9E" w14:textId="77777777" w:rsidR="00CE1ED6" w:rsidRDefault="00CE1ED6" w:rsidP="00CE1ED6">
      <w:pPr>
        <w:tabs>
          <w:tab w:val="right" w:pos="8789"/>
        </w:tabs>
        <w:autoSpaceDE w:val="0"/>
        <w:rPr>
          <w:rFonts w:asciiTheme="minorHAnsi" w:hAnsiTheme="minorHAnsi" w:cstheme="minorHAnsi"/>
          <w:b/>
          <w:bCs/>
          <w:i/>
          <w:sz w:val="20"/>
        </w:rPr>
      </w:pPr>
      <w:r>
        <w:rPr>
          <w:rFonts w:asciiTheme="minorHAnsi" w:hAnsiTheme="minorHAnsi" w:cstheme="minorHAnsi"/>
          <w:i/>
          <w:sz w:val="16"/>
          <w:szCs w:val="16"/>
        </w:rPr>
        <w:t>tel.številka, elektronski naslov (za kontakt)________________________________________________________________________________________</w:t>
      </w:r>
    </w:p>
    <w:p w14:paraId="5D6C027D" w14:textId="77777777" w:rsidR="00CE1ED6" w:rsidRDefault="00CE1ED6" w:rsidP="00CE1ED6">
      <w:pPr>
        <w:pBdr>
          <w:bottom w:val="single" w:sz="8" w:space="1" w:color="000000"/>
        </w:pBdr>
        <w:autoSpaceDE w:val="0"/>
        <w:rPr>
          <w:rFonts w:asciiTheme="minorHAnsi" w:hAnsiTheme="minorHAnsi" w:cstheme="minorHAnsi"/>
          <w:sz w:val="20"/>
        </w:rPr>
      </w:pPr>
    </w:p>
    <w:p w14:paraId="13A84D01" w14:textId="77777777" w:rsidR="00CE1ED6" w:rsidRDefault="00CE1ED6" w:rsidP="00CE1ED6">
      <w:pPr>
        <w:pBdr>
          <w:bottom w:val="single" w:sz="8" w:space="1" w:color="000000"/>
        </w:pBdr>
        <w:autoSpaceDE w:val="0"/>
        <w:rPr>
          <w:rFonts w:asciiTheme="minorHAnsi" w:hAnsiTheme="minorHAnsi" w:cstheme="minorHAnsi"/>
          <w:sz w:val="20"/>
        </w:rPr>
      </w:pPr>
    </w:p>
    <w:p w14:paraId="3A9EDFCD" w14:textId="77777777" w:rsidR="00CE1ED6" w:rsidRDefault="00CE1ED6" w:rsidP="00CE1ED6">
      <w:pPr>
        <w:pBdr>
          <w:bottom w:val="single" w:sz="8" w:space="1" w:color="000000"/>
        </w:pBdr>
        <w:autoSpaceDE w:val="0"/>
        <w:rPr>
          <w:rFonts w:asciiTheme="minorHAnsi" w:hAnsiTheme="minorHAnsi" w:cstheme="minorHAnsi"/>
          <w:sz w:val="20"/>
        </w:rPr>
      </w:pPr>
    </w:p>
    <w:p w14:paraId="7BFC9D67" w14:textId="77777777" w:rsidR="00CE1ED6" w:rsidRDefault="00CE1ED6" w:rsidP="00CE1ED6">
      <w:pPr>
        <w:pBdr>
          <w:bottom w:val="single" w:sz="8" w:space="1" w:color="000000"/>
        </w:pBdr>
        <w:autoSpaceDE w:val="0"/>
        <w:rPr>
          <w:rFonts w:asciiTheme="minorHAnsi" w:hAnsiTheme="minorHAnsi" w:cstheme="minorHAnsi"/>
          <w:sz w:val="20"/>
        </w:rPr>
      </w:pPr>
    </w:p>
    <w:p w14:paraId="252F61C5" w14:textId="77777777" w:rsidR="00CE1ED6" w:rsidRDefault="00CE1ED6" w:rsidP="00CE1ED6">
      <w:pPr>
        <w:pBdr>
          <w:bottom w:val="single" w:sz="8" w:space="1" w:color="000000"/>
        </w:pBdr>
        <w:autoSpaceDE w:val="0"/>
        <w:rPr>
          <w:rFonts w:asciiTheme="minorHAnsi" w:hAnsiTheme="minorHAnsi" w:cstheme="minorHAnsi"/>
          <w:sz w:val="20"/>
        </w:rPr>
      </w:pPr>
    </w:p>
    <w:p w14:paraId="25C68508" w14:textId="77777777" w:rsidR="00CE1ED6" w:rsidRDefault="00CE1ED6" w:rsidP="00CE1ED6">
      <w:pPr>
        <w:pBdr>
          <w:bottom w:val="single" w:sz="8" w:space="1" w:color="000000"/>
        </w:pBdr>
        <w:autoSpaceDE w:val="0"/>
        <w:rPr>
          <w:rFonts w:asciiTheme="minorHAnsi" w:hAnsiTheme="minorHAnsi" w:cstheme="minorHAnsi"/>
          <w:sz w:val="20"/>
        </w:rPr>
      </w:pPr>
    </w:p>
    <w:p w14:paraId="4BEA3BCD" w14:textId="77777777" w:rsidR="00CE1ED6" w:rsidRDefault="00CE1ED6" w:rsidP="00CE1ED6">
      <w:pPr>
        <w:pBdr>
          <w:bottom w:val="single" w:sz="8" w:space="1" w:color="000000"/>
        </w:pBdr>
        <w:autoSpaceDE w:val="0"/>
        <w:rPr>
          <w:rFonts w:asciiTheme="minorHAnsi" w:hAnsiTheme="minorHAnsi" w:cstheme="minorHAnsi"/>
          <w:sz w:val="20"/>
        </w:rPr>
      </w:pPr>
    </w:p>
    <w:p w14:paraId="740514A4" w14:textId="77777777" w:rsidR="00CE1ED6" w:rsidRDefault="00CE1ED6" w:rsidP="00CE1ED6">
      <w:pPr>
        <w:pBdr>
          <w:bottom w:val="single" w:sz="8" w:space="1" w:color="000000"/>
        </w:pBdr>
        <w:autoSpaceDE w:val="0"/>
        <w:rPr>
          <w:rFonts w:asciiTheme="minorHAnsi" w:hAnsiTheme="minorHAnsi" w:cstheme="minorHAnsi"/>
          <w:sz w:val="20"/>
        </w:rPr>
      </w:pPr>
    </w:p>
    <w:p w14:paraId="01F5CA5F" w14:textId="77777777" w:rsidR="00CE1ED6" w:rsidRDefault="00CE1ED6" w:rsidP="00CE1ED6">
      <w:pPr>
        <w:pBdr>
          <w:bottom w:val="single" w:sz="8" w:space="1" w:color="000000"/>
        </w:pBdr>
        <w:autoSpaceDE w:val="0"/>
        <w:rPr>
          <w:rFonts w:asciiTheme="minorHAnsi" w:hAnsiTheme="minorHAnsi" w:cstheme="minorHAnsi"/>
          <w:sz w:val="20"/>
        </w:rPr>
      </w:pPr>
    </w:p>
    <w:p w14:paraId="4D615C7A" w14:textId="77777777" w:rsidR="00CE1ED6" w:rsidRDefault="00CE1ED6" w:rsidP="00CE1ED6">
      <w:pPr>
        <w:rPr>
          <w:rFonts w:asciiTheme="minorHAnsi" w:hAnsiTheme="minorHAnsi" w:cstheme="minorHAnsi"/>
          <w:i/>
          <w:sz w:val="16"/>
          <w:szCs w:val="16"/>
        </w:rPr>
      </w:pPr>
      <w:r>
        <w:rPr>
          <w:rFonts w:asciiTheme="minorHAnsi" w:hAnsiTheme="minorHAnsi" w:cstheme="minorHAnsi"/>
          <w:b/>
          <w:sz w:val="16"/>
          <w:szCs w:val="16"/>
        </w:rPr>
        <w:t>Navodilo:</w:t>
      </w:r>
    </w:p>
    <w:p w14:paraId="2B25967B" w14:textId="77777777" w:rsidR="00CE1ED6" w:rsidRDefault="00CE1ED6" w:rsidP="00CE1ED6">
      <w:pPr>
        <w:numPr>
          <w:ilvl w:val="0"/>
          <w:numId w:val="56"/>
        </w:numPr>
        <w:rPr>
          <w:rFonts w:asciiTheme="minorHAnsi" w:hAnsiTheme="minorHAnsi" w:cstheme="minorHAnsi"/>
          <w:sz w:val="6"/>
          <w:szCs w:val="6"/>
        </w:rPr>
      </w:pPr>
      <w:r>
        <w:rPr>
          <w:rFonts w:asciiTheme="minorHAnsi" w:hAnsiTheme="minorHAnsi" w:cstheme="minorHAnsi"/>
          <w:i/>
          <w:sz w:val="16"/>
          <w:szCs w:val="16"/>
        </w:rPr>
        <w:t>Prilogo REFERENCE GOSPODARSKI SUBJEKT podpisano in žigosano vložite v kuverto »NAKNADNI PREIZKUS«</w:t>
      </w:r>
    </w:p>
    <w:p w14:paraId="5C0AB536" w14:textId="77777777" w:rsidR="00CE1ED6" w:rsidRDefault="00CE1ED6" w:rsidP="00CE1ED6">
      <w:pPr>
        <w:widowControl/>
        <w:suppressAutoHyphens w:val="0"/>
        <w:rPr>
          <w:rFonts w:asciiTheme="minorHAnsi" w:hAnsiTheme="minorHAnsi" w:cstheme="minorHAnsi"/>
          <w:sz w:val="20"/>
          <w:lang w:eastAsia="en-US"/>
        </w:rPr>
      </w:pPr>
    </w:p>
    <w:p w14:paraId="21D6D23A" w14:textId="77777777" w:rsidR="00CE1ED6" w:rsidRDefault="00CE1ED6" w:rsidP="00CE1ED6">
      <w:pPr>
        <w:widowControl/>
        <w:suppressAutoHyphens w:val="0"/>
        <w:jc w:val="left"/>
        <w:rPr>
          <w:rFonts w:asciiTheme="minorHAnsi" w:hAnsiTheme="minorHAnsi" w:cstheme="minorHAnsi"/>
        </w:rPr>
      </w:pPr>
      <w:r>
        <w:rPr>
          <w:rFonts w:asciiTheme="minorHAnsi" w:hAnsiTheme="minorHAnsi" w:cstheme="minorHAnsi"/>
        </w:rPr>
        <w:t xml:space="preserve"> </w:t>
      </w:r>
      <w:r>
        <w:rPr>
          <w:rFonts w:asciiTheme="minorHAnsi" w:hAnsiTheme="minorHAnsi" w:cstheme="minorHAnsi"/>
        </w:rPr>
        <w:br w:type="page"/>
      </w:r>
    </w:p>
    <w:p w14:paraId="494BCD57" w14:textId="77777777" w:rsidR="00CE1ED6" w:rsidRDefault="00CE1ED6" w:rsidP="00CE1ED6">
      <w:pPr>
        <w:pStyle w:val="NaslovPRILOGE"/>
        <w:rPr>
          <w:rFonts w:asciiTheme="minorHAnsi" w:hAnsiTheme="minorHAnsi" w:cstheme="minorHAnsi"/>
        </w:rPr>
      </w:pPr>
      <w:bookmarkStart w:id="17" w:name="_Toc60747973"/>
      <w:bookmarkStart w:id="18" w:name="_Toc82164670"/>
      <w:r>
        <w:rPr>
          <w:rFonts w:asciiTheme="minorHAnsi" w:hAnsiTheme="minorHAnsi" w:cstheme="minorHAnsi"/>
        </w:rPr>
        <w:t>Priloga</w:t>
      </w:r>
      <w:r>
        <w:rPr>
          <w:rFonts w:asciiTheme="minorHAnsi" w:hAnsiTheme="minorHAnsi" w:cstheme="minorHAnsi"/>
        </w:rPr>
        <w:tab/>
        <w:t xml:space="preserve">REFERENCE – VODJA PROJEKTA </w:t>
      </w:r>
      <w:r>
        <w:rPr>
          <w:rFonts w:asciiTheme="minorHAnsi" w:hAnsiTheme="minorHAnsi" w:cstheme="minorHAnsi"/>
        </w:rPr>
        <w:tab/>
      </w:r>
      <w:r>
        <w:rPr>
          <w:rFonts w:asciiTheme="minorHAnsi" w:hAnsiTheme="minorHAnsi" w:cstheme="minorHAnsi"/>
        </w:rPr>
        <w:tab/>
        <w:t>šifra:</w:t>
      </w:r>
      <w:bookmarkEnd w:id="17"/>
      <w:bookmarkEnd w:id="18"/>
    </w:p>
    <w:p w14:paraId="4691BB7F" w14:textId="77777777" w:rsidR="00B928F1" w:rsidRPr="00585963" w:rsidRDefault="00B928F1" w:rsidP="00B928F1">
      <w:pPr>
        <w:jc w:val="left"/>
        <w:rPr>
          <w:rFonts w:asciiTheme="minorHAnsi" w:hAnsiTheme="minorHAnsi" w:cstheme="minorHAnsi"/>
          <w:caps/>
          <w:sz w:val="20"/>
        </w:rPr>
      </w:pPr>
      <w:r w:rsidRPr="00585963">
        <w:rPr>
          <w:rFonts w:asciiTheme="minorHAnsi" w:hAnsiTheme="minorHAnsi" w:cstheme="minorHAnsi"/>
          <w:caps/>
          <w:sz w:val="20"/>
        </w:rPr>
        <w:t>PROJEKTNI, ENOSTOPENJSKI NATEČAJ ZA IZBIRO STROKOVNO NAJPRIMERNEJŠE REŠITVE ZA:</w:t>
      </w:r>
    </w:p>
    <w:p w14:paraId="5FD2E31B" w14:textId="77777777" w:rsidR="00B928F1" w:rsidRPr="00585963" w:rsidRDefault="00B928F1" w:rsidP="00B928F1">
      <w:pPr>
        <w:jc w:val="left"/>
        <w:rPr>
          <w:rFonts w:asciiTheme="minorHAnsi" w:hAnsiTheme="minorHAnsi" w:cstheme="minorHAnsi"/>
          <w:caps/>
          <w:sz w:val="20"/>
        </w:rPr>
      </w:pPr>
    </w:p>
    <w:p w14:paraId="385F7932" w14:textId="77777777" w:rsidR="00B928F1" w:rsidRPr="00797D83" w:rsidRDefault="00B928F1" w:rsidP="00B928F1">
      <w:pPr>
        <w:jc w:val="left"/>
        <w:rPr>
          <w:rFonts w:asciiTheme="minorHAnsi" w:hAnsiTheme="minorHAnsi" w:cstheme="minorHAnsi"/>
          <w:b/>
          <w:caps/>
          <w:sz w:val="28"/>
          <w:szCs w:val="28"/>
          <w:lang w:eastAsia="en-US"/>
        </w:rPr>
      </w:pPr>
      <w:r>
        <w:rPr>
          <w:rFonts w:asciiTheme="minorHAnsi" w:hAnsiTheme="minorHAnsi" w:cstheme="minorHAnsi"/>
          <w:b/>
          <w:caps/>
          <w:sz w:val="28"/>
          <w:szCs w:val="28"/>
          <w:lang w:eastAsia="en-US"/>
        </w:rPr>
        <w:t>KAMPUS VRAZOV TRG</w:t>
      </w:r>
    </w:p>
    <w:p w14:paraId="37F0C729" w14:textId="77777777" w:rsidR="00CE1ED6" w:rsidRDefault="00CE1ED6" w:rsidP="00CE1ED6">
      <w:pPr>
        <w:jc w:val="left"/>
        <w:rPr>
          <w:rFonts w:asciiTheme="minorHAnsi" w:hAnsiTheme="minorHAnsi" w:cstheme="minorHAnsi"/>
          <w:b/>
          <w:caps/>
          <w:sz w:val="28"/>
          <w:szCs w:val="28"/>
          <w:lang w:eastAsia="en-US"/>
        </w:rPr>
      </w:pPr>
    </w:p>
    <w:p w14:paraId="2B155367" w14:textId="77777777" w:rsidR="00CE1ED6" w:rsidRDefault="00CE1ED6" w:rsidP="00CE1ED6">
      <w:pPr>
        <w:autoSpaceDE w:val="0"/>
        <w:rPr>
          <w:rFonts w:asciiTheme="minorHAnsi" w:hAnsiTheme="minorHAnsi" w:cstheme="minorHAnsi"/>
          <w:sz w:val="28"/>
          <w:szCs w:val="28"/>
        </w:rPr>
      </w:pPr>
      <w:r>
        <w:rPr>
          <w:rFonts w:asciiTheme="minorHAnsi" w:hAnsiTheme="minorHAnsi" w:cstheme="minorHAnsi"/>
          <w:b/>
          <w:sz w:val="28"/>
          <w:szCs w:val="28"/>
        </w:rPr>
        <w:t>IZJAVA</w:t>
      </w:r>
      <w:r>
        <w:rPr>
          <w:rFonts w:asciiTheme="minorHAnsi" w:hAnsiTheme="minorHAnsi" w:cstheme="minorHAnsi"/>
          <w:b/>
          <w:caps/>
          <w:sz w:val="28"/>
          <w:szCs w:val="28"/>
        </w:rPr>
        <w:t xml:space="preserve"> VODJE PROJEKTA O IZPOLNJEVANJU ZAHTEVANIH REFERENC</w:t>
      </w:r>
    </w:p>
    <w:p w14:paraId="6C2D5249" w14:textId="77777777" w:rsidR="00CE1ED6" w:rsidRDefault="00CE1ED6" w:rsidP="00CE1ED6">
      <w:pPr>
        <w:autoSpaceDE w:val="0"/>
        <w:rPr>
          <w:rFonts w:asciiTheme="minorHAnsi" w:hAnsiTheme="minorHAnsi" w:cstheme="minorHAnsi"/>
          <w:sz w:val="20"/>
        </w:rPr>
      </w:pPr>
    </w:p>
    <w:p w14:paraId="21BA9962" w14:textId="77777777" w:rsidR="00CE1ED6" w:rsidRDefault="00CE1ED6" w:rsidP="00CE1ED6">
      <w:pPr>
        <w:autoSpaceDE w:val="0"/>
        <w:rPr>
          <w:rFonts w:asciiTheme="minorHAnsi" w:eastAsia="Calibri" w:hAnsiTheme="minorHAnsi" w:cstheme="minorHAnsi"/>
          <w:b/>
          <w:sz w:val="20"/>
          <w:lang w:eastAsia="en-US"/>
        </w:rPr>
      </w:pPr>
      <w:r>
        <w:rPr>
          <w:rFonts w:asciiTheme="minorHAnsi" w:hAnsiTheme="minorHAnsi" w:cstheme="minorHAnsi"/>
          <w:sz w:val="20"/>
        </w:rPr>
        <w:t xml:space="preserve">Za dokazovanje tehnične in kadrovske sposobnosti </w:t>
      </w:r>
      <w:r>
        <w:rPr>
          <w:rFonts w:asciiTheme="minorHAnsi" w:hAnsiTheme="minorHAnsi" w:cstheme="minorHAnsi"/>
          <w:b/>
          <w:sz w:val="20"/>
        </w:rPr>
        <w:t>vodje projekta</w:t>
      </w:r>
      <w:r>
        <w:rPr>
          <w:rFonts w:asciiTheme="minorHAnsi" w:eastAsia="Calibri" w:hAnsiTheme="minorHAnsi" w:cstheme="minorHAnsi"/>
          <w:sz w:val="20"/>
          <w:lang w:eastAsia="en-US"/>
        </w:rPr>
        <w:t xml:space="preserve"> se zahteva predložitev dokazil</w:t>
      </w:r>
      <w:r>
        <w:rPr>
          <w:rFonts w:asciiTheme="minorHAnsi" w:eastAsia="Calibri" w:hAnsiTheme="minorHAnsi" w:cstheme="minorHAnsi"/>
          <w:b/>
          <w:sz w:val="20"/>
          <w:lang w:eastAsia="en-US"/>
        </w:rPr>
        <w:t xml:space="preserve"> za najmanj eno referenco </w:t>
      </w:r>
      <w:r>
        <w:rPr>
          <w:rFonts w:asciiTheme="minorHAnsi" w:eastAsia="Calibri" w:hAnsiTheme="minorHAnsi" w:cstheme="minorHAnsi"/>
          <w:sz w:val="20"/>
          <w:lang w:eastAsia="en-US"/>
        </w:rPr>
        <w:t>v vlogi, kot izhaja iz spodnje tabele</w:t>
      </w:r>
      <w:r>
        <w:rPr>
          <w:rFonts w:asciiTheme="minorHAnsi" w:eastAsia="Calibri" w:hAnsiTheme="minorHAnsi" w:cstheme="minorHAnsi"/>
          <w:b/>
          <w:sz w:val="20"/>
          <w:lang w:eastAsia="en-US"/>
        </w:rPr>
        <w:t>:</w:t>
      </w:r>
    </w:p>
    <w:p w14:paraId="0E9AF695" w14:textId="77777777" w:rsidR="00CE1ED6" w:rsidRDefault="00CE1ED6" w:rsidP="00CE1ED6">
      <w:pPr>
        <w:autoSpaceDE w:val="0"/>
        <w:rPr>
          <w:rFonts w:asciiTheme="minorHAnsi" w:hAnsiTheme="minorHAnsi" w:cstheme="minorHAnsi"/>
          <w:sz w:val="20"/>
        </w:rPr>
      </w:pPr>
    </w:p>
    <w:tbl>
      <w:tblPr>
        <w:tblW w:w="0" w:type="auto"/>
        <w:tblInd w:w="108" w:type="dxa"/>
        <w:tblCellMar>
          <w:left w:w="0" w:type="dxa"/>
          <w:right w:w="0" w:type="dxa"/>
        </w:tblCellMar>
        <w:tblLook w:val="04A0" w:firstRow="1" w:lastRow="0" w:firstColumn="1" w:lastColumn="0" w:noHBand="0" w:noVBand="1"/>
      </w:tblPr>
      <w:tblGrid>
        <w:gridCol w:w="4253"/>
        <w:gridCol w:w="4820"/>
      </w:tblGrid>
      <w:tr w:rsidR="00CE1ED6" w14:paraId="57896FEF" w14:textId="77777777" w:rsidTr="00CE1ED6">
        <w:tc>
          <w:tcPr>
            <w:tcW w:w="425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69F26B86" w14:textId="77777777" w:rsidR="00CE1ED6" w:rsidRDefault="00CE1ED6">
            <w:pPr>
              <w:widowControl/>
              <w:suppressAutoHyphens w:val="0"/>
              <w:jc w:val="left"/>
              <w:rPr>
                <w:rFonts w:ascii="Calibri" w:hAnsi="Calibri" w:cs="Times New Roman"/>
                <w:sz w:val="20"/>
                <w:lang w:val="en-US" w:eastAsia="en-US"/>
              </w:rPr>
            </w:pPr>
            <w:r>
              <w:rPr>
                <w:rFonts w:ascii="Calibri" w:hAnsi="Calibri" w:cs="Times New Roman"/>
                <w:b/>
                <w:bCs/>
                <w:sz w:val="20"/>
                <w:lang w:eastAsia="en-US"/>
              </w:rPr>
              <w:t>S strani natečajnika nominirani:</w:t>
            </w:r>
          </w:p>
        </w:tc>
        <w:tc>
          <w:tcPr>
            <w:tcW w:w="482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1413D2C4" w14:textId="77777777" w:rsidR="00CE1ED6" w:rsidRDefault="00CE1ED6">
            <w:pPr>
              <w:widowControl/>
              <w:suppressAutoHyphens w:val="0"/>
              <w:jc w:val="left"/>
              <w:rPr>
                <w:rFonts w:ascii="Calibri" w:hAnsi="Calibri" w:cs="Times New Roman"/>
                <w:sz w:val="20"/>
                <w:lang w:val="en-US" w:eastAsia="en-US"/>
              </w:rPr>
            </w:pPr>
            <w:r>
              <w:rPr>
                <w:rFonts w:ascii="Calibri" w:hAnsi="Calibri" w:cs="Times New Roman"/>
                <w:b/>
                <w:bCs/>
                <w:sz w:val="20"/>
                <w:lang w:eastAsia="en-US"/>
              </w:rPr>
              <w:t>se mora izkazati z referenco v vlogi:</w:t>
            </w:r>
          </w:p>
        </w:tc>
      </w:tr>
      <w:tr w:rsidR="00CE1ED6" w14:paraId="374A7F1C" w14:textId="77777777" w:rsidTr="00CE1ED6">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980FA5" w14:textId="77777777" w:rsidR="00CE1ED6" w:rsidRDefault="00CE1ED6">
            <w:pPr>
              <w:widowControl/>
              <w:suppressAutoHyphens w:val="0"/>
              <w:jc w:val="left"/>
              <w:rPr>
                <w:rFonts w:ascii="Calibri" w:hAnsi="Calibri" w:cs="Times New Roman"/>
                <w:b/>
                <w:bCs/>
                <w:sz w:val="20"/>
                <w:lang w:eastAsia="en-US"/>
              </w:rPr>
            </w:pPr>
            <w:r>
              <w:rPr>
                <w:rFonts w:ascii="Calibri" w:hAnsi="Calibri" w:cs="Times New Roman"/>
                <w:sz w:val="20"/>
                <w:lang w:eastAsia="en-US"/>
              </w:rPr>
              <w:t>pooblaščeni arhitekt vodja projekta</w:t>
            </w:r>
            <w:r>
              <w:rPr>
                <w:rFonts w:asciiTheme="minorHAnsi" w:hAnsiTheme="minorHAnsi" w:cstheme="minorHAnsi"/>
                <w:sz w:val="20"/>
                <w:vertAlign w:val="superscript"/>
                <w:lang w:eastAsia="en-US"/>
              </w:rPr>
              <w:t>1,3</w:t>
            </w:r>
            <w:r>
              <w:rPr>
                <w:rFonts w:ascii="Calibri" w:hAnsi="Calibri" w:cs="Times New Roman"/>
                <w:sz w:val="20"/>
                <w:lang w:eastAsia="en-US"/>
              </w:rPr>
              <w:t xml:space="preserve"> </w:t>
            </w:r>
            <w:r>
              <w:rPr>
                <w:rFonts w:ascii="Calibri" w:hAnsi="Calibri" w:cs="Times New Roman"/>
                <w:sz w:val="20"/>
                <w:u w:val="single"/>
                <w:lang w:eastAsia="en-US"/>
              </w:rPr>
              <w:t>(</w:t>
            </w:r>
            <w:r>
              <w:rPr>
                <w:rFonts w:ascii="Calibri" w:hAnsi="Calibri" w:cs="Times New Roman"/>
                <w:sz w:val="20"/>
                <w:lang w:eastAsia="en-US"/>
              </w:rPr>
              <w:t xml:space="preserve">3. točka 12. člena GZ) </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9D1564" w14:textId="77777777" w:rsidR="00CE1ED6" w:rsidRDefault="00CE1ED6">
            <w:pPr>
              <w:widowControl/>
              <w:tabs>
                <w:tab w:val="left" w:pos="1046"/>
              </w:tabs>
              <w:suppressAutoHyphens w:val="0"/>
              <w:jc w:val="left"/>
              <w:rPr>
                <w:rFonts w:ascii="Calibri" w:hAnsi="Calibri" w:cs="Times New Roman"/>
                <w:bCs/>
                <w:sz w:val="20"/>
                <w:lang w:eastAsia="en-US"/>
              </w:rPr>
            </w:pPr>
            <w:r>
              <w:rPr>
                <w:rFonts w:ascii="Calibri" w:hAnsi="Calibri" w:cs="Times New Roman"/>
                <w:sz w:val="20"/>
                <w:lang w:eastAsia="en-US"/>
              </w:rPr>
              <w:t>vodje projekta</w:t>
            </w:r>
            <w:r>
              <w:rPr>
                <w:rFonts w:asciiTheme="minorHAnsi" w:hAnsiTheme="minorHAnsi" w:cstheme="minorHAnsi"/>
                <w:sz w:val="20"/>
                <w:vertAlign w:val="superscript"/>
                <w:lang w:eastAsia="en-US"/>
              </w:rPr>
              <w:t>1</w:t>
            </w:r>
            <w:r>
              <w:rPr>
                <w:rFonts w:ascii="Calibri" w:hAnsi="Calibri" w:cs="Times New Roman"/>
                <w:sz w:val="20"/>
                <w:lang w:eastAsia="en-US"/>
              </w:rPr>
              <w:t xml:space="preserve"> ali pooblaščenega arhitekta za načrt arhitekture</w:t>
            </w:r>
            <w:r>
              <w:rPr>
                <w:rFonts w:asciiTheme="minorHAnsi" w:hAnsiTheme="minorHAnsi" w:cstheme="minorHAnsi"/>
                <w:sz w:val="20"/>
                <w:vertAlign w:val="superscript"/>
                <w:lang w:eastAsia="en-US"/>
              </w:rPr>
              <w:t>2</w:t>
            </w:r>
          </w:p>
        </w:tc>
      </w:tr>
    </w:tbl>
    <w:p w14:paraId="3FFB3096" w14:textId="77777777" w:rsidR="00CE1ED6" w:rsidRDefault="00CE1ED6" w:rsidP="00CE1ED6">
      <w:pPr>
        <w:widowControl/>
        <w:suppressAutoHyphens w:val="0"/>
        <w:jc w:val="left"/>
        <w:rPr>
          <w:rFonts w:ascii="Calibri" w:hAnsi="Calibri" w:cs="Times New Roman"/>
          <w:i/>
          <w:sz w:val="16"/>
          <w:szCs w:val="16"/>
          <w:lang w:eastAsia="en-US"/>
        </w:rPr>
      </w:pPr>
      <w:r>
        <w:rPr>
          <w:rFonts w:asciiTheme="minorHAnsi" w:hAnsiTheme="minorHAnsi" w:cstheme="minorHAnsi"/>
          <w:sz w:val="20"/>
          <w:vertAlign w:val="superscript"/>
          <w:lang w:eastAsia="en-US"/>
        </w:rPr>
        <w:t>1</w:t>
      </w:r>
      <w:r>
        <w:rPr>
          <w:rFonts w:ascii="Calibri" w:hAnsi="Calibri" w:cs="Times New Roman"/>
          <w:i/>
          <w:sz w:val="16"/>
          <w:szCs w:val="16"/>
          <w:lang w:eastAsia="en-US"/>
        </w:rPr>
        <w:t xml:space="preserve"> po prej veljavni zakonodaji odgovorni vodja projekta</w:t>
      </w:r>
    </w:p>
    <w:p w14:paraId="2283B50C" w14:textId="77777777" w:rsidR="00CE1ED6" w:rsidRDefault="00CE1ED6" w:rsidP="00CE1ED6">
      <w:pPr>
        <w:widowControl/>
        <w:suppressAutoHyphens w:val="0"/>
        <w:jc w:val="left"/>
        <w:rPr>
          <w:rFonts w:ascii="Calibri" w:hAnsi="Calibri" w:cs="Times New Roman"/>
          <w:i/>
          <w:sz w:val="16"/>
          <w:szCs w:val="16"/>
          <w:lang w:eastAsia="en-US"/>
        </w:rPr>
      </w:pPr>
      <w:r>
        <w:rPr>
          <w:rFonts w:asciiTheme="minorHAnsi" w:hAnsiTheme="minorHAnsi" w:cstheme="minorHAnsi"/>
          <w:sz w:val="20"/>
          <w:vertAlign w:val="superscript"/>
          <w:lang w:eastAsia="en-US"/>
        </w:rPr>
        <w:t>2</w:t>
      </w:r>
      <w:r>
        <w:rPr>
          <w:rFonts w:ascii="Calibri" w:hAnsi="Calibri" w:cs="Times New Roman"/>
          <w:i/>
          <w:sz w:val="16"/>
          <w:szCs w:val="16"/>
          <w:lang w:eastAsia="en-US"/>
        </w:rPr>
        <w:t xml:space="preserve"> po prej veljavni zakonodaji odgovorni projektant arhitekture</w:t>
      </w:r>
    </w:p>
    <w:p w14:paraId="31C55CEF" w14:textId="77777777" w:rsidR="00CE1ED6" w:rsidRDefault="00CE1ED6" w:rsidP="00CE1ED6">
      <w:pPr>
        <w:widowControl/>
        <w:suppressAutoHyphens w:val="0"/>
        <w:jc w:val="left"/>
        <w:rPr>
          <w:rFonts w:ascii="Calibri" w:hAnsi="Calibri" w:cs="Times New Roman"/>
          <w:i/>
          <w:sz w:val="16"/>
          <w:szCs w:val="16"/>
          <w:lang w:eastAsia="en-US"/>
        </w:rPr>
      </w:pPr>
      <w:r>
        <w:rPr>
          <w:rFonts w:asciiTheme="minorHAnsi" w:hAnsiTheme="minorHAnsi" w:cstheme="minorHAnsi"/>
          <w:sz w:val="20"/>
          <w:vertAlign w:val="superscript"/>
          <w:lang w:eastAsia="en-US"/>
        </w:rPr>
        <w:t>3</w:t>
      </w:r>
      <w:r>
        <w:rPr>
          <w:rFonts w:asciiTheme="minorHAnsi" w:hAnsiTheme="minorHAnsi" w:cstheme="minorHAnsi"/>
          <w:i/>
          <w:color w:val="000000"/>
          <w:sz w:val="16"/>
          <w:szCs w:val="16"/>
        </w:rPr>
        <w:t xml:space="preserve"> nominirani vodja projekta (nosilec reference) mora v gospodarskem subjektu ponudniku ali v enem od gospodarskih subjektov, ki s skupno ponudbo nastopa v okviru skupine gospodarskih subjektov, opravljati </w:t>
      </w:r>
      <w:r>
        <w:rPr>
          <w:rFonts w:asciiTheme="minorHAnsi" w:hAnsiTheme="minorHAnsi" w:cstheme="minorHAnsi"/>
          <w:i/>
          <w:sz w:val="16"/>
          <w:szCs w:val="16"/>
        </w:rPr>
        <w:t xml:space="preserve">poklicne naloge na </w:t>
      </w:r>
      <w:r>
        <w:rPr>
          <w:rFonts w:asciiTheme="minorHAnsi" w:hAnsiTheme="minorHAnsi" w:cstheme="minorHAnsi"/>
          <w:bCs/>
          <w:i/>
          <w:sz w:val="16"/>
          <w:szCs w:val="16"/>
        </w:rPr>
        <w:t>ustrezen način opredeljen v 5. členu ZAID</w:t>
      </w:r>
      <w:r>
        <w:rPr>
          <w:rFonts w:ascii="Calibri" w:hAnsi="Calibri" w:cs="Times New Roman"/>
          <w:i/>
          <w:sz w:val="16"/>
          <w:szCs w:val="16"/>
          <w:lang w:eastAsia="en-US"/>
        </w:rPr>
        <w:t xml:space="preserve"> </w:t>
      </w:r>
    </w:p>
    <w:p w14:paraId="7B8B12EA" w14:textId="77777777" w:rsidR="00CE1ED6" w:rsidRDefault="00CE1ED6" w:rsidP="00CE1ED6">
      <w:pPr>
        <w:widowControl/>
        <w:suppressAutoHyphens w:val="0"/>
        <w:jc w:val="left"/>
        <w:rPr>
          <w:rFonts w:ascii="Calibri" w:hAnsi="Calibri" w:cs="Times New Roman"/>
          <w:i/>
          <w:sz w:val="16"/>
          <w:szCs w:val="16"/>
          <w:lang w:eastAsia="en-US"/>
        </w:rPr>
      </w:pPr>
    </w:p>
    <w:p w14:paraId="173744F0" w14:textId="77777777" w:rsidR="00B928F1" w:rsidRDefault="00B928F1" w:rsidP="001661F1">
      <w:pPr>
        <w:rPr>
          <w:rFonts w:asciiTheme="minorHAnsi" w:hAnsiTheme="minorHAnsi" w:cstheme="minorHAnsi"/>
          <w:sz w:val="20"/>
        </w:rPr>
      </w:pPr>
      <w:r>
        <w:rPr>
          <w:rFonts w:asciiTheme="minorHAnsi" w:hAnsiTheme="minorHAnsi" w:cstheme="minorHAnsi"/>
          <w:sz w:val="20"/>
        </w:rPr>
        <w:t xml:space="preserve">Predmet reference (vsebinsko navezujoč se na Tabelo A) so načrti DGD in PZI (oziroma po prej veljavni zakonodaji PGD in PZI) za </w:t>
      </w:r>
      <w:r>
        <w:rPr>
          <w:rFonts w:asciiTheme="minorHAnsi" w:hAnsiTheme="minorHAnsi" w:cstheme="minorHAnsi"/>
          <w:b/>
          <w:bCs/>
          <w:sz w:val="20"/>
        </w:rPr>
        <w:t>en</w:t>
      </w:r>
      <w:r>
        <w:rPr>
          <w:rFonts w:asciiTheme="minorHAnsi" w:hAnsiTheme="minorHAnsi" w:cstheme="minorHAnsi"/>
          <w:sz w:val="20"/>
        </w:rPr>
        <w:t xml:space="preserve"> zahteven objekt naslednjega tipa, upoštevajoč klasifikacijo vrst objektov CC SI in zahtevanih minimalnih skupnih bruto etažnih površin brez garažnih prostorov za katerega je uporabno dovoljenje bilo pridobljeno od dne 1.9.2011 naprej.</w:t>
      </w:r>
    </w:p>
    <w:p w14:paraId="3E5C7C56" w14:textId="77777777" w:rsidR="00B928F1" w:rsidRDefault="00B928F1" w:rsidP="001661F1">
      <w:pPr>
        <w:rPr>
          <w:rFonts w:ascii="Calibri" w:hAnsi="Calibri"/>
        </w:rPr>
      </w:pPr>
    </w:p>
    <w:p w14:paraId="7D1ABE37" w14:textId="77493B69" w:rsidR="00B928F1" w:rsidRDefault="00B928F1" w:rsidP="001661F1">
      <w:pPr>
        <w:rPr>
          <w:rFonts w:ascii="Calibri" w:hAnsi="Calibri"/>
        </w:rPr>
      </w:pPr>
      <w:r>
        <w:rPr>
          <w:rFonts w:ascii="Calibri" w:eastAsia="Calibri" w:hAnsi="Calibri" w:cs="Times New Roman"/>
          <w:sz w:val="20"/>
          <w:lang w:eastAsia="en-US"/>
        </w:rPr>
        <w:t xml:space="preserve">Tabela: Navedba zahtevanih referenc za posameznega nosilca </w:t>
      </w:r>
    </w:p>
    <w:tbl>
      <w:tblPr>
        <w:tblStyle w:val="Tabelamrea"/>
        <w:tblW w:w="9322" w:type="dxa"/>
        <w:tblLayout w:type="fixed"/>
        <w:tblLook w:val="04A0" w:firstRow="1" w:lastRow="0" w:firstColumn="1" w:lastColumn="0" w:noHBand="0" w:noVBand="1"/>
      </w:tblPr>
      <w:tblGrid>
        <w:gridCol w:w="2653"/>
        <w:gridCol w:w="4826"/>
        <w:gridCol w:w="1843"/>
      </w:tblGrid>
      <w:tr w:rsidR="00B928F1" w14:paraId="5C66593A" w14:textId="77777777" w:rsidTr="00887815">
        <w:tc>
          <w:tcPr>
            <w:tcW w:w="2653" w:type="dxa"/>
            <w:shd w:val="clear" w:color="auto" w:fill="DBE5F1" w:themeFill="accent1" w:themeFillTint="33"/>
          </w:tcPr>
          <w:p w14:paraId="06002F0F" w14:textId="77777777" w:rsidR="00B928F1" w:rsidRDefault="00B928F1" w:rsidP="00887815">
            <w:pPr>
              <w:jc w:val="left"/>
              <w:rPr>
                <w:rFonts w:ascii="Calibri" w:hAnsi="Calibri" w:cs="Calibri"/>
                <w:b/>
                <w:sz w:val="20"/>
              </w:rPr>
            </w:pPr>
            <w:r>
              <w:rPr>
                <w:rFonts w:asciiTheme="minorHAnsi" w:eastAsia="Calibri" w:hAnsiTheme="minorHAnsi" w:cstheme="minorHAnsi"/>
                <w:b/>
                <w:sz w:val="20"/>
                <w:lang w:eastAsia="en-US"/>
              </w:rPr>
              <w:t>Zahtevane reference za:</w:t>
            </w:r>
          </w:p>
        </w:tc>
        <w:tc>
          <w:tcPr>
            <w:tcW w:w="4826" w:type="dxa"/>
            <w:shd w:val="clear" w:color="auto" w:fill="DBE5F1" w:themeFill="accent1" w:themeFillTint="33"/>
          </w:tcPr>
          <w:p w14:paraId="5019F54A" w14:textId="77777777" w:rsidR="00B928F1" w:rsidRDefault="00B928F1" w:rsidP="00887815">
            <w:pPr>
              <w:jc w:val="left"/>
              <w:rPr>
                <w:rFonts w:ascii="Calibri" w:hAnsi="Calibri" w:cs="Calibri"/>
                <w:b/>
                <w:sz w:val="20"/>
              </w:rPr>
            </w:pPr>
            <w:r>
              <w:rPr>
                <w:rFonts w:asciiTheme="minorHAnsi" w:eastAsia="Calibri" w:hAnsiTheme="minorHAnsi" w:cstheme="minorHAnsi"/>
                <w:b/>
                <w:sz w:val="20"/>
                <w:lang w:eastAsia="en-US"/>
              </w:rPr>
              <w:t>Zahtevane reference za objekte klasifikacije CC SI</w:t>
            </w:r>
          </w:p>
        </w:tc>
        <w:tc>
          <w:tcPr>
            <w:tcW w:w="1843" w:type="dxa"/>
            <w:shd w:val="clear" w:color="auto" w:fill="DBE5F1" w:themeFill="accent1" w:themeFillTint="33"/>
          </w:tcPr>
          <w:p w14:paraId="0EE4037C" w14:textId="77777777" w:rsidR="00B928F1" w:rsidRDefault="00B928F1" w:rsidP="00887815">
            <w:pPr>
              <w:jc w:val="left"/>
              <w:rPr>
                <w:rFonts w:ascii="Calibri" w:hAnsi="Calibri" w:cs="Calibri"/>
              </w:rPr>
            </w:pPr>
            <w:r>
              <w:rPr>
                <w:rFonts w:asciiTheme="minorHAnsi" w:eastAsia="Calibri" w:hAnsiTheme="minorHAnsi" w:cstheme="minorHAnsi"/>
                <w:b/>
                <w:sz w:val="20"/>
                <w:lang w:eastAsia="en-US"/>
              </w:rPr>
              <w:t xml:space="preserve">Velikost objekta </w:t>
            </w:r>
            <w:r>
              <w:rPr>
                <w:rFonts w:asciiTheme="minorHAnsi" w:eastAsia="Calibri" w:hAnsiTheme="minorHAnsi" w:cstheme="minorHAnsi"/>
                <w:sz w:val="16"/>
                <w:szCs w:val="16"/>
                <w:lang w:eastAsia="en-US"/>
              </w:rPr>
              <w:t>– minimalne bruto tlorisne površine v m</w:t>
            </w:r>
            <w:r>
              <w:rPr>
                <w:rFonts w:asciiTheme="minorHAnsi" w:eastAsia="Calibri" w:hAnsiTheme="minorHAnsi" w:cstheme="minorHAnsi"/>
                <w:sz w:val="16"/>
                <w:szCs w:val="16"/>
                <w:vertAlign w:val="superscript"/>
                <w:lang w:eastAsia="en-US"/>
              </w:rPr>
              <w:t>2</w:t>
            </w:r>
          </w:p>
        </w:tc>
      </w:tr>
      <w:tr w:rsidR="00B928F1" w14:paraId="4446C002" w14:textId="77777777" w:rsidTr="00887815">
        <w:tc>
          <w:tcPr>
            <w:tcW w:w="2653" w:type="dxa"/>
            <w:vMerge w:val="restart"/>
          </w:tcPr>
          <w:p w14:paraId="2A9ABC45" w14:textId="77777777" w:rsidR="00B928F1" w:rsidRDefault="00B928F1" w:rsidP="00887815">
            <w:pPr>
              <w:jc w:val="left"/>
              <w:rPr>
                <w:rFonts w:asciiTheme="minorHAnsi" w:hAnsiTheme="minorHAnsi" w:cstheme="minorHAnsi"/>
                <w:b/>
                <w:sz w:val="20"/>
              </w:rPr>
            </w:pPr>
          </w:p>
          <w:p w14:paraId="0D357830" w14:textId="77777777" w:rsidR="00B928F1" w:rsidRDefault="00B928F1" w:rsidP="00887815">
            <w:pPr>
              <w:jc w:val="left"/>
              <w:rPr>
                <w:rFonts w:ascii="Calibri" w:hAnsi="Calibri" w:cs="Calibri"/>
                <w:b/>
                <w:sz w:val="20"/>
              </w:rPr>
            </w:pPr>
            <w:r>
              <w:rPr>
                <w:rFonts w:asciiTheme="minorHAnsi" w:eastAsia="Calibri" w:hAnsiTheme="minorHAnsi" w:cstheme="minorHAnsi"/>
                <w:b/>
                <w:sz w:val="20"/>
                <w:lang w:eastAsia="en-US"/>
              </w:rPr>
              <w:t>Pooblaščenega arhitekta vodjo projekta</w:t>
            </w:r>
          </w:p>
          <w:p w14:paraId="57508A19" w14:textId="77777777" w:rsidR="00B928F1" w:rsidRDefault="00B928F1" w:rsidP="00887815">
            <w:pPr>
              <w:jc w:val="left"/>
              <w:rPr>
                <w:rFonts w:asciiTheme="minorHAnsi" w:hAnsiTheme="minorHAnsi" w:cstheme="minorHAnsi"/>
                <w:b/>
                <w:sz w:val="20"/>
              </w:rPr>
            </w:pPr>
          </w:p>
          <w:p w14:paraId="653E2F5B" w14:textId="77777777" w:rsidR="00B928F1" w:rsidRDefault="00B928F1" w:rsidP="00887815">
            <w:pPr>
              <w:jc w:val="left"/>
              <w:rPr>
                <w:rFonts w:asciiTheme="minorHAnsi" w:hAnsiTheme="minorHAnsi" w:cstheme="minorHAnsi"/>
                <w:b/>
                <w:sz w:val="20"/>
              </w:rPr>
            </w:pPr>
          </w:p>
          <w:p w14:paraId="1DAB9FDC" w14:textId="77777777" w:rsidR="00B928F1" w:rsidRDefault="00B928F1" w:rsidP="00887815">
            <w:pPr>
              <w:jc w:val="left"/>
              <w:rPr>
                <w:rFonts w:ascii="Calibri" w:hAnsi="Calibri" w:cs="Calibri"/>
                <w:b/>
                <w:sz w:val="20"/>
              </w:rPr>
            </w:pPr>
          </w:p>
        </w:tc>
        <w:tc>
          <w:tcPr>
            <w:tcW w:w="4826" w:type="dxa"/>
          </w:tcPr>
          <w:p w14:paraId="5C2080AE" w14:textId="77777777" w:rsidR="00B928F1" w:rsidRDefault="00B928F1" w:rsidP="00887815">
            <w:pPr>
              <w:jc w:val="left"/>
              <w:rPr>
                <w:rFonts w:ascii="Calibri" w:hAnsi="Calibri" w:cs="Calibri"/>
                <w:sz w:val="20"/>
              </w:rPr>
            </w:pPr>
            <w:r>
              <w:rPr>
                <w:rFonts w:asciiTheme="minorHAnsi" w:eastAsia="Calibri" w:hAnsiTheme="minorHAnsi" w:cstheme="minorHAnsi"/>
                <w:sz w:val="20"/>
                <w:lang w:eastAsia="en-US"/>
              </w:rPr>
              <w:t>112 (večstanovanjske stavbe)</w:t>
            </w:r>
          </w:p>
          <w:p w14:paraId="65F5712B" w14:textId="77777777" w:rsidR="00B928F1" w:rsidRDefault="00B928F1" w:rsidP="00887815">
            <w:pPr>
              <w:jc w:val="left"/>
              <w:rPr>
                <w:rFonts w:ascii="Calibri" w:hAnsi="Calibri" w:cs="Calibri"/>
                <w:sz w:val="20"/>
              </w:rPr>
            </w:pPr>
            <w:r>
              <w:rPr>
                <w:rFonts w:asciiTheme="minorHAnsi" w:eastAsia="Calibri" w:hAnsiTheme="minorHAnsi" w:cstheme="minorHAnsi"/>
                <w:sz w:val="20"/>
                <w:lang w:eastAsia="en-US"/>
              </w:rPr>
              <w:t>123 (trgovske stavbe in stavbe za storitvene dejavnosti</w:t>
            </w:r>
          </w:p>
          <w:p w14:paraId="14037649" w14:textId="77777777" w:rsidR="00B928F1" w:rsidRDefault="00B928F1" w:rsidP="00887815">
            <w:pPr>
              <w:jc w:val="left"/>
              <w:rPr>
                <w:rFonts w:ascii="Calibri" w:hAnsi="Calibri" w:cs="Calibri"/>
                <w:sz w:val="20"/>
              </w:rPr>
            </w:pPr>
            <w:r>
              <w:rPr>
                <w:rFonts w:asciiTheme="minorHAnsi" w:eastAsia="Calibri" w:hAnsiTheme="minorHAnsi" w:cstheme="minorHAnsi"/>
                <w:sz w:val="20"/>
                <w:lang w:eastAsia="en-US"/>
              </w:rPr>
              <w:t>126 (stavbe splošnega družbenega pomena)</w:t>
            </w:r>
          </w:p>
        </w:tc>
        <w:tc>
          <w:tcPr>
            <w:tcW w:w="1843" w:type="dxa"/>
          </w:tcPr>
          <w:p w14:paraId="63DD8511" w14:textId="77777777" w:rsidR="00B928F1" w:rsidRDefault="00B928F1" w:rsidP="00887815">
            <w:pPr>
              <w:jc w:val="right"/>
              <w:rPr>
                <w:rFonts w:ascii="Calibri" w:hAnsi="Calibri" w:cs="Calibri"/>
              </w:rPr>
            </w:pPr>
            <w:r>
              <w:rPr>
                <w:rFonts w:asciiTheme="minorHAnsi" w:eastAsia="Calibri" w:hAnsiTheme="minorHAnsi" w:cstheme="minorHAnsi"/>
                <w:sz w:val="20"/>
                <w:lang w:eastAsia="en-US"/>
              </w:rPr>
              <w:t>5.000 m</w:t>
            </w:r>
            <w:r>
              <w:rPr>
                <w:rFonts w:asciiTheme="minorHAnsi" w:eastAsia="Calibri" w:hAnsiTheme="minorHAnsi" w:cstheme="minorHAnsi"/>
                <w:b/>
                <w:sz w:val="20"/>
                <w:vertAlign w:val="superscript"/>
                <w:lang w:eastAsia="en-US"/>
              </w:rPr>
              <w:t>2</w:t>
            </w:r>
          </w:p>
        </w:tc>
      </w:tr>
      <w:tr w:rsidR="00B928F1" w14:paraId="423F1A0B" w14:textId="77777777" w:rsidTr="00887815">
        <w:tc>
          <w:tcPr>
            <w:tcW w:w="2653" w:type="dxa"/>
            <w:vMerge/>
          </w:tcPr>
          <w:p w14:paraId="6940D69B" w14:textId="77777777" w:rsidR="00B928F1" w:rsidRDefault="00B928F1" w:rsidP="00887815">
            <w:pPr>
              <w:rPr>
                <w:rFonts w:asciiTheme="minorHAnsi" w:hAnsiTheme="minorHAnsi" w:cstheme="minorHAnsi"/>
                <w:b/>
                <w:sz w:val="20"/>
              </w:rPr>
            </w:pPr>
          </w:p>
        </w:tc>
        <w:tc>
          <w:tcPr>
            <w:tcW w:w="4826" w:type="dxa"/>
          </w:tcPr>
          <w:p w14:paraId="7775D5E4" w14:textId="77777777" w:rsidR="00B928F1" w:rsidRDefault="00B928F1" w:rsidP="00887815">
            <w:pPr>
              <w:jc w:val="left"/>
              <w:rPr>
                <w:rFonts w:ascii="Calibri" w:hAnsi="Calibri" w:cs="Calibri"/>
                <w:sz w:val="20"/>
              </w:rPr>
            </w:pPr>
            <w:r>
              <w:rPr>
                <w:rFonts w:asciiTheme="minorHAnsi" w:eastAsia="Calibri" w:hAnsiTheme="minorHAnsi" w:cstheme="minorHAnsi"/>
                <w:sz w:val="20"/>
                <w:lang w:eastAsia="en-US"/>
              </w:rPr>
              <w:t>113 (stanovanjske stavbe za posebne družbene skupine)</w:t>
            </w:r>
          </w:p>
          <w:p w14:paraId="7E9B8702" w14:textId="77777777" w:rsidR="00B928F1" w:rsidRDefault="00B928F1" w:rsidP="00887815">
            <w:pPr>
              <w:jc w:val="left"/>
              <w:rPr>
                <w:rFonts w:ascii="Calibri" w:hAnsi="Calibri" w:cs="Calibri"/>
                <w:sz w:val="20"/>
              </w:rPr>
            </w:pPr>
            <w:r>
              <w:rPr>
                <w:rFonts w:asciiTheme="minorHAnsi" w:eastAsia="Calibri" w:hAnsiTheme="minorHAnsi" w:cstheme="minorHAnsi"/>
                <w:sz w:val="20"/>
                <w:lang w:eastAsia="en-US"/>
              </w:rPr>
              <w:t>121 (gostinske stavbe)</w:t>
            </w:r>
          </w:p>
          <w:p w14:paraId="2F97493F" w14:textId="77777777" w:rsidR="00B928F1" w:rsidRDefault="00B928F1" w:rsidP="00887815">
            <w:pPr>
              <w:jc w:val="left"/>
              <w:rPr>
                <w:rFonts w:ascii="Calibri" w:hAnsi="Calibri" w:cs="Calibri"/>
                <w:sz w:val="20"/>
              </w:rPr>
            </w:pPr>
            <w:r>
              <w:rPr>
                <w:rFonts w:asciiTheme="minorHAnsi" w:eastAsia="Calibri" w:hAnsiTheme="minorHAnsi" w:cstheme="minorHAnsi"/>
                <w:sz w:val="20"/>
                <w:lang w:eastAsia="en-US"/>
              </w:rPr>
              <w:t>122 (poslovne in upravne stavbe)</w:t>
            </w:r>
          </w:p>
        </w:tc>
        <w:tc>
          <w:tcPr>
            <w:tcW w:w="1843" w:type="dxa"/>
          </w:tcPr>
          <w:p w14:paraId="59E1B08E" w14:textId="77777777" w:rsidR="00B928F1" w:rsidRDefault="00B928F1" w:rsidP="00887815">
            <w:pPr>
              <w:jc w:val="right"/>
              <w:rPr>
                <w:rFonts w:ascii="Calibri" w:hAnsi="Calibri" w:cs="Calibri"/>
              </w:rPr>
            </w:pPr>
            <w:r>
              <w:rPr>
                <w:rFonts w:asciiTheme="minorHAnsi" w:eastAsia="Calibri" w:hAnsiTheme="minorHAnsi" w:cstheme="minorHAnsi"/>
                <w:sz w:val="20"/>
                <w:lang w:eastAsia="en-US"/>
              </w:rPr>
              <w:t>2.500 m</w:t>
            </w:r>
            <w:r>
              <w:rPr>
                <w:rFonts w:asciiTheme="minorHAnsi" w:eastAsia="Calibri" w:hAnsiTheme="minorHAnsi" w:cstheme="minorHAnsi"/>
                <w:b/>
                <w:sz w:val="20"/>
                <w:vertAlign w:val="superscript"/>
                <w:lang w:eastAsia="en-US"/>
              </w:rPr>
              <w:t>2</w:t>
            </w:r>
          </w:p>
        </w:tc>
      </w:tr>
      <w:tr w:rsidR="00B928F1" w14:paraId="0D913129" w14:textId="77777777" w:rsidTr="00887815">
        <w:tc>
          <w:tcPr>
            <w:tcW w:w="2653" w:type="dxa"/>
            <w:vMerge/>
          </w:tcPr>
          <w:p w14:paraId="09D6E567" w14:textId="77777777" w:rsidR="00B928F1" w:rsidRDefault="00B928F1" w:rsidP="00887815">
            <w:pPr>
              <w:rPr>
                <w:rFonts w:asciiTheme="minorHAnsi" w:hAnsiTheme="minorHAnsi" w:cstheme="minorHAnsi"/>
                <w:sz w:val="20"/>
              </w:rPr>
            </w:pPr>
          </w:p>
        </w:tc>
        <w:tc>
          <w:tcPr>
            <w:tcW w:w="4826" w:type="dxa"/>
          </w:tcPr>
          <w:p w14:paraId="142B45E3" w14:textId="77777777" w:rsidR="00B928F1" w:rsidRDefault="00B928F1" w:rsidP="00887815">
            <w:pPr>
              <w:jc w:val="left"/>
              <w:rPr>
                <w:rFonts w:ascii="Calibri" w:hAnsi="Calibri" w:cs="Calibri"/>
                <w:sz w:val="20"/>
              </w:rPr>
            </w:pPr>
            <w:r>
              <w:rPr>
                <w:rFonts w:asciiTheme="minorHAnsi" w:eastAsia="Calibri" w:hAnsiTheme="minorHAnsi" w:cstheme="minorHAnsi"/>
                <w:sz w:val="20"/>
                <w:lang w:eastAsia="en-US"/>
              </w:rPr>
              <w:t>1264 (stavbe za zdravstveno oskrbo)</w:t>
            </w:r>
          </w:p>
          <w:p w14:paraId="5B24C20C" w14:textId="77777777" w:rsidR="00B928F1" w:rsidRDefault="00B928F1" w:rsidP="00887815">
            <w:pPr>
              <w:jc w:val="left"/>
              <w:rPr>
                <w:rFonts w:ascii="Calibri" w:hAnsi="Calibri" w:cs="Calibri"/>
                <w:sz w:val="20"/>
              </w:rPr>
            </w:pPr>
            <w:r>
              <w:rPr>
                <w:rFonts w:asciiTheme="minorHAnsi" w:eastAsia="Calibri" w:hAnsiTheme="minorHAnsi" w:cstheme="minorHAnsi"/>
                <w:sz w:val="20"/>
                <w:lang w:eastAsia="en-US"/>
              </w:rPr>
              <w:t>Laboratoriji v stavbah za znanstvenoraziskovalno delo ali v industrijskih stavbah.</w:t>
            </w:r>
          </w:p>
        </w:tc>
        <w:tc>
          <w:tcPr>
            <w:tcW w:w="1843" w:type="dxa"/>
          </w:tcPr>
          <w:p w14:paraId="2C35231F" w14:textId="77777777" w:rsidR="00B928F1" w:rsidRDefault="00B928F1" w:rsidP="00887815">
            <w:pPr>
              <w:jc w:val="right"/>
              <w:rPr>
                <w:rFonts w:ascii="Calibri" w:hAnsi="Calibri" w:cs="Calibri"/>
              </w:rPr>
            </w:pPr>
            <w:r>
              <w:rPr>
                <w:rFonts w:asciiTheme="minorHAnsi" w:eastAsia="Calibri" w:hAnsiTheme="minorHAnsi" w:cstheme="minorHAnsi"/>
                <w:sz w:val="20"/>
                <w:lang w:eastAsia="en-US"/>
              </w:rPr>
              <w:t>1.500 m</w:t>
            </w:r>
            <w:r>
              <w:rPr>
                <w:rFonts w:asciiTheme="minorHAnsi" w:eastAsia="Calibri" w:hAnsiTheme="minorHAnsi" w:cstheme="minorHAnsi"/>
                <w:b/>
                <w:sz w:val="20"/>
                <w:vertAlign w:val="superscript"/>
                <w:lang w:eastAsia="en-US"/>
              </w:rPr>
              <w:t>2</w:t>
            </w:r>
          </w:p>
        </w:tc>
      </w:tr>
    </w:tbl>
    <w:p w14:paraId="16179DA8" w14:textId="77777777" w:rsidR="00B928F1" w:rsidRDefault="00B928F1" w:rsidP="00B928F1">
      <w:pPr>
        <w:rPr>
          <w:rFonts w:asciiTheme="minorHAnsi" w:hAnsiTheme="minorHAnsi" w:cstheme="minorHAnsi"/>
          <w:sz w:val="20"/>
        </w:rPr>
      </w:pPr>
    </w:p>
    <w:p w14:paraId="3216D02A" w14:textId="77777777" w:rsidR="00CE1ED6" w:rsidRDefault="00CE1ED6" w:rsidP="00CE1ED6">
      <w:pPr>
        <w:widowControl/>
        <w:suppressAutoHyphens w:val="0"/>
        <w:spacing w:before="240" w:after="240"/>
        <w:rPr>
          <w:rFonts w:asciiTheme="minorHAnsi" w:hAnsiTheme="minorHAnsi" w:cstheme="minorHAnsi"/>
          <w:sz w:val="20"/>
          <w:lang w:eastAsia="en-US"/>
        </w:rPr>
      </w:pPr>
      <w:r>
        <w:rPr>
          <w:rFonts w:asciiTheme="minorHAnsi" w:hAnsiTheme="minorHAnsi" w:cstheme="minorHAnsi"/>
          <w:sz w:val="20"/>
          <w:lang w:eastAsia="en-US"/>
        </w:rPr>
        <w:t xml:space="preserve">Spodaj podpisani </w:t>
      </w:r>
      <w:r>
        <w:rPr>
          <w:rFonts w:asciiTheme="minorHAnsi" w:hAnsiTheme="minorHAnsi" w:cstheme="minorHAnsi"/>
          <w:b/>
          <w:sz w:val="20"/>
          <w:lang w:eastAsia="en-US"/>
        </w:rPr>
        <w:t xml:space="preserve">vodja projekta </w:t>
      </w:r>
      <w:r>
        <w:rPr>
          <w:rFonts w:asciiTheme="minorHAnsi" w:hAnsiTheme="minorHAnsi" w:cstheme="minorHAnsi"/>
          <w:sz w:val="20"/>
          <w:lang w:eastAsia="en-US"/>
        </w:rPr>
        <w:t>izjavljam, da zgoraj navedeno zahtevo izpolnjujemo z naslednjo referenco:</w:t>
      </w:r>
    </w:p>
    <w:tbl>
      <w:tblPr>
        <w:tblW w:w="918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246"/>
        <w:gridCol w:w="2225"/>
        <w:gridCol w:w="1984"/>
        <w:gridCol w:w="1842"/>
        <w:gridCol w:w="1883"/>
      </w:tblGrid>
      <w:tr w:rsidR="00CE1ED6" w14:paraId="1D892C5A" w14:textId="77777777" w:rsidTr="00B928F1">
        <w:trPr>
          <w:trHeight w:val="617"/>
        </w:trPr>
        <w:tc>
          <w:tcPr>
            <w:tcW w:w="1246" w:type="dxa"/>
            <w:tcBorders>
              <w:top w:val="single" w:sz="24" w:space="0" w:color="auto"/>
              <w:left w:val="single" w:sz="24" w:space="0" w:color="auto"/>
              <w:bottom w:val="single" w:sz="6" w:space="0" w:color="auto"/>
              <w:right w:val="single" w:sz="6" w:space="0" w:color="auto"/>
            </w:tcBorders>
            <w:shd w:val="pct10" w:color="auto" w:fill="auto"/>
            <w:hideMark/>
          </w:tcPr>
          <w:p w14:paraId="303CA7D6" w14:textId="77777777" w:rsidR="00CE1ED6" w:rsidRDefault="00CE1ED6">
            <w:pPr>
              <w:jc w:val="left"/>
              <w:rPr>
                <w:rFonts w:asciiTheme="minorHAnsi" w:hAnsiTheme="minorHAnsi" w:cstheme="minorHAnsi"/>
                <w:sz w:val="20"/>
                <w:lang w:eastAsia="sl-SI"/>
              </w:rPr>
            </w:pPr>
            <w:r>
              <w:rPr>
                <w:rFonts w:asciiTheme="minorHAnsi" w:hAnsiTheme="minorHAnsi" w:cstheme="minorHAnsi"/>
                <w:sz w:val="20"/>
                <w:lang w:eastAsia="sl-SI"/>
              </w:rPr>
              <w:t>Naročnik</w:t>
            </w:r>
          </w:p>
        </w:tc>
        <w:tc>
          <w:tcPr>
            <w:tcW w:w="2225" w:type="dxa"/>
            <w:tcBorders>
              <w:top w:val="single" w:sz="24" w:space="0" w:color="auto"/>
              <w:left w:val="single" w:sz="6" w:space="0" w:color="auto"/>
              <w:bottom w:val="single" w:sz="6" w:space="0" w:color="auto"/>
              <w:right w:val="single" w:sz="6" w:space="0" w:color="auto"/>
            </w:tcBorders>
            <w:shd w:val="pct10" w:color="auto" w:fill="auto"/>
            <w:hideMark/>
          </w:tcPr>
          <w:p w14:paraId="21FF88A6" w14:textId="77777777" w:rsidR="00CE1ED6" w:rsidRDefault="00CE1ED6">
            <w:pPr>
              <w:jc w:val="left"/>
              <w:rPr>
                <w:rFonts w:asciiTheme="minorHAnsi" w:hAnsiTheme="minorHAnsi" w:cstheme="minorHAnsi"/>
                <w:sz w:val="20"/>
                <w:lang w:eastAsia="sl-SI"/>
              </w:rPr>
            </w:pPr>
            <w:r>
              <w:rPr>
                <w:rFonts w:asciiTheme="minorHAnsi" w:hAnsiTheme="minorHAnsi" w:cstheme="minorHAnsi"/>
                <w:sz w:val="20"/>
                <w:lang w:eastAsia="sl-SI"/>
              </w:rPr>
              <w:t>Naziv projekta (objekta) in lokacija</w:t>
            </w:r>
          </w:p>
        </w:tc>
        <w:tc>
          <w:tcPr>
            <w:tcW w:w="1984" w:type="dxa"/>
            <w:tcBorders>
              <w:top w:val="single" w:sz="24" w:space="0" w:color="auto"/>
              <w:left w:val="single" w:sz="6" w:space="0" w:color="auto"/>
              <w:bottom w:val="single" w:sz="6" w:space="0" w:color="auto"/>
              <w:right w:val="single" w:sz="6" w:space="0" w:color="auto"/>
            </w:tcBorders>
            <w:shd w:val="pct10" w:color="auto" w:fill="auto"/>
            <w:hideMark/>
          </w:tcPr>
          <w:p w14:paraId="6329FBDB" w14:textId="77777777" w:rsidR="00CE1ED6" w:rsidRDefault="00CE1ED6">
            <w:pPr>
              <w:jc w:val="left"/>
              <w:rPr>
                <w:rFonts w:asciiTheme="minorHAnsi" w:hAnsiTheme="minorHAnsi" w:cstheme="minorHAnsi"/>
                <w:sz w:val="20"/>
                <w:lang w:eastAsia="sl-SI"/>
              </w:rPr>
            </w:pPr>
            <w:r>
              <w:rPr>
                <w:rFonts w:asciiTheme="minorHAnsi" w:hAnsiTheme="minorHAnsi" w:cstheme="minorHAnsi"/>
                <w:sz w:val="20"/>
                <w:lang w:eastAsia="sl-SI"/>
              </w:rPr>
              <w:t xml:space="preserve"> m2 bruto brez garažnih prostorov</w:t>
            </w:r>
          </w:p>
          <w:p w14:paraId="5CAFD933" w14:textId="77777777" w:rsidR="00CE1ED6" w:rsidRDefault="00CE1ED6">
            <w:pPr>
              <w:jc w:val="left"/>
              <w:rPr>
                <w:rFonts w:asciiTheme="minorHAnsi" w:hAnsiTheme="minorHAnsi" w:cstheme="minorHAnsi"/>
                <w:sz w:val="20"/>
                <w:lang w:eastAsia="sl-SI"/>
              </w:rPr>
            </w:pPr>
            <w:r>
              <w:rPr>
                <w:rFonts w:asciiTheme="minorHAnsi" w:hAnsiTheme="minorHAnsi" w:cstheme="minorHAnsi"/>
                <w:sz w:val="20"/>
                <w:lang w:eastAsia="sl-SI"/>
              </w:rPr>
              <w:t xml:space="preserve"> </w:t>
            </w:r>
          </w:p>
        </w:tc>
        <w:tc>
          <w:tcPr>
            <w:tcW w:w="1842" w:type="dxa"/>
            <w:tcBorders>
              <w:top w:val="single" w:sz="24" w:space="0" w:color="auto"/>
              <w:left w:val="single" w:sz="6" w:space="0" w:color="auto"/>
              <w:bottom w:val="single" w:sz="6" w:space="0" w:color="auto"/>
              <w:right w:val="single" w:sz="6" w:space="0" w:color="auto"/>
            </w:tcBorders>
            <w:shd w:val="pct10" w:color="auto" w:fill="auto"/>
            <w:hideMark/>
          </w:tcPr>
          <w:p w14:paraId="612C4ECB" w14:textId="77777777" w:rsidR="00CE1ED6" w:rsidRDefault="00CE1ED6">
            <w:pPr>
              <w:jc w:val="left"/>
              <w:rPr>
                <w:rFonts w:asciiTheme="minorHAnsi" w:hAnsiTheme="minorHAnsi" w:cstheme="minorHAnsi"/>
                <w:sz w:val="20"/>
                <w:lang w:eastAsia="sl-SI"/>
              </w:rPr>
            </w:pPr>
            <w:r>
              <w:rPr>
                <w:rFonts w:asciiTheme="minorHAnsi" w:hAnsiTheme="minorHAnsi" w:cstheme="minorHAnsi"/>
                <w:sz w:val="20"/>
                <w:lang w:eastAsia="sl-SI"/>
              </w:rPr>
              <w:t>CC SI klasifikacija</w:t>
            </w:r>
          </w:p>
        </w:tc>
        <w:tc>
          <w:tcPr>
            <w:tcW w:w="1883" w:type="dxa"/>
            <w:tcBorders>
              <w:top w:val="single" w:sz="24" w:space="0" w:color="auto"/>
              <w:left w:val="single" w:sz="6" w:space="0" w:color="auto"/>
              <w:bottom w:val="single" w:sz="6" w:space="0" w:color="auto"/>
              <w:right w:val="single" w:sz="24" w:space="0" w:color="auto"/>
            </w:tcBorders>
            <w:shd w:val="pct10" w:color="auto" w:fill="auto"/>
            <w:hideMark/>
          </w:tcPr>
          <w:p w14:paraId="7BD7B6B5" w14:textId="77777777" w:rsidR="00CE1ED6" w:rsidRDefault="00CE1ED6">
            <w:pPr>
              <w:jc w:val="left"/>
              <w:rPr>
                <w:rFonts w:asciiTheme="minorHAnsi" w:hAnsiTheme="minorHAnsi" w:cstheme="minorHAnsi"/>
                <w:sz w:val="20"/>
                <w:lang w:eastAsia="sl-SI"/>
              </w:rPr>
            </w:pPr>
            <w:r w:rsidRPr="001661F1">
              <w:rPr>
                <w:rFonts w:asciiTheme="minorHAnsi" w:hAnsiTheme="minorHAnsi" w:cstheme="minorHAnsi"/>
                <w:sz w:val="20"/>
                <w:lang w:eastAsia="sl-SI"/>
              </w:rPr>
              <w:t>Datum uporabnega dovoljenja</w:t>
            </w:r>
          </w:p>
        </w:tc>
      </w:tr>
      <w:tr w:rsidR="00CE1ED6" w14:paraId="00CDC0E1" w14:textId="77777777" w:rsidTr="00B928F1">
        <w:trPr>
          <w:trHeight w:val="1087"/>
        </w:trPr>
        <w:tc>
          <w:tcPr>
            <w:tcW w:w="1246" w:type="dxa"/>
            <w:tcBorders>
              <w:top w:val="nil"/>
              <w:left w:val="single" w:sz="24" w:space="0" w:color="auto"/>
              <w:bottom w:val="single" w:sz="6" w:space="0" w:color="auto"/>
              <w:right w:val="single" w:sz="6" w:space="0" w:color="auto"/>
            </w:tcBorders>
          </w:tcPr>
          <w:p w14:paraId="32773012" w14:textId="77777777" w:rsidR="00CE1ED6" w:rsidRDefault="00CE1ED6">
            <w:pPr>
              <w:rPr>
                <w:rFonts w:asciiTheme="minorHAnsi" w:hAnsiTheme="minorHAnsi" w:cstheme="minorHAnsi"/>
                <w:i/>
                <w:sz w:val="20"/>
                <w:lang w:eastAsia="sl-SI"/>
              </w:rPr>
            </w:pPr>
          </w:p>
        </w:tc>
        <w:tc>
          <w:tcPr>
            <w:tcW w:w="2225" w:type="dxa"/>
            <w:tcBorders>
              <w:top w:val="nil"/>
              <w:left w:val="single" w:sz="6" w:space="0" w:color="auto"/>
              <w:bottom w:val="single" w:sz="6" w:space="0" w:color="auto"/>
              <w:right w:val="single" w:sz="6" w:space="0" w:color="auto"/>
            </w:tcBorders>
          </w:tcPr>
          <w:p w14:paraId="217BDEEF" w14:textId="77777777" w:rsidR="00CE1ED6" w:rsidRDefault="00CE1ED6">
            <w:pPr>
              <w:rPr>
                <w:rFonts w:asciiTheme="minorHAnsi" w:hAnsiTheme="minorHAnsi" w:cstheme="minorHAnsi"/>
                <w:i/>
                <w:sz w:val="20"/>
                <w:lang w:eastAsia="sl-SI"/>
              </w:rPr>
            </w:pPr>
          </w:p>
        </w:tc>
        <w:tc>
          <w:tcPr>
            <w:tcW w:w="1984" w:type="dxa"/>
            <w:tcBorders>
              <w:top w:val="nil"/>
              <w:left w:val="single" w:sz="6" w:space="0" w:color="auto"/>
              <w:bottom w:val="single" w:sz="6" w:space="0" w:color="auto"/>
              <w:right w:val="single" w:sz="6" w:space="0" w:color="auto"/>
            </w:tcBorders>
          </w:tcPr>
          <w:p w14:paraId="282439BD" w14:textId="77777777" w:rsidR="00CE1ED6" w:rsidRDefault="00CE1ED6">
            <w:pPr>
              <w:rPr>
                <w:rFonts w:asciiTheme="minorHAnsi" w:hAnsiTheme="minorHAnsi" w:cstheme="minorHAnsi"/>
                <w:i/>
                <w:sz w:val="20"/>
                <w:lang w:eastAsia="sl-SI"/>
              </w:rPr>
            </w:pPr>
          </w:p>
        </w:tc>
        <w:tc>
          <w:tcPr>
            <w:tcW w:w="1842" w:type="dxa"/>
            <w:tcBorders>
              <w:top w:val="nil"/>
              <w:left w:val="single" w:sz="6" w:space="0" w:color="auto"/>
              <w:bottom w:val="single" w:sz="6" w:space="0" w:color="auto"/>
              <w:right w:val="single" w:sz="6" w:space="0" w:color="auto"/>
            </w:tcBorders>
          </w:tcPr>
          <w:p w14:paraId="10C7C302" w14:textId="77777777" w:rsidR="00CE1ED6" w:rsidRDefault="00CE1ED6">
            <w:pPr>
              <w:jc w:val="left"/>
              <w:rPr>
                <w:rFonts w:asciiTheme="minorHAnsi" w:hAnsiTheme="minorHAnsi" w:cstheme="minorHAnsi"/>
                <w:i/>
                <w:sz w:val="20"/>
                <w:lang w:eastAsia="sl-SI"/>
              </w:rPr>
            </w:pPr>
          </w:p>
        </w:tc>
        <w:tc>
          <w:tcPr>
            <w:tcW w:w="1883" w:type="dxa"/>
            <w:tcBorders>
              <w:top w:val="nil"/>
              <w:left w:val="single" w:sz="6" w:space="0" w:color="auto"/>
              <w:bottom w:val="single" w:sz="6" w:space="0" w:color="auto"/>
              <w:right w:val="single" w:sz="24" w:space="0" w:color="auto"/>
            </w:tcBorders>
          </w:tcPr>
          <w:p w14:paraId="5A90D1CE" w14:textId="77777777" w:rsidR="00CE1ED6" w:rsidRDefault="00CE1ED6">
            <w:pPr>
              <w:jc w:val="left"/>
              <w:rPr>
                <w:rFonts w:asciiTheme="minorHAnsi" w:hAnsiTheme="minorHAnsi" w:cstheme="minorHAnsi"/>
                <w:i/>
                <w:sz w:val="20"/>
                <w:lang w:eastAsia="sl-SI"/>
              </w:rPr>
            </w:pPr>
          </w:p>
        </w:tc>
      </w:tr>
      <w:tr w:rsidR="00CE1ED6" w14:paraId="47BA7D6F" w14:textId="77777777" w:rsidTr="00B928F1">
        <w:trPr>
          <w:trHeight w:val="1072"/>
        </w:trPr>
        <w:tc>
          <w:tcPr>
            <w:tcW w:w="1246" w:type="dxa"/>
            <w:tcBorders>
              <w:top w:val="single" w:sz="6" w:space="0" w:color="auto"/>
              <w:left w:val="single" w:sz="24" w:space="0" w:color="auto"/>
              <w:bottom w:val="single" w:sz="24" w:space="0" w:color="auto"/>
              <w:right w:val="single" w:sz="6" w:space="0" w:color="auto"/>
            </w:tcBorders>
          </w:tcPr>
          <w:p w14:paraId="706D2092" w14:textId="77777777" w:rsidR="00CE1ED6" w:rsidRDefault="00CE1ED6">
            <w:pPr>
              <w:rPr>
                <w:rFonts w:asciiTheme="minorHAnsi" w:hAnsiTheme="minorHAnsi" w:cstheme="minorHAnsi"/>
                <w:sz w:val="20"/>
                <w:lang w:eastAsia="sl-SI"/>
              </w:rPr>
            </w:pPr>
          </w:p>
        </w:tc>
        <w:tc>
          <w:tcPr>
            <w:tcW w:w="2225" w:type="dxa"/>
            <w:tcBorders>
              <w:top w:val="single" w:sz="6" w:space="0" w:color="auto"/>
              <w:left w:val="single" w:sz="6" w:space="0" w:color="auto"/>
              <w:bottom w:val="single" w:sz="24" w:space="0" w:color="auto"/>
              <w:right w:val="single" w:sz="6" w:space="0" w:color="auto"/>
            </w:tcBorders>
          </w:tcPr>
          <w:p w14:paraId="25878105" w14:textId="77777777" w:rsidR="00CE1ED6" w:rsidRDefault="00CE1ED6">
            <w:pPr>
              <w:rPr>
                <w:rFonts w:asciiTheme="minorHAnsi" w:hAnsiTheme="minorHAnsi" w:cstheme="minorHAnsi"/>
                <w:sz w:val="20"/>
                <w:lang w:eastAsia="sl-SI"/>
              </w:rPr>
            </w:pPr>
          </w:p>
        </w:tc>
        <w:tc>
          <w:tcPr>
            <w:tcW w:w="1984" w:type="dxa"/>
            <w:tcBorders>
              <w:top w:val="single" w:sz="6" w:space="0" w:color="auto"/>
              <w:left w:val="single" w:sz="6" w:space="0" w:color="auto"/>
              <w:bottom w:val="single" w:sz="24" w:space="0" w:color="auto"/>
              <w:right w:val="single" w:sz="6" w:space="0" w:color="auto"/>
            </w:tcBorders>
          </w:tcPr>
          <w:p w14:paraId="5A6D651F" w14:textId="77777777" w:rsidR="00CE1ED6" w:rsidRDefault="00CE1ED6">
            <w:pPr>
              <w:rPr>
                <w:rFonts w:asciiTheme="minorHAnsi" w:hAnsiTheme="minorHAnsi" w:cstheme="minorHAnsi"/>
                <w:sz w:val="20"/>
                <w:lang w:eastAsia="sl-SI"/>
              </w:rPr>
            </w:pPr>
          </w:p>
        </w:tc>
        <w:tc>
          <w:tcPr>
            <w:tcW w:w="1842" w:type="dxa"/>
            <w:tcBorders>
              <w:top w:val="single" w:sz="6" w:space="0" w:color="auto"/>
              <w:left w:val="single" w:sz="6" w:space="0" w:color="auto"/>
              <w:bottom w:val="single" w:sz="24" w:space="0" w:color="auto"/>
              <w:right w:val="single" w:sz="6" w:space="0" w:color="auto"/>
            </w:tcBorders>
          </w:tcPr>
          <w:p w14:paraId="31CD3AF7" w14:textId="77777777" w:rsidR="00CE1ED6" w:rsidRDefault="00CE1ED6">
            <w:pPr>
              <w:jc w:val="left"/>
              <w:rPr>
                <w:rFonts w:asciiTheme="minorHAnsi" w:hAnsiTheme="minorHAnsi" w:cstheme="minorHAnsi"/>
                <w:sz w:val="20"/>
                <w:lang w:eastAsia="sl-SI"/>
              </w:rPr>
            </w:pPr>
          </w:p>
        </w:tc>
        <w:tc>
          <w:tcPr>
            <w:tcW w:w="1883" w:type="dxa"/>
            <w:tcBorders>
              <w:top w:val="single" w:sz="6" w:space="0" w:color="auto"/>
              <w:left w:val="single" w:sz="6" w:space="0" w:color="auto"/>
              <w:bottom w:val="single" w:sz="24" w:space="0" w:color="auto"/>
              <w:right w:val="single" w:sz="24" w:space="0" w:color="auto"/>
            </w:tcBorders>
          </w:tcPr>
          <w:p w14:paraId="295BF45E" w14:textId="77777777" w:rsidR="00CE1ED6" w:rsidRDefault="00CE1ED6">
            <w:pPr>
              <w:jc w:val="left"/>
              <w:rPr>
                <w:rFonts w:asciiTheme="minorHAnsi" w:hAnsiTheme="minorHAnsi" w:cstheme="minorHAnsi"/>
                <w:sz w:val="20"/>
                <w:lang w:eastAsia="sl-SI"/>
              </w:rPr>
            </w:pPr>
          </w:p>
        </w:tc>
      </w:tr>
    </w:tbl>
    <w:p w14:paraId="56E0B3F4" w14:textId="77777777" w:rsidR="00B928F1" w:rsidRDefault="00B928F1" w:rsidP="001661F1">
      <w:pPr>
        <w:suppressAutoHyphens w:val="0"/>
        <w:contextualSpacing/>
        <w:rPr>
          <w:rFonts w:ascii="Calibri" w:hAnsi="Calibri"/>
        </w:rPr>
      </w:pPr>
      <w:r>
        <w:rPr>
          <w:rFonts w:asciiTheme="minorHAnsi" w:hAnsiTheme="minorHAnsi" w:cstheme="minorHAnsi"/>
          <w:sz w:val="20"/>
          <w:lang w:eastAsia="en-US"/>
        </w:rPr>
        <w:t>Referenco se bo na poziv v fazi naknadnega preizkusa dodatno izkazovalo kumulativno z naslednjimi dokazili:</w:t>
      </w:r>
    </w:p>
    <w:p w14:paraId="05648138" w14:textId="77777777" w:rsidR="00B928F1" w:rsidRDefault="00B928F1" w:rsidP="001661F1">
      <w:pPr>
        <w:pStyle w:val="Odstavekseznama"/>
        <w:widowControl w:val="0"/>
        <w:numPr>
          <w:ilvl w:val="0"/>
          <w:numId w:val="54"/>
        </w:numPr>
        <w:suppressAutoHyphens w:val="0"/>
        <w:spacing w:after="0" w:line="240" w:lineRule="auto"/>
        <w:ind w:left="0" w:firstLine="0"/>
        <w:contextualSpacing/>
        <w:jc w:val="both"/>
      </w:pPr>
      <w:r>
        <w:rPr>
          <w:rFonts w:eastAsia="Times New Roman" w:cstheme="minorHAnsi"/>
          <w:sz w:val="20"/>
        </w:rPr>
        <w:t>predloženo kopijo dela vodilne mape s podatki o objektu in zgoraj zahtevanih pooblaščenih osebah,</w:t>
      </w:r>
    </w:p>
    <w:p w14:paraId="7BBDF232" w14:textId="77777777" w:rsidR="00B928F1" w:rsidRDefault="00B928F1" w:rsidP="001661F1">
      <w:pPr>
        <w:pStyle w:val="Odstavekseznama"/>
        <w:widowControl w:val="0"/>
        <w:numPr>
          <w:ilvl w:val="0"/>
          <w:numId w:val="54"/>
        </w:numPr>
        <w:suppressAutoHyphens w:val="0"/>
        <w:spacing w:after="0" w:line="240" w:lineRule="auto"/>
        <w:ind w:left="0" w:firstLine="0"/>
        <w:contextualSpacing/>
        <w:jc w:val="both"/>
      </w:pPr>
      <w:r>
        <w:rPr>
          <w:rFonts w:eastAsia="Times New Roman" w:cstheme="minorHAnsi"/>
          <w:sz w:val="20"/>
        </w:rPr>
        <w:t xml:space="preserve">kopijo pravnomočnega gradbenega dovoljenja in </w:t>
      </w:r>
    </w:p>
    <w:p w14:paraId="4101527D" w14:textId="77777777" w:rsidR="00B928F1" w:rsidRDefault="00B928F1" w:rsidP="001661F1">
      <w:pPr>
        <w:pStyle w:val="Odstavekseznama"/>
        <w:widowControl w:val="0"/>
        <w:numPr>
          <w:ilvl w:val="0"/>
          <w:numId w:val="54"/>
        </w:numPr>
        <w:suppressAutoHyphens w:val="0"/>
        <w:spacing w:after="120" w:line="240" w:lineRule="auto"/>
        <w:ind w:left="0" w:firstLine="0"/>
        <w:contextualSpacing/>
        <w:jc w:val="both"/>
      </w:pPr>
      <w:r>
        <w:rPr>
          <w:rFonts w:eastAsia="Times New Roman" w:cstheme="minorHAnsi"/>
          <w:sz w:val="20"/>
        </w:rPr>
        <w:t xml:space="preserve">kopijo pravnomočnega uporabnega dovoljenja. </w:t>
      </w:r>
    </w:p>
    <w:p w14:paraId="6AC655A8" w14:textId="77777777" w:rsidR="00B928F1" w:rsidRDefault="00B928F1" w:rsidP="001661F1">
      <w:pPr>
        <w:pStyle w:val="Odstavekseznama"/>
        <w:ind w:left="0"/>
      </w:pPr>
      <w:r>
        <w:rPr>
          <w:rFonts w:cstheme="minorHAnsi"/>
          <w:sz w:val="20"/>
        </w:rPr>
        <w:t>Projekti / objekti na katere se sklicuje referenca so lahko iz Slovenije ali iz tujine.</w:t>
      </w:r>
    </w:p>
    <w:p w14:paraId="40D226A6" w14:textId="77777777" w:rsidR="00CE1ED6" w:rsidRDefault="00CE1ED6" w:rsidP="00CE1ED6">
      <w:pPr>
        <w:pBdr>
          <w:bottom w:val="single" w:sz="8" w:space="1" w:color="000000"/>
        </w:pBdr>
        <w:autoSpaceDE w:val="0"/>
        <w:rPr>
          <w:rFonts w:asciiTheme="minorHAnsi" w:hAnsiTheme="minorHAnsi" w:cstheme="minorHAnsi"/>
          <w:sz w:val="20"/>
        </w:rPr>
      </w:pPr>
    </w:p>
    <w:p w14:paraId="5921890B" w14:textId="77777777" w:rsidR="00CE1ED6" w:rsidRDefault="00CE1ED6" w:rsidP="00CE1ED6">
      <w:pPr>
        <w:pBdr>
          <w:bottom w:val="single" w:sz="8" w:space="1" w:color="000000"/>
        </w:pBdr>
        <w:autoSpaceDE w:val="0"/>
        <w:rPr>
          <w:rFonts w:asciiTheme="minorHAnsi" w:hAnsiTheme="minorHAnsi" w:cstheme="minorHAnsi"/>
          <w:sz w:val="20"/>
        </w:rPr>
      </w:pPr>
    </w:p>
    <w:p w14:paraId="7693438F" w14:textId="77777777" w:rsidR="00CE1ED6" w:rsidRDefault="00CE1ED6" w:rsidP="00CE1ED6">
      <w:pPr>
        <w:pBdr>
          <w:bottom w:val="single" w:sz="8" w:space="1" w:color="000000"/>
        </w:pBdr>
        <w:autoSpaceDE w:val="0"/>
        <w:rPr>
          <w:rFonts w:asciiTheme="minorHAnsi" w:hAnsiTheme="minorHAnsi" w:cstheme="minorHAnsi"/>
          <w:sz w:val="20"/>
        </w:rPr>
      </w:pPr>
    </w:p>
    <w:p w14:paraId="0A93B99E" w14:textId="77777777" w:rsidR="00CE1ED6" w:rsidRDefault="00CE1ED6" w:rsidP="00CE1ED6">
      <w:pPr>
        <w:pBdr>
          <w:bottom w:val="single" w:sz="8" w:space="1" w:color="000000"/>
        </w:pBdr>
        <w:autoSpaceDE w:val="0"/>
        <w:rPr>
          <w:rFonts w:asciiTheme="minorHAnsi" w:hAnsiTheme="minorHAnsi" w:cstheme="minorHAnsi"/>
          <w:sz w:val="20"/>
        </w:rPr>
      </w:pPr>
    </w:p>
    <w:p w14:paraId="60448ED4" w14:textId="77777777" w:rsidR="00CE1ED6" w:rsidRDefault="00CE1ED6" w:rsidP="00CE1ED6">
      <w:pPr>
        <w:autoSpaceDE w:val="0"/>
        <w:rPr>
          <w:rFonts w:asciiTheme="minorHAnsi" w:hAnsiTheme="minorHAnsi" w:cstheme="minorHAnsi"/>
          <w:sz w:val="16"/>
          <w:szCs w:val="16"/>
        </w:rPr>
      </w:pPr>
      <w:r>
        <w:rPr>
          <w:rFonts w:asciiTheme="minorHAnsi" w:hAnsiTheme="minorHAnsi" w:cstheme="minorHAnsi"/>
          <w:b/>
          <w:bCs/>
          <w:sz w:val="16"/>
          <w:szCs w:val="16"/>
        </w:rPr>
        <w:t xml:space="preserve">Vodja projekta - </w:t>
      </w:r>
      <w:r>
        <w:rPr>
          <w:rFonts w:asciiTheme="minorHAnsi" w:hAnsiTheme="minorHAnsi" w:cstheme="minorHAnsi"/>
          <w:bCs/>
          <w:sz w:val="16"/>
          <w:szCs w:val="16"/>
        </w:rPr>
        <w:t>(3. točka 12. člena GZ)</w:t>
      </w:r>
    </w:p>
    <w:p w14:paraId="41285034" w14:textId="77777777" w:rsidR="00CE1ED6" w:rsidRDefault="00CE1ED6" w:rsidP="00CE1ED6">
      <w:pPr>
        <w:tabs>
          <w:tab w:val="right" w:pos="9072"/>
        </w:tabs>
        <w:autoSpaceDE w:val="0"/>
        <w:rPr>
          <w:rFonts w:asciiTheme="minorHAnsi" w:hAnsiTheme="minorHAnsi" w:cstheme="minorHAnsi"/>
          <w:i/>
          <w:sz w:val="16"/>
          <w:szCs w:val="16"/>
        </w:rPr>
      </w:pPr>
    </w:p>
    <w:p w14:paraId="4299B807" w14:textId="77777777" w:rsidR="00CE1ED6" w:rsidRDefault="00CE1ED6" w:rsidP="00CE1ED6">
      <w:pPr>
        <w:tabs>
          <w:tab w:val="right" w:pos="9072"/>
        </w:tabs>
        <w:autoSpaceDE w:val="0"/>
        <w:rPr>
          <w:rFonts w:asciiTheme="minorHAnsi" w:hAnsiTheme="minorHAnsi" w:cstheme="minorHAnsi"/>
          <w:i/>
          <w:sz w:val="20"/>
        </w:rPr>
      </w:pPr>
      <w:r>
        <w:rPr>
          <w:rFonts w:asciiTheme="minorHAnsi" w:hAnsiTheme="minorHAnsi" w:cstheme="minorHAnsi"/>
          <w:i/>
          <w:sz w:val="16"/>
          <w:szCs w:val="16"/>
        </w:rPr>
        <w:t>Ime, priimek, naslov stalnega/začasnega prebivališča,     žig</w:t>
      </w:r>
      <w:r>
        <w:rPr>
          <w:rFonts w:asciiTheme="minorHAnsi" w:hAnsiTheme="minorHAnsi" w:cstheme="minorHAnsi"/>
          <w:i/>
          <w:sz w:val="16"/>
          <w:szCs w:val="16"/>
        </w:rPr>
        <w:tab/>
        <w:t>podpis pooblaščene osebe</w:t>
      </w:r>
    </w:p>
    <w:p w14:paraId="1E35B5EB" w14:textId="77777777" w:rsidR="00CE1ED6" w:rsidRDefault="00CE1ED6" w:rsidP="00CE1ED6">
      <w:pPr>
        <w:autoSpaceDE w:val="0"/>
        <w:rPr>
          <w:rFonts w:asciiTheme="minorHAnsi" w:hAnsiTheme="minorHAnsi" w:cstheme="minorHAnsi"/>
          <w:sz w:val="16"/>
          <w:szCs w:val="16"/>
        </w:rPr>
      </w:pPr>
    </w:p>
    <w:p w14:paraId="0D90B5E4" w14:textId="77777777" w:rsidR="00CE1ED6" w:rsidRDefault="00CE1ED6" w:rsidP="00CE1ED6">
      <w:pPr>
        <w:autoSpaceDE w:val="0"/>
        <w:rPr>
          <w:rFonts w:asciiTheme="minorHAnsi" w:hAnsiTheme="minorHAnsi" w:cstheme="minorHAnsi"/>
          <w:sz w:val="16"/>
          <w:szCs w:val="16"/>
        </w:rPr>
      </w:pPr>
    </w:p>
    <w:p w14:paraId="039EA42E" w14:textId="77777777" w:rsidR="00CE1ED6" w:rsidRDefault="00CE1ED6" w:rsidP="00CE1ED6">
      <w:pPr>
        <w:autoSpaceDE w:val="0"/>
        <w:rPr>
          <w:rFonts w:asciiTheme="minorHAnsi" w:hAnsiTheme="minorHAnsi" w:cstheme="minorHAnsi"/>
          <w:sz w:val="20"/>
        </w:rPr>
      </w:pPr>
    </w:p>
    <w:p w14:paraId="780D1C99" w14:textId="77777777" w:rsidR="00CE1ED6" w:rsidRDefault="00CE1ED6" w:rsidP="00CE1ED6">
      <w:pPr>
        <w:autoSpaceDE w:val="0"/>
        <w:rPr>
          <w:rFonts w:asciiTheme="minorHAnsi" w:hAnsiTheme="minorHAnsi" w:cstheme="minorHAnsi"/>
          <w:sz w:val="20"/>
        </w:rPr>
      </w:pPr>
    </w:p>
    <w:p w14:paraId="2A0F1A03" w14:textId="77777777" w:rsidR="00CE1ED6" w:rsidRDefault="00CE1ED6" w:rsidP="00CE1ED6">
      <w:pPr>
        <w:tabs>
          <w:tab w:val="right" w:pos="8789"/>
        </w:tabs>
        <w:autoSpaceDE w:val="0"/>
        <w:rPr>
          <w:rFonts w:asciiTheme="minorHAnsi" w:hAnsiTheme="minorHAnsi" w:cstheme="minorHAnsi"/>
          <w:b/>
          <w:bCs/>
          <w:i/>
          <w:sz w:val="20"/>
        </w:rPr>
      </w:pPr>
      <w:r>
        <w:rPr>
          <w:rFonts w:asciiTheme="minorHAnsi" w:hAnsiTheme="minorHAnsi" w:cstheme="minorHAnsi"/>
          <w:i/>
          <w:sz w:val="16"/>
          <w:szCs w:val="16"/>
        </w:rPr>
        <w:t>tel.številka, elektronski naslov (za kontakt)________________________________________________________________________________________</w:t>
      </w:r>
    </w:p>
    <w:p w14:paraId="2065A575" w14:textId="77777777" w:rsidR="00CE1ED6" w:rsidRDefault="00CE1ED6" w:rsidP="00CE1ED6">
      <w:pPr>
        <w:pBdr>
          <w:bottom w:val="single" w:sz="8" w:space="1" w:color="000000"/>
        </w:pBdr>
        <w:autoSpaceDE w:val="0"/>
        <w:rPr>
          <w:rFonts w:asciiTheme="minorHAnsi" w:hAnsiTheme="minorHAnsi" w:cstheme="minorHAnsi"/>
          <w:sz w:val="20"/>
        </w:rPr>
      </w:pPr>
    </w:p>
    <w:p w14:paraId="76892E1A" w14:textId="77777777" w:rsidR="00CE1ED6" w:rsidRDefault="00CE1ED6" w:rsidP="00CE1ED6">
      <w:pPr>
        <w:pBdr>
          <w:bottom w:val="single" w:sz="8" w:space="1" w:color="000000"/>
        </w:pBdr>
        <w:autoSpaceDE w:val="0"/>
        <w:rPr>
          <w:rFonts w:asciiTheme="minorHAnsi" w:hAnsiTheme="minorHAnsi" w:cstheme="minorHAnsi"/>
          <w:sz w:val="20"/>
        </w:rPr>
      </w:pPr>
    </w:p>
    <w:p w14:paraId="07BA88EB" w14:textId="77777777" w:rsidR="00CE1ED6" w:rsidRDefault="00CE1ED6" w:rsidP="00CE1ED6">
      <w:pPr>
        <w:pBdr>
          <w:bottom w:val="single" w:sz="8" w:space="1" w:color="000000"/>
        </w:pBdr>
        <w:autoSpaceDE w:val="0"/>
        <w:rPr>
          <w:rFonts w:asciiTheme="minorHAnsi" w:hAnsiTheme="minorHAnsi" w:cstheme="minorHAnsi"/>
          <w:sz w:val="20"/>
        </w:rPr>
      </w:pPr>
    </w:p>
    <w:p w14:paraId="1A236163" w14:textId="77777777" w:rsidR="00CE1ED6" w:rsidRDefault="00CE1ED6" w:rsidP="00CE1ED6">
      <w:pPr>
        <w:pBdr>
          <w:bottom w:val="single" w:sz="8" w:space="1" w:color="000000"/>
        </w:pBdr>
        <w:autoSpaceDE w:val="0"/>
        <w:rPr>
          <w:rFonts w:asciiTheme="minorHAnsi" w:hAnsiTheme="minorHAnsi" w:cstheme="minorHAnsi"/>
          <w:sz w:val="20"/>
        </w:rPr>
      </w:pPr>
    </w:p>
    <w:p w14:paraId="5A5BC76A" w14:textId="77777777" w:rsidR="00CE1ED6" w:rsidRDefault="00CE1ED6" w:rsidP="00CE1ED6">
      <w:pPr>
        <w:pBdr>
          <w:bottom w:val="single" w:sz="8" w:space="1" w:color="000000"/>
        </w:pBdr>
        <w:autoSpaceDE w:val="0"/>
        <w:rPr>
          <w:rFonts w:asciiTheme="minorHAnsi" w:hAnsiTheme="minorHAnsi" w:cstheme="minorHAnsi"/>
          <w:sz w:val="20"/>
        </w:rPr>
      </w:pPr>
    </w:p>
    <w:p w14:paraId="0DFE0D0B" w14:textId="77777777" w:rsidR="00CE1ED6" w:rsidRDefault="00CE1ED6" w:rsidP="00CE1ED6">
      <w:pPr>
        <w:tabs>
          <w:tab w:val="right" w:pos="8789"/>
        </w:tabs>
        <w:autoSpaceDE w:val="0"/>
        <w:rPr>
          <w:rFonts w:asciiTheme="minorHAnsi" w:hAnsiTheme="minorHAnsi" w:cstheme="minorHAnsi"/>
          <w:sz w:val="20"/>
        </w:rPr>
      </w:pPr>
      <w:r>
        <w:rPr>
          <w:rFonts w:asciiTheme="minorHAnsi" w:hAnsiTheme="minorHAnsi" w:cstheme="minorHAnsi"/>
          <w:b/>
          <w:i/>
          <w:sz w:val="16"/>
          <w:szCs w:val="16"/>
        </w:rPr>
        <w:t>Gospodarski subjekt</w:t>
      </w:r>
      <w:r>
        <w:rPr>
          <w:rFonts w:asciiTheme="minorHAnsi" w:hAnsiTheme="minorHAnsi" w:cstheme="minorHAnsi"/>
          <w:i/>
          <w:sz w:val="16"/>
          <w:szCs w:val="16"/>
        </w:rPr>
        <w:t xml:space="preserve"> (d.o.o., s.p., sam. kul. del. ali druga pravna oseba) v katerem vodja projekta </w:t>
      </w:r>
      <w:r>
        <w:rPr>
          <w:rFonts w:asciiTheme="minorHAnsi" w:hAnsiTheme="minorHAnsi" w:cstheme="minorHAnsi"/>
          <w:i/>
          <w:color w:val="000000"/>
          <w:sz w:val="16"/>
          <w:szCs w:val="16"/>
        </w:rPr>
        <w:t xml:space="preserve">opravlja </w:t>
      </w:r>
      <w:r>
        <w:rPr>
          <w:rFonts w:asciiTheme="minorHAnsi" w:hAnsiTheme="minorHAnsi" w:cstheme="minorHAnsi"/>
          <w:i/>
          <w:sz w:val="16"/>
          <w:szCs w:val="16"/>
        </w:rPr>
        <w:t xml:space="preserve">poklicne naloge na </w:t>
      </w:r>
      <w:r>
        <w:rPr>
          <w:rFonts w:asciiTheme="minorHAnsi" w:hAnsiTheme="minorHAnsi" w:cstheme="minorHAnsi"/>
          <w:bCs/>
          <w:i/>
          <w:sz w:val="16"/>
          <w:szCs w:val="16"/>
        </w:rPr>
        <w:t>ustrezen način opredeljen v 5. členu ZAID</w:t>
      </w:r>
      <w:r>
        <w:rPr>
          <w:rFonts w:asciiTheme="minorHAnsi" w:hAnsiTheme="minorHAnsi" w:cstheme="minorHAnsi"/>
          <w:i/>
          <w:sz w:val="16"/>
          <w:szCs w:val="16"/>
        </w:rPr>
        <w:t xml:space="preserve"> </w:t>
      </w:r>
    </w:p>
    <w:p w14:paraId="6647292C" w14:textId="77777777" w:rsidR="00CE1ED6" w:rsidRDefault="00CE1ED6" w:rsidP="00CE1ED6">
      <w:pPr>
        <w:pBdr>
          <w:bottom w:val="single" w:sz="8" w:space="1" w:color="000000"/>
        </w:pBdr>
        <w:autoSpaceDE w:val="0"/>
        <w:rPr>
          <w:rFonts w:asciiTheme="minorHAnsi" w:hAnsiTheme="minorHAnsi" w:cstheme="minorHAnsi"/>
          <w:sz w:val="20"/>
        </w:rPr>
      </w:pPr>
    </w:p>
    <w:p w14:paraId="53037671" w14:textId="77777777" w:rsidR="00CE1ED6" w:rsidRDefault="00CE1ED6" w:rsidP="00CE1ED6">
      <w:pPr>
        <w:pBdr>
          <w:bottom w:val="single" w:sz="8" w:space="1" w:color="000000"/>
        </w:pBdr>
        <w:autoSpaceDE w:val="0"/>
        <w:rPr>
          <w:rFonts w:asciiTheme="minorHAnsi" w:hAnsiTheme="minorHAnsi" w:cstheme="minorHAnsi"/>
          <w:sz w:val="20"/>
        </w:rPr>
      </w:pPr>
    </w:p>
    <w:p w14:paraId="46E3B7C0" w14:textId="77777777" w:rsidR="00CE1ED6" w:rsidRDefault="00CE1ED6" w:rsidP="00CE1ED6">
      <w:pPr>
        <w:pBdr>
          <w:bottom w:val="single" w:sz="8" w:space="1" w:color="000000"/>
        </w:pBdr>
        <w:autoSpaceDE w:val="0"/>
        <w:rPr>
          <w:rFonts w:asciiTheme="minorHAnsi" w:hAnsiTheme="minorHAnsi" w:cstheme="minorHAnsi"/>
          <w:sz w:val="20"/>
        </w:rPr>
      </w:pPr>
    </w:p>
    <w:p w14:paraId="290D0D67" w14:textId="77777777" w:rsidR="00CE1ED6" w:rsidRDefault="00CE1ED6" w:rsidP="00CE1ED6">
      <w:pPr>
        <w:pBdr>
          <w:bottom w:val="single" w:sz="8" w:space="1" w:color="000000"/>
        </w:pBdr>
        <w:autoSpaceDE w:val="0"/>
        <w:rPr>
          <w:rFonts w:asciiTheme="minorHAnsi" w:hAnsiTheme="minorHAnsi" w:cstheme="minorHAnsi"/>
          <w:sz w:val="20"/>
        </w:rPr>
      </w:pPr>
    </w:p>
    <w:p w14:paraId="74C7FB49" w14:textId="77777777" w:rsidR="00CE1ED6" w:rsidRDefault="00CE1ED6" w:rsidP="00CE1ED6">
      <w:pPr>
        <w:pBdr>
          <w:bottom w:val="single" w:sz="8" w:space="1" w:color="000000"/>
        </w:pBdr>
        <w:autoSpaceDE w:val="0"/>
        <w:rPr>
          <w:rFonts w:asciiTheme="minorHAnsi" w:hAnsiTheme="minorHAnsi" w:cstheme="minorHAnsi"/>
          <w:sz w:val="20"/>
        </w:rPr>
      </w:pPr>
    </w:p>
    <w:p w14:paraId="37001BAD" w14:textId="77777777" w:rsidR="00CE1ED6" w:rsidRDefault="00CE1ED6" w:rsidP="00CE1ED6">
      <w:pPr>
        <w:rPr>
          <w:rFonts w:asciiTheme="minorHAnsi" w:hAnsiTheme="minorHAnsi" w:cstheme="minorHAnsi"/>
          <w:i/>
          <w:sz w:val="16"/>
          <w:szCs w:val="16"/>
        </w:rPr>
      </w:pPr>
      <w:r>
        <w:rPr>
          <w:rFonts w:asciiTheme="minorHAnsi" w:hAnsiTheme="minorHAnsi" w:cstheme="minorHAnsi"/>
          <w:b/>
          <w:sz w:val="16"/>
          <w:szCs w:val="16"/>
        </w:rPr>
        <w:t>Navodilo:</w:t>
      </w:r>
    </w:p>
    <w:p w14:paraId="1A3294F1" w14:textId="77777777" w:rsidR="00CE1ED6" w:rsidRDefault="00CE1ED6" w:rsidP="00CE1ED6">
      <w:pPr>
        <w:numPr>
          <w:ilvl w:val="0"/>
          <w:numId w:val="56"/>
        </w:numPr>
        <w:rPr>
          <w:rFonts w:asciiTheme="minorHAnsi" w:hAnsiTheme="minorHAnsi" w:cstheme="minorHAnsi"/>
          <w:sz w:val="6"/>
          <w:szCs w:val="6"/>
        </w:rPr>
      </w:pPr>
      <w:r>
        <w:rPr>
          <w:rFonts w:asciiTheme="minorHAnsi" w:hAnsiTheme="minorHAnsi" w:cstheme="minorHAnsi"/>
          <w:i/>
          <w:sz w:val="16"/>
          <w:szCs w:val="16"/>
        </w:rPr>
        <w:t>Prilogo REFERENCE - VODJA PROJEKTA podpisano in žigosano vložite v kuverto »NAKNADNI PREIZKUS«</w:t>
      </w:r>
    </w:p>
    <w:p w14:paraId="218893E8" w14:textId="77777777" w:rsidR="00CE1ED6" w:rsidRDefault="00CE1ED6" w:rsidP="00CE1ED6">
      <w:pPr>
        <w:widowControl/>
        <w:suppressAutoHyphens w:val="0"/>
        <w:rPr>
          <w:rFonts w:asciiTheme="minorHAnsi" w:hAnsiTheme="minorHAnsi" w:cstheme="minorHAnsi"/>
          <w:sz w:val="20"/>
          <w:lang w:eastAsia="en-US"/>
        </w:rPr>
      </w:pPr>
    </w:p>
    <w:p w14:paraId="0F9EE128" w14:textId="77777777" w:rsidR="00CE1ED6" w:rsidRDefault="00CE1ED6" w:rsidP="00CE1ED6">
      <w:pPr>
        <w:widowControl/>
        <w:suppressAutoHyphens w:val="0"/>
        <w:jc w:val="left"/>
        <w:rPr>
          <w:rFonts w:asciiTheme="minorHAnsi" w:eastAsia="Calibri" w:hAnsiTheme="minorHAnsi" w:cstheme="minorHAnsi"/>
          <w:b/>
          <w:sz w:val="20"/>
          <w:szCs w:val="24"/>
          <w:lang w:eastAsia="en-US"/>
        </w:rPr>
      </w:pPr>
      <w:r>
        <w:rPr>
          <w:rFonts w:asciiTheme="minorHAnsi" w:eastAsia="Calibri" w:hAnsiTheme="minorHAnsi" w:cstheme="minorHAnsi"/>
          <w:b/>
          <w:sz w:val="20"/>
          <w:szCs w:val="24"/>
          <w:lang w:eastAsia="en-US"/>
        </w:rPr>
        <w:br w:type="page"/>
      </w:r>
    </w:p>
    <w:p w14:paraId="5D308602" w14:textId="77777777" w:rsidR="00CE1ED6" w:rsidRDefault="00CE1ED6" w:rsidP="00CE1ED6">
      <w:pPr>
        <w:pStyle w:val="NaslovPRILOGE"/>
        <w:rPr>
          <w:rFonts w:asciiTheme="minorHAnsi" w:hAnsiTheme="minorHAnsi" w:cstheme="minorHAnsi"/>
        </w:rPr>
      </w:pPr>
      <w:bookmarkStart w:id="19" w:name="_Toc8222473"/>
      <w:bookmarkStart w:id="20" w:name="_Toc60747974"/>
      <w:bookmarkStart w:id="21" w:name="_Toc82164671"/>
      <w:r>
        <w:rPr>
          <w:rFonts w:asciiTheme="minorHAnsi" w:hAnsiTheme="minorHAnsi" w:cstheme="minorHAnsi"/>
        </w:rPr>
        <w:t xml:space="preserve">Priloga </w:t>
      </w:r>
      <w:r>
        <w:rPr>
          <w:rFonts w:asciiTheme="minorHAnsi" w:hAnsiTheme="minorHAnsi" w:cstheme="minorHAnsi"/>
        </w:rPr>
        <w:tab/>
        <w:t>REFERENCE - POOBLAŠČENI ARHITEKT</w:t>
      </w:r>
      <w:r>
        <w:rPr>
          <w:rFonts w:asciiTheme="minorHAnsi" w:hAnsiTheme="minorHAnsi" w:cstheme="minorHAnsi"/>
        </w:rPr>
        <w:tab/>
      </w:r>
      <w:r>
        <w:rPr>
          <w:rFonts w:asciiTheme="minorHAnsi" w:hAnsiTheme="minorHAnsi" w:cstheme="minorHAnsi"/>
        </w:rPr>
        <w:tab/>
        <w:t>šifra:</w:t>
      </w:r>
      <w:bookmarkEnd w:id="19"/>
      <w:bookmarkEnd w:id="20"/>
      <w:bookmarkEnd w:id="21"/>
      <w:r>
        <w:rPr>
          <w:rFonts w:asciiTheme="minorHAnsi" w:hAnsiTheme="minorHAnsi" w:cstheme="minorHAnsi"/>
        </w:rPr>
        <w:t xml:space="preserve"> </w:t>
      </w:r>
    </w:p>
    <w:p w14:paraId="53C74BA6" w14:textId="77777777" w:rsidR="00B928F1" w:rsidRPr="00585963" w:rsidRDefault="00B928F1" w:rsidP="00B928F1">
      <w:pPr>
        <w:jc w:val="left"/>
        <w:rPr>
          <w:rFonts w:asciiTheme="minorHAnsi" w:hAnsiTheme="minorHAnsi" w:cstheme="minorHAnsi"/>
          <w:caps/>
          <w:sz w:val="20"/>
        </w:rPr>
      </w:pPr>
      <w:r w:rsidRPr="00585963">
        <w:rPr>
          <w:rFonts w:asciiTheme="minorHAnsi" w:hAnsiTheme="minorHAnsi" w:cstheme="minorHAnsi"/>
          <w:caps/>
          <w:sz w:val="20"/>
        </w:rPr>
        <w:t>PROJEKTNI, ENOSTOPENJSKI NATEČAJ ZA IZBIRO STROKOVNO NAJPRIMERNEJŠE REŠITVE ZA:</w:t>
      </w:r>
    </w:p>
    <w:p w14:paraId="1FAE12FF" w14:textId="77777777" w:rsidR="00B928F1" w:rsidRPr="00585963" w:rsidRDefault="00B928F1" w:rsidP="00B928F1">
      <w:pPr>
        <w:jc w:val="left"/>
        <w:rPr>
          <w:rFonts w:asciiTheme="minorHAnsi" w:hAnsiTheme="minorHAnsi" w:cstheme="minorHAnsi"/>
          <w:caps/>
          <w:sz w:val="20"/>
        </w:rPr>
      </w:pPr>
    </w:p>
    <w:p w14:paraId="741B857E" w14:textId="77777777" w:rsidR="00B928F1" w:rsidRPr="00797D83" w:rsidRDefault="00B928F1" w:rsidP="00B928F1">
      <w:pPr>
        <w:jc w:val="left"/>
        <w:rPr>
          <w:rFonts w:asciiTheme="minorHAnsi" w:hAnsiTheme="minorHAnsi" w:cstheme="minorHAnsi"/>
          <w:b/>
          <w:caps/>
          <w:sz w:val="28"/>
          <w:szCs w:val="28"/>
          <w:lang w:eastAsia="en-US"/>
        </w:rPr>
      </w:pPr>
      <w:r>
        <w:rPr>
          <w:rFonts w:asciiTheme="minorHAnsi" w:hAnsiTheme="minorHAnsi" w:cstheme="minorHAnsi"/>
          <w:b/>
          <w:caps/>
          <w:sz w:val="28"/>
          <w:szCs w:val="28"/>
          <w:lang w:eastAsia="en-US"/>
        </w:rPr>
        <w:t>KAMPUS VRAZOV TRG</w:t>
      </w:r>
    </w:p>
    <w:p w14:paraId="35AB039D" w14:textId="77777777" w:rsidR="00CE1ED6" w:rsidRDefault="00CE1ED6" w:rsidP="00CE1ED6">
      <w:pPr>
        <w:widowControl/>
        <w:suppressAutoHyphens w:val="0"/>
        <w:jc w:val="left"/>
        <w:rPr>
          <w:rFonts w:asciiTheme="minorHAnsi" w:eastAsia="Calibri" w:hAnsiTheme="minorHAnsi" w:cstheme="minorHAnsi"/>
          <w:b/>
          <w:sz w:val="20"/>
          <w:szCs w:val="24"/>
          <w:lang w:eastAsia="en-US"/>
        </w:rPr>
      </w:pPr>
    </w:p>
    <w:p w14:paraId="7CB66E21" w14:textId="77777777" w:rsidR="00CE1ED6" w:rsidRDefault="00CE1ED6" w:rsidP="00CE1ED6">
      <w:pPr>
        <w:autoSpaceDE w:val="0"/>
        <w:rPr>
          <w:rFonts w:asciiTheme="minorHAnsi" w:hAnsiTheme="minorHAnsi" w:cstheme="minorHAnsi"/>
          <w:sz w:val="28"/>
          <w:szCs w:val="28"/>
        </w:rPr>
      </w:pPr>
      <w:r>
        <w:rPr>
          <w:rFonts w:asciiTheme="minorHAnsi" w:hAnsiTheme="minorHAnsi" w:cstheme="minorHAnsi"/>
          <w:b/>
          <w:sz w:val="28"/>
          <w:szCs w:val="28"/>
        </w:rPr>
        <w:t>IZJAVA</w:t>
      </w:r>
      <w:r>
        <w:rPr>
          <w:rFonts w:asciiTheme="minorHAnsi" w:hAnsiTheme="minorHAnsi" w:cstheme="minorHAnsi"/>
          <w:b/>
          <w:caps/>
          <w:sz w:val="28"/>
          <w:szCs w:val="28"/>
        </w:rPr>
        <w:t xml:space="preserve"> POOBLAŠČENEGA ARHITEKTA ZA NAČRT ARHITEKTURE O IZPOLNJEVANJU ZAHTEVANIH REFERENC</w:t>
      </w:r>
    </w:p>
    <w:p w14:paraId="7DABEEDB" w14:textId="77777777" w:rsidR="00CE1ED6" w:rsidRDefault="00CE1ED6" w:rsidP="00CE1ED6">
      <w:pPr>
        <w:autoSpaceDE w:val="0"/>
        <w:rPr>
          <w:rFonts w:asciiTheme="minorHAnsi" w:hAnsiTheme="minorHAnsi" w:cstheme="minorHAnsi"/>
          <w:sz w:val="20"/>
        </w:rPr>
      </w:pPr>
    </w:p>
    <w:p w14:paraId="47F745F6" w14:textId="77777777" w:rsidR="00CE1ED6" w:rsidRDefault="00CE1ED6" w:rsidP="00CE1ED6">
      <w:pPr>
        <w:autoSpaceDE w:val="0"/>
        <w:rPr>
          <w:rFonts w:asciiTheme="minorHAnsi" w:eastAsia="Calibri" w:hAnsiTheme="minorHAnsi" w:cstheme="minorHAnsi"/>
          <w:b/>
          <w:sz w:val="20"/>
          <w:lang w:eastAsia="en-US"/>
        </w:rPr>
      </w:pPr>
      <w:r>
        <w:rPr>
          <w:rFonts w:asciiTheme="minorHAnsi" w:hAnsiTheme="minorHAnsi" w:cstheme="minorHAnsi"/>
          <w:sz w:val="20"/>
        </w:rPr>
        <w:t xml:space="preserve">Za dokazovanje tehnične in kadrovske sposobnosti </w:t>
      </w:r>
      <w:r>
        <w:rPr>
          <w:rFonts w:asciiTheme="minorHAnsi" w:eastAsia="Calibri" w:hAnsiTheme="minorHAnsi" w:cstheme="minorHAnsi"/>
          <w:b/>
          <w:sz w:val="20"/>
          <w:lang w:eastAsia="en-US"/>
        </w:rPr>
        <w:t>pooblaščenega arhitekta za načrt arhitekture</w:t>
      </w:r>
      <w:r>
        <w:rPr>
          <w:rFonts w:asciiTheme="minorHAnsi" w:eastAsia="Calibri" w:hAnsiTheme="minorHAnsi" w:cstheme="minorHAnsi"/>
          <w:sz w:val="20"/>
          <w:lang w:eastAsia="en-US"/>
        </w:rPr>
        <w:t xml:space="preserve"> se zahteva predložitev dokazil</w:t>
      </w:r>
      <w:r>
        <w:rPr>
          <w:rFonts w:asciiTheme="minorHAnsi" w:eastAsia="Calibri" w:hAnsiTheme="minorHAnsi" w:cstheme="minorHAnsi"/>
          <w:b/>
          <w:sz w:val="20"/>
          <w:lang w:eastAsia="en-US"/>
        </w:rPr>
        <w:t xml:space="preserve"> za najmanj eno referenco </w:t>
      </w:r>
      <w:r>
        <w:rPr>
          <w:rFonts w:asciiTheme="minorHAnsi" w:eastAsia="Calibri" w:hAnsiTheme="minorHAnsi" w:cstheme="minorHAnsi"/>
          <w:sz w:val="20"/>
          <w:lang w:eastAsia="en-US"/>
        </w:rPr>
        <w:t>v vlogi, kot izhaja iz spodnje tabele</w:t>
      </w:r>
      <w:r>
        <w:rPr>
          <w:rFonts w:asciiTheme="minorHAnsi" w:eastAsia="Calibri" w:hAnsiTheme="minorHAnsi" w:cstheme="minorHAnsi"/>
          <w:b/>
          <w:sz w:val="20"/>
          <w:lang w:eastAsia="en-US"/>
        </w:rPr>
        <w:t>:</w:t>
      </w:r>
    </w:p>
    <w:p w14:paraId="7443D8B0" w14:textId="77777777" w:rsidR="00CE1ED6" w:rsidRDefault="00CE1ED6" w:rsidP="00CE1ED6">
      <w:pPr>
        <w:autoSpaceDE w:val="0"/>
        <w:rPr>
          <w:rFonts w:asciiTheme="minorHAnsi" w:hAnsiTheme="minorHAnsi" w:cstheme="minorHAnsi"/>
          <w:sz w:val="20"/>
        </w:rPr>
      </w:pPr>
    </w:p>
    <w:tbl>
      <w:tblPr>
        <w:tblW w:w="0" w:type="auto"/>
        <w:tblInd w:w="108" w:type="dxa"/>
        <w:tblCellMar>
          <w:left w:w="0" w:type="dxa"/>
          <w:right w:w="0" w:type="dxa"/>
        </w:tblCellMar>
        <w:tblLook w:val="04A0" w:firstRow="1" w:lastRow="0" w:firstColumn="1" w:lastColumn="0" w:noHBand="0" w:noVBand="1"/>
      </w:tblPr>
      <w:tblGrid>
        <w:gridCol w:w="4253"/>
        <w:gridCol w:w="4820"/>
      </w:tblGrid>
      <w:tr w:rsidR="00CE1ED6" w14:paraId="653338FC" w14:textId="77777777" w:rsidTr="00CE1ED6">
        <w:tc>
          <w:tcPr>
            <w:tcW w:w="4253"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69DCCE79" w14:textId="77777777" w:rsidR="00CE1ED6" w:rsidRDefault="00CE1ED6">
            <w:pPr>
              <w:widowControl/>
              <w:suppressAutoHyphens w:val="0"/>
              <w:jc w:val="left"/>
              <w:rPr>
                <w:rFonts w:ascii="Calibri" w:hAnsi="Calibri" w:cs="Times New Roman"/>
                <w:sz w:val="20"/>
                <w:lang w:val="en-US" w:eastAsia="en-US"/>
              </w:rPr>
            </w:pPr>
            <w:r>
              <w:rPr>
                <w:rFonts w:ascii="Calibri" w:hAnsi="Calibri" w:cs="Times New Roman"/>
                <w:b/>
                <w:bCs/>
                <w:sz w:val="20"/>
                <w:lang w:eastAsia="en-US"/>
              </w:rPr>
              <w:t>S strani natečajnika nominirani:</w:t>
            </w:r>
          </w:p>
        </w:tc>
        <w:tc>
          <w:tcPr>
            <w:tcW w:w="482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56E9DF95" w14:textId="77777777" w:rsidR="00CE1ED6" w:rsidRDefault="00CE1ED6">
            <w:pPr>
              <w:widowControl/>
              <w:suppressAutoHyphens w:val="0"/>
              <w:jc w:val="left"/>
              <w:rPr>
                <w:rFonts w:ascii="Calibri" w:hAnsi="Calibri" w:cs="Times New Roman"/>
                <w:sz w:val="20"/>
                <w:lang w:val="en-US" w:eastAsia="en-US"/>
              </w:rPr>
            </w:pPr>
            <w:r>
              <w:rPr>
                <w:rFonts w:ascii="Calibri" w:hAnsi="Calibri" w:cs="Times New Roman"/>
                <w:b/>
                <w:bCs/>
                <w:sz w:val="20"/>
                <w:lang w:eastAsia="en-US"/>
              </w:rPr>
              <w:t>se mora izkazati z referenco v vlogi:</w:t>
            </w:r>
          </w:p>
        </w:tc>
      </w:tr>
      <w:tr w:rsidR="00CE1ED6" w14:paraId="2BBC7624" w14:textId="77777777" w:rsidTr="00CE1ED6">
        <w:tc>
          <w:tcPr>
            <w:tcW w:w="42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1DFDED" w14:textId="77777777" w:rsidR="00CE1ED6" w:rsidRDefault="00CE1ED6">
            <w:pPr>
              <w:widowControl/>
              <w:suppressAutoHyphens w:val="0"/>
              <w:jc w:val="left"/>
              <w:rPr>
                <w:rFonts w:ascii="Calibri" w:hAnsi="Calibri" w:cs="Times New Roman"/>
                <w:b/>
                <w:bCs/>
                <w:sz w:val="20"/>
                <w:lang w:eastAsia="en-US"/>
              </w:rPr>
            </w:pPr>
            <w:r>
              <w:rPr>
                <w:rFonts w:ascii="Calibri" w:hAnsi="Calibri" w:cs="Times New Roman"/>
                <w:sz w:val="20"/>
                <w:lang w:eastAsia="en-US"/>
              </w:rPr>
              <w:t>pooblaščeni arhitekt za načrt arhitekture</w:t>
            </w:r>
            <w:r>
              <w:rPr>
                <w:rFonts w:asciiTheme="minorHAnsi" w:hAnsiTheme="minorHAnsi" w:cstheme="minorHAnsi"/>
                <w:sz w:val="20"/>
                <w:vertAlign w:val="superscript"/>
                <w:lang w:eastAsia="en-US"/>
              </w:rPr>
              <w:t>4</w:t>
            </w:r>
            <w:r>
              <w:rPr>
                <w:rFonts w:ascii="Calibri" w:hAnsi="Calibri" w:cs="Times New Roman"/>
                <w:sz w:val="20"/>
                <w:lang w:eastAsia="en-US"/>
              </w:rPr>
              <w:t xml:space="preserve"> (1 točka 4. člena ZAID)</w:t>
            </w:r>
          </w:p>
        </w:tc>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A359E6" w14:textId="77777777" w:rsidR="00CE1ED6" w:rsidRDefault="00CE1ED6">
            <w:pPr>
              <w:widowControl/>
              <w:tabs>
                <w:tab w:val="left" w:pos="1046"/>
              </w:tabs>
              <w:suppressAutoHyphens w:val="0"/>
              <w:jc w:val="left"/>
              <w:rPr>
                <w:rFonts w:ascii="Calibri" w:hAnsi="Calibri" w:cs="Times New Roman"/>
                <w:bCs/>
                <w:sz w:val="20"/>
                <w:lang w:eastAsia="en-US"/>
              </w:rPr>
            </w:pPr>
            <w:r>
              <w:rPr>
                <w:rFonts w:ascii="Calibri" w:hAnsi="Calibri" w:cs="Times New Roman"/>
                <w:sz w:val="20"/>
                <w:lang w:eastAsia="en-US"/>
              </w:rPr>
              <w:t>vodje projekta</w:t>
            </w:r>
            <w:r>
              <w:rPr>
                <w:rFonts w:asciiTheme="minorHAnsi" w:hAnsiTheme="minorHAnsi" w:cstheme="minorHAnsi"/>
                <w:sz w:val="20"/>
                <w:vertAlign w:val="superscript"/>
                <w:lang w:eastAsia="en-US"/>
              </w:rPr>
              <w:t>1</w:t>
            </w:r>
            <w:r>
              <w:rPr>
                <w:rFonts w:ascii="Calibri" w:hAnsi="Calibri" w:cs="Times New Roman"/>
                <w:sz w:val="20"/>
                <w:lang w:eastAsia="en-US"/>
              </w:rPr>
              <w:t xml:space="preserve"> ali pooblaščenega arhitekta za načrt arhitekture</w:t>
            </w:r>
            <w:r>
              <w:rPr>
                <w:rFonts w:asciiTheme="minorHAnsi" w:hAnsiTheme="minorHAnsi" w:cstheme="minorHAnsi"/>
                <w:sz w:val="20"/>
                <w:vertAlign w:val="superscript"/>
                <w:lang w:eastAsia="en-US"/>
              </w:rPr>
              <w:t>2</w:t>
            </w:r>
          </w:p>
        </w:tc>
      </w:tr>
    </w:tbl>
    <w:p w14:paraId="780D15A5" w14:textId="77777777" w:rsidR="00CE1ED6" w:rsidRDefault="00CE1ED6" w:rsidP="00CE1ED6">
      <w:pPr>
        <w:widowControl/>
        <w:suppressAutoHyphens w:val="0"/>
        <w:jc w:val="left"/>
        <w:rPr>
          <w:rFonts w:ascii="Calibri" w:hAnsi="Calibri" w:cs="Times New Roman"/>
          <w:i/>
          <w:sz w:val="16"/>
          <w:szCs w:val="16"/>
          <w:lang w:eastAsia="en-US"/>
        </w:rPr>
      </w:pPr>
      <w:r>
        <w:rPr>
          <w:rFonts w:asciiTheme="minorHAnsi" w:hAnsiTheme="minorHAnsi" w:cstheme="minorHAnsi"/>
          <w:sz w:val="20"/>
          <w:vertAlign w:val="superscript"/>
          <w:lang w:eastAsia="en-US"/>
        </w:rPr>
        <w:t>1</w:t>
      </w:r>
      <w:r>
        <w:rPr>
          <w:rFonts w:ascii="Calibri" w:hAnsi="Calibri" w:cs="Times New Roman"/>
          <w:i/>
          <w:sz w:val="16"/>
          <w:szCs w:val="16"/>
          <w:lang w:eastAsia="en-US"/>
        </w:rPr>
        <w:t xml:space="preserve"> po prej veljavni zakonodaji odgovorni vodja projekta</w:t>
      </w:r>
    </w:p>
    <w:p w14:paraId="29046197" w14:textId="77777777" w:rsidR="00CE1ED6" w:rsidRDefault="00CE1ED6" w:rsidP="00CE1ED6">
      <w:pPr>
        <w:widowControl/>
        <w:suppressAutoHyphens w:val="0"/>
        <w:jc w:val="left"/>
        <w:rPr>
          <w:rFonts w:ascii="Calibri" w:hAnsi="Calibri" w:cs="Times New Roman"/>
          <w:i/>
          <w:sz w:val="16"/>
          <w:szCs w:val="16"/>
          <w:lang w:eastAsia="en-US"/>
        </w:rPr>
      </w:pPr>
      <w:r>
        <w:rPr>
          <w:rFonts w:asciiTheme="minorHAnsi" w:hAnsiTheme="minorHAnsi" w:cstheme="minorHAnsi"/>
          <w:sz w:val="20"/>
          <w:vertAlign w:val="superscript"/>
          <w:lang w:eastAsia="en-US"/>
        </w:rPr>
        <w:t>2</w:t>
      </w:r>
      <w:r>
        <w:rPr>
          <w:rFonts w:ascii="Calibri" w:hAnsi="Calibri" w:cs="Times New Roman"/>
          <w:i/>
          <w:sz w:val="16"/>
          <w:szCs w:val="16"/>
          <w:lang w:eastAsia="en-US"/>
        </w:rPr>
        <w:t xml:space="preserve"> po prej veljavni zakonodaji odgovorni projektant arhitekture</w:t>
      </w:r>
    </w:p>
    <w:p w14:paraId="2820A111" w14:textId="77777777" w:rsidR="00CE1ED6" w:rsidRDefault="00CE1ED6" w:rsidP="00CE1ED6">
      <w:pPr>
        <w:widowControl/>
        <w:suppressAutoHyphens w:val="0"/>
        <w:jc w:val="left"/>
        <w:rPr>
          <w:rFonts w:ascii="Calibri" w:hAnsi="Calibri" w:cs="Times New Roman"/>
          <w:i/>
          <w:sz w:val="16"/>
          <w:szCs w:val="16"/>
          <w:lang w:eastAsia="en-US"/>
        </w:rPr>
      </w:pPr>
      <w:r>
        <w:rPr>
          <w:rFonts w:asciiTheme="minorHAnsi" w:hAnsiTheme="minorHAnsi" w:cstheme="minorHAnsi"/>
          <w:sz w:val="20"/>
          <w:vertAlign w:val="superscript"/>
          <w:lang w:eastAsia="en-US"/>
        </w:rPr>
        <w:t>4</w:t>
      </w:r>
      <w:r>
        <w:rPr>
          <w:rFonts w:ascii="Calibri" w:hAnsi="Calibri" w:cs="Times New Roman"/>
          <w:i/>
          <w:sz w:val="16"/>
          <w:szCs w:val="16"/>
          <w:lang w:eastAsia="en-US"/>
        </w:rPr>
        <w:t xml:space="preserve">  če nominirani pooblaščeni arhitekt za načrt arhitekture (nosilec reference) v gospodarskem subjektu ponudniku (oz. enem od gospodarskih subjektov iz skupne ponudbe) ne opravlja poklicnih nalog na ustrezen način opredeljen v 5. členu ZAID, mora biti nominiran kot podizvajalec. </w:t>
      </w:r>
    </w:p>
    <w:p w14:paraId="06CFE065" w14:textId="77777777" w:rsidR="00CE1ED6" w:rsidRDefault="00CE1ED6" w:rsidP="00CE1ED6">
      <w:pPr>
        <w:widowControl/>
        <w:suppressAutoHyphens w:val="0"/>
        <w:rPr>
          <w:rFonts w:asciiTheme="minorHAnsi" w:eastAsia="Calibri" w:hAnsiTheme="minorHAnsi" w:cstheme="minorHAnsi"/>
          <w:sz w:val="20"/>
          <w:lang w:eastAsia="en-US"/>
        </w:rPr>
      </w:pPr>
    </w:p>
    <w:p w14:paraId="0C1655FA" w14:textId="77777777" w:rsidR="00B928F1" w:rsidRDefault="00B928F1" w:rsidP="001661F1">
      <w:pPr>
        <w:rPr>
          <w:rFonts w:asciiTheme="minorHAnsi" w:hAnsiTheme="minorHAnsi" w:cstheme="minorHAnsi"/>
          <w:sz w:val="20"/>
        </w:rPr>
      </w:pPr>
      <w:r>
        <w:rPr>
          <w:rFonts w:asciiTheme="minorHAnsi" w:hAnsiTheme="minorHAnsi" w:cstheme="minorHAnsi"/>
          <w:sz w:val="20"/>
        </w:rPr>
        <w:t xml:space="preserve">Predmet reference (vsebinsko navezujoč se na Tabelo A) so načrti DGD in PZI (oziroma po prej veljavni zakonodaji PGD in PZI) za </w:t>
      </w:r>
      <w:r>
        <w:rPr>
          <w:rFonts w:asciiTheme="minorHAnsi" w:hAnsiTheme="minorHAnsi" w:cstheme="minorHAnsi"/>
          <w:b/>
          <w:bCs/>
          <w:sz w:val="20"/>
        </w:rPr>
        <w:t>en</w:t>
      </w:r>
      <w:r>
        <w:rPr>
          <w:rFonts w:asciiTheme="minorHAnsi" w:hAnsiTheme="minorHAnsi" w:cstheme="minorHAnsi"/>
          <w:sz w:val="20"/>
        </w:rPr>
        <w:t xml:space="preserve"> zahteven objekt naslednjega tipa, upoštevajoč klasifikacijo vrst objektov CC SI in zahtevanih minimalnih skupnih bruto etažnih površin brez garažnih prostorov za katerega je uporabno dovoljenje bilo pridobljeno od dne 1.9.2011 naprej.</w:t>
      </w:r>
    </w:p>
    <w:p w14:paraId="4FECFE42" w14:textId="77777777" w:rsidR="00B928F1" w:rsidRDefault="00B928F1" w:rsidP="001661F1">
      <w:pPr>
        <w:rPr>
          <w:rFonts w:ascii="Calibri" w:hAnsi="Calibri"/>
        </w:rPr>
      </w:pPr>
    </w:p>
    <w:p w14:paraId="51E30AC8" w14:textId="1DAAD106" w:rsidR="00B928F1" w:rsidRDefault="00B928F1" w:rsidP="001661F1">
      <w:pPr>
        <w:rPr>
          <w:rFonts w:ascii="Calibri" w:hAnsi="Calibri"/>
        </w:rPr>
      </w:pPr>
      <w:r>
        <w:rPr>
          <w:rFonts w:ascii="Calibri" w:eastAsia="Calibri" w:hAnsi="Calibri" w:cs="Times New Roman"/>
          <w:sz w:val="20"/>
          <w:lang w:eastAsia="en-US"/>
        </w:rPr>
        <w:t xml:space="preserve">Tabela: Navedba zahtevanih referenc za posameznega nosilca </w:t>
      </w:r>
    </w:p>
    <w:tbl>
      <w:tblPr>
        <w:tblStyle w:val="Tabelamrea"/>
        <w:tblW w:w="9322" w:type="dxa"/>
        <w:tblLayout w:type="fixed"/>
        <w:tblLook w:val="04A0" w:firstRow="1" w:lastRow="0" w:firstColumn="1" w:lastColumn="0" w:noHBand="0" w:noVBand="1"/>
      </w:tblPr>
      <w:tblGrid>
        <w:gridCol w:w="2653"/>
        <w:gridCol w:w="4826"/>
        <w:gridCol w:w="1843"/>
      </w:tblGrid>
      <w:tr w:rsidR="00B928F1" w14:paraId="3441C0A5" w14:textId="77777777" w:rsidTr="00887815">
        <w:tc>
          <w:tcPr>
            <w:tcW w:w="2653" w:type="dxa"/>
            <w:shd w:val="clear" w:color="auto" w:fill="DBE5F1" w:themeFill="accent1" w:themeFillTint="33"/>
          </w:tcPr>
          <w:p w14:paraId="0E218E93" w14:textId="77777777" w:rsidR="00B928F1" w:rsidRDefault="00B928F1" w:rsidP="00887815">
            <w:pPr>
              <w:jc w:val="left"/>
              <w:rPr>
                <w:rFonts w:ascii="Calibri" w:hAnsi="Calibri" w:cs="Calibri"/>
                <w:b/>
                <w:sz w:val="20"/>
              </w:rPr>
            </w:pPr>
            <w:r>
              <w:rPr>
                <w:rFonts w:asciiTheme="minorHAnsi" w:eastAsia="Calibri" w:hAnsiTheme="minorHAnsi" w:cstheme="minorHAnsi"/>
                <w:b/>
                <w:sz w:val="20"/>
                <w:lang w:eastAsia="en-US"/>
              </w:rPr>
              <w:t>Zahtevane reference za:</w:t>
            </w:r>
          </w:p>
        </w:tc>
        <w:tc>
          <w:tcPr>
            <w:tcW w:w="4826" w:type="dxa"/>
            <w:shd w:val="clear" w:color="auto" w:fill="DBE5F1" w:themeFill="accent1" w:themeFillTint="33"/>
          </w:tcPr>
          <w:p w14:paraId="386750CE" w14:textId="77777777" w:rsidR="00B928F1" w:rsidRDefault="00B928F1" w:rsidP="00887815">
            <w:pPr>
              <w:jc w:val="left"/>
              <w:rPr>
                <w:rFonts w:ascii="Calibri" w:hAnsi="Calibri" w:cs="Calibri"/>
                <w:b/>
                <w:sz w:val="20"/>
              </w:rPr>
            </w:pPr>
            <w:r>
              <w:rPr>
                <w:rFonts w:asciiTheme="minorHAnsi" w:eastAsia="Calibri" w:hAnsiTheme="minorHAnsi" w:cstheme="minorHAnsi"/>
                <w:b/>
                <w:sz w:val="20"/>
                <w:lang w:eastAsia="en-US"/>
              </w:rPr>
              <w:t>Zahtevane reference za objekte klasifikacije CC SI</w:t>
            </w:r>
          </w:p>
        </w:tc>
        <w:tc>
          <w:tcPr>
            <w:tcW w:w="1843" w:type="dxa"/>
            <w:shd w:val="clear" w:color="auto" w:fill="DBE5F1" w:themeFill="accent1" w:themeFillTint="33"/>
          </w:tcPr>
          <w:p w14:paraId="6E93B989" w14:textId="77777777" w:rsidR="00B928F1" w:rsidRDefault="00B928F1" w:rsidP="00887815">
            <w:pPr>
              <w:jc w:val="left"/>
              <w:rPr>
                <w:rFonts w:ascii="Calibri" w:hAnsi="Calibri" w:cs="Calibri"/>
              </w:rPr>
            </w:pPr>
            <w:r>
              <w:rPr>
                <w:rFonts w:asciiTheme="minorHAnsi" w:eastAsia="Calibri" w:hAnsiTheme="minorHAnsi" w:cstheme="minorHAnsi"/>
                <w:b/>
                <w:sz w:val="20"/>
                <w:lang w:eastAsia="en-US"/>
              </w:rPr>
              <w:t xml:space="preserve">Velikost objekta </w:t>
            </w:r>
            <w:r>
              <w:rPr>
                <w:rFonts w:asciiTheme="minorHAnsi" w:eastAsia="Calibri" w:hAnsiTheme="minorHAnsi" w:cstheme="minorHAnsi"/>
                <w:sz w:val="16"/>
                <w:szCs w:val="16"/>
                <w:lang w:eastAsia="en-US"/>
              </w:rPr>
              <w:t>– minimalne bruto tlorisne površine v m</w:t>
            </w:r>
            <w:r>
              <w:rPr>
                <w:rFonts w:asciiTheme="minorHAnsi" w:eastAsia="Calibri" w:hAnsiTheme="minorHAnsi" w:cstheme="minorHAnsi"/>
                <w:sz w:val="16"/>
                <w:szCs w:val="16"/>
                <w:vertAlign w:val="superscript"/>
                <w:lang w:eastAsia="en-US"/>
              </w:rPr>
              <w:t>2</w:t>
            </w:r>
          </w:p>
        </w:tc>
      </w:tr>
      <w:tr w:rsidR="00B928F1" w14:paraId="6AD434CC" w14:textId="77777777" w:rsidTr="00887815">
        <w:tc>
          <w:tcPr>
            <w:tcW w:w="2653" w:type="dxa"/>
            <w:vMerge w:val="restart"/>
          </w:tcPr>
          <w:p w14:paraId="7570FE10" w14:textId="77777777" w:rsidR="00B928F1" w:rsidRDefault="00B928F1" w:rsidP="00887815">
            <w:pPr>
              <w:jc w:val="left"/>
              <w:rPr>
                <w:rFonts w:asciiTheme="minorHAnsi" w:hAnsiTheme="minorHAnsi" w:cstheme="minorHAnsi"/>
                <w:b/>
                <w:sz w:val="20"/>
              </w:rPr>
            </w:pPr>
          </w:p>
          <w:p w14:paraId="0ACF91F1" w14:textId="77777777" w:rsidR="00B928F1" w:rsidRDefault="00B928F1" w:rsidP="00887815">
            <w:pPr>
              <w:jc w:val="left"/>
              <w:rPr>
                <w:rFonts w:ascii="Calibri" w:hAnsi="Calibri" w:cs="Calibri"/>
                <w:b/>
                <w:sz w:val="20"/>
              </w:rPr>
            </w:pPr>
            <w:r>
              <w:rPr>
                <w:rFonts w:asciiTheme="minorHAnsi" w:eastAsia="Calibri" w:hAnsiTheme="minorHAnsi" w:cstheme="minorHAnsi"/>
                <w:b/>
                <w:sz w:val="20"/>
                <w:lang w:eastAsia="en-US"/>
              </w:rPr>
              <w:t>Pooblaščenega arhitekta za načrt arhitekture</w:t>
            </w:r>
          </w:p>
          <w:p w14:paraId="581E9434" w14:textId="77777777" w:rsidR="00B928F1" w:rsidRDefault="00B928F1" w:rsidP="00887815">
            <w:pPr>
              <w:jc w:val="left"/>
              <w:rPr>
                <w:rFonts w:asciiTheme="minorHAnsi" w:hAnsiTheme="minorHAnsi" w:cstheme="minorHAnsi"/>
                <w:b/>
                <w:sz w:val="20"/>
              </w:rPr>
            </w:pPr>
          </w:p>
          <w:p w14:paraId="28287DF0" w14:textId="77777777" w:rsidR="00B928F1" w:rsidRDefault="00B928F1" w:rsidP="00887815">
            <w:pPr>
              <w:jc w:val="left"/>
              <w:rPr>
                <w:rFonts w:ascii="Calibri" w:hAnsi="Calibri" w:cs="Calibri"/>
                <w:b/>
                <w:sz w:val="20"/>
              </w:rPr>
            </w:pPr>
          </w:p>
        </w:tc>
        <w:tc>
          <w:tcPr>
            <w:tcW w:w="4826" w:type="dxa"/>
          </w:tcPr>
          <w:p w14:paraId="34741B02" w14:textId="77777777" w:rsidR="00B928F1" w:rsidRDefault="00B928F1" w:rsidP="00887815">
            <w:pPr>
              <w:jc w:val="left"/>
              <w:rPr>
                <w:rFonts w:ascii="Calibri" w:hAnsi="Calibri" w:cs="Calibri"/>
                <w:sz w:val="20"/>
              </w:rPr>
            </w:pPr>
            <w:r>
              <w:rPr>
                <w:rFonts w:asciiTheme="minorHAnsi" w:eastAsia="Calibri" w:hAnsiTheme="minorHAnsi" w:cstheme="minorHAnsi"/>
                <w:sz w:val="20"/>
                <w:lang w:eastAsia="en-US"/>
              </w:rPr>
              <w:t>112 (večstanovanjske stavbe)</w:t>
            </w:r>
          </w:p>
          <w:p w14:paraId="653CE5C1" w14:textId="77777777" w:rsidR="00B928F1" w:rsidRDefault="00B928F1" w:rsidP="00887815">
            <w:pPr>
              <w:jc w:val="left"/>
              <w:rPr>
                <w:rFonts w:ascii="Calibri" w:hAnsi="Calibri" w:cs="Calibri"/>
                <w:sz w:val="20"/>
              </w:rPr>
            </w:pPr>
            <w:r>
              <w:rPr>
                <w:rFonts w:asciiTheme="minorHAnsi" w:eastAsia="Calibri" w:hAnsiTheme="minorHAnsi" w:cstheme="minorHAnsi"/>
                <w:sz w:val="20"/>
                <w:lang w:eastAsia="en-US"/>
              </w:rPr>
              <w:t>123 (trgovske stavbe in stavbe za storitvene dejavnosti</w:t>
            </w:r>
          </w:p>
          <w:p w14:paraId="6C4708A2" w14:textId="77777777" w:rsidR="00B928F1" w:rsidRDefault="00B928F1" w:rsidP="00887815">
            <w:pPr>
              <w:jc w:val="left"/>
              <w:rPr>
                <w:rFonts w:ascii="Calibri" w:hAnsi="Calibri" w:cs="Calibri"/>
                <w:sz w:val="20"/>
              </w:rPr>
            </w:pPr>
            <w:r>
              <w:rPr>
                <w:rFonts w:asciiTheme="minorHAnsi" w:eastAsia="Calibri" w:hAnsiTheme="minorHAnsi" w:cstheme="minorHAnsi"/>
                <w:sz w:val="20"/>
                <w:lang w:eastAsia="en-US"/>
              </w:rPr>
              <w:t>126 (stavbe splošnega družbenega pomena)</w:t>
            </w:r>
          </w:p>
        </w:tc>
        <w:tc>
          <w:tcPr>
            <w:tcW w:w="1843" w:type="dxa"/>
          </w:tcPr>
          <w:p w14:paraId="7C2321CA" w14:textId="77777777" w:rsidR="00B928F1" w:rsidRDefault="00B928F1" w:rsidP="00887815">
            <w:pPr>
              <w:jc w:val="right"/>
              <w:rPr>
                <w:rFonts w:ascii="Calibri" w:hAnsi="Calibri" w:cs="Calibri"/>
              </w:rPr>
            </w:pPr>
            <w:r>
              <w:rPr>
                <w:rFonts w:asciiTheme="minorHAnsi" w:eastAsia="Calibri" w:hAnsiTheme="minorHAnsi" w:cstheme="minorHAnsi"/>
                <w:sz w:val="20"/>
                <w:lang w:eastAsia="en-US"/>
              </w:rPr>
              <w:t>5.000 m</w:t>
            </w:r>
            <w:r>
              <w:rPr>
                <w:rFonts w:asciiTheme="minorHAnsi" w:eastAsia="Calibri" w:hAnsiTheme="minorHAnsi" w:cstheme="minorHAnsi"/>
                <w:b/>
                <w:sz w:val="20"/>
                <w:vertAlign w:val="superscript"/>
                <w:lang w:eastAsia="en-US"/>
              </w:rPr>
              <w:t>2</w:t>
            </w:r>
          </w:p>
        </w:tc>
      </w:tr>
      <w:tr w:rsidR="00B928F1" w14:paraId="08B266C1" w14:textId="77777777" w:rsidTr="00887815">
        <w:tc>
          <w:tcPr>
            <w:tcW w:w="2653" w:type="dxa"/>
            <w:vMerge/>
          </w:tcPr>
          <w:p w14:paraId="69FA5E08" w14:textId="77777777" w:rsidR="00B928F1" w:rsidRDefault="00B928F1" w:rsidP="00887815">
            <w:pPr>
              <w:rPr>
                <w:rFonts w:asciiTheme="minorHAnsi" w:hAnsiTheme="minorHAnsi" w:cstheme="minorHAnsi"/>
                <w:b/>
                <w:sz w:val="20"/>
              </w:rPr>
            </w:pPr>
          </w:p>
        </w:tc>
        <w:tc>
          <w:tcPr>
            <w:tcW w:w="4826" w:type="dxa"/>
          </w:tcPr>
          <w:p w14:paraId="44F656B6" w14:textId="77777777" w:rsidR="00B928F1" w:rsidRDefault="00B928F1" w:rsidP="00887815">
            <w:pPr>
              <w:jc w:val="left"/>
              <w:rPr>
                <w:rFonts w:ascii="Calibri" w:hAnsi="Calibri" w:cs="Calibri"/>
                <w:sz w:val="20"/>
              </w:rPr>
            </w:pPr>
            <w:r>
              <w:rPr>
                <w:rFonts w:asciiTheme="minorHAnsi" w:eastAsia="Calibri" w:hAnsiTheme="minorHAnsi" w:cstheme="minorHAnsi"/>
                <w:sz w:val="20"/>
                <w:lang w:eastAsia="en-US"/>
              </w:rPr>
              <w:t>113 (stanovanjske stavbe za posebne družbene skupine)</w:t>
            </w:r>
          </w:p>
          <w:p w14:paraId="39695CFC" w14:textId="77777777" w:rsidR="00B928F1" w:rsidRDefault="00B928F1" w:rsidP="00887815">
            <w:pPr>
              <w:jc w:val="left"/>
              <w:rPr>
                <w:rFonts w:ascii="Calibri" w:hAnsi="Calibri" w:cs="Calibri"/>
                <w:sz w:val="20"/>
              </w:rPr>
            </w:pPr>
            <w:r>
              <w:rPr>
                <w:rFonts w:asciiTheme="minorHAnsi" w:eastAsia="Calibri" w:hAnsiTheme="minorHAnsi" w:cstheme="minorHAnsi"/>
                <w:sz w:val="20"/>
                <w:lang w:eastAsia="en-US"/>
              </w:rPr>
              <w:t>121 (gostinske stavbe)</w:t>
            </w:r>
          </w:p>
          <w:p w14:paraId="1A20F35C" w14:textId="77777777" w:rsidR="00B928F1" w:rsidRDefault="00B928F1" w:rsidP="00887815">
            <w:pPr>
              <w:jc w:val="left"/>
              <w:rPr>
                <w:rFonts w:ascii="Calibri" w:hAnsi="Calibri" w:cs="Calibri"/>
                <w:sz w:val="20"/>
              </w:rPr>
            </w:pPr>
            <w:r>
              <w:rPr>
                <w:rFonts w:asciiTheme="minorHAnsi" w:eastAsia="Calibri" w:hAnsiTheme="minorHAnsi" w:cstheme="minorHAnsi"/>
                <w:sz w:val="20"/>
                <w:lang w:eastAsia="en-US"/>
              </w:rPr>
              <w:t>122 (poslovne in upravne stavbe)</w:t>
            </w:r>
          </w:p>
        </w:tc>
        <w:tc>
          <w:tcPr>
            <w:tcW w:w="1843" w:type="dxa"/>
          </w:tcPr>
          <w:p w14:paraId="7D24D2A8" w14:textId="77777777" w:rsidR="00B928F1" w:rsidRDefault="00B928F1" w:rsidP="00887815">
            <w:pPr>
              <w:jc w:val="right"/>
              <w:rPr>
                <w:rFonts w:ascii="Calibri" w:hAnsi="Calibri" w:cs="Calibri"/>
              </w:rPr>
            </w:pPr>
            <w:r>
              <w:rPr>
                <w:rFonts w:asciiTheme="minorHAnsi" w:eastAsia="Calibri" w:hAnsiTheme="minorHAnsi" w:cstheme="minorHAnsi"/>
                <w:sz w:val="20"/>
                <w:lang w:eastAsia="en-US"/>
              </w:rPr>
              <w:t>2.500 m</w:t>
            </w:r>
            <w:r>
              <w:rPr>
                <w:rFonts w:asciiTheme="minorHAnsi" w:eastAsia="Calibri" w:hAnsiTheme="minorHAnsi" w:cstheme="minorHAnsi"/>
                <w:b/>
                <w:sz w:val="20"/>
                <w:vertAlign w:val="superscript"/>
                <w:lang w:eastAsia="en-US"/>
              </w:rPr>
              <w:t>2</w:t>
            </w:r>
          </w:p>
        </w:tc>
      </w:tr>
      <w:tr w:rsidR="00B928F1" w14:paraId="0FABBF82" w14:textId="77777777" w:rsidTr="00887815">
        <w:tc>
          <w:tcPr>
            <w:tcW w:w="2653" w:type="dxa"/>
            <w:vMerge/>
          </w:tcPr>
          <w:p w14:paraId="3F1CA6FF" w14:textId="77777777" w:rsidR="00B928F1" w:rsidRDefault="00B928F1" w:rsidP="00887815">
            <w:pPr>
              <w:rPr>
                <w:rFonts w:asciiTheme="minorHAnsi" w:hAnsiTheme="minorHAnsi" w:cstheme="minorHAnsi"/>
                <w:sz w:val="20"/>
              </w:rPr>
            </w:pPr>
          </w:p>
        </w:tc>
        <w:tc>
          <w:tcPr>
            <w:tcW w:w="4826" w:type="dxa"/>
          </w:tcPr>
          <w:p w14:paraId="493F56E8" w14:textId="77777777" w:rsidR="00B928F1" w:rsidRDefault="00B928F1" w:rsidP="00887815">
            <w:pPr>
              <w:jc w:val="left"/>
              <w:rPr>
                <w:rFonts w:ascii="Calibri" w:hAnsi="Calibri" w:cs="Calibri"/>
                <w:sz w:val="20"/>
              </w:rPr>
            </w:pPr>
            <w:r>
              <w:rPr>
                <w:rFonts w:asciiTheme="minorHAnsi" w:eastAsia="Calibri" w:hAnsiTheme="minorHAnsi" w:cstheme="minorHAnsi"/>
                <w:sz w:val="20"/>
                <w:lang w:eastAsia="en-US"/>
              </w:rPr>
              <w:t>1264 (stavbe za zdravstveno oskrbo)</w:t>
            </w:r>
          </w:p>
          <w:p w14:paraId="1DF5ED0E" w14:textId="77777777" w:rsidR="00B928F1" w:rsidRDefault="00B928F1" w:rsidP="00887815">
            <w:pPr>
              <w:jc w:val="left"/>
              <w:rPr>
                <w:rFonts w:ascii="Calibri" w:hAnsi="Calibri" w:cs="Calibri"/>
                <w:sz w:val="20"/>
              </w:rPr>
            </w:pPr>
            <w:r>
              <w:rPr>
                <w:rFonts w:asciiTheme="minorHAnsi" w:eastAsia="Calibri" w:hAnsiTheme="minorHAnsi" w:cstheme="minorHAnsi"/>
                <w:sz w:val="20"/>
                <w:lang w:eastAsia="en-US"/>
              </w:rPr>
              <w:t>Laboratoriji v stavbah za znanstvenoraziskovalno delo ali v industrijskih stavbah.</w:t>
            </w:r>
          </w:p>
        </w:tc>
        <w:tc>
          <w:tcPr>
            <w:tcW w:w="1843" w:type="dxa"/>
          </w:tcPr>
          <w:p w14:paraId="7E9405B4" w14:textId="77777777" w:rsidR="00B928F1" w:rsidRDefault="00B928F1" w:rsidP="00887815">
            <w:pPr>
              <w:jc w:val="right"/>
              <w:rPr>
                <w:rFonts w:ascii="Calibri" w:hAnsi="Calibri" w:cs="Calibri"/>
              </w:rPr>
            </w:pPr>
            <w:r>
              <w:rPr>
                <w:rFonts w:asciiTheme="minorHAnsi" w:eastAsia="Calibri" w:hAnsiTheme="minorHAnsi" w:cstheme="minorHAnsi"/>
                <w:sz w:val="20"/>
                <w:lang w:eastAsia="en-US"/>
              </w:rPr>
              <w:t>1.500 m</w:t>
            </w:r>
            <w:r>
              <w:rPr>
                <w:rFonts w:asciiTheme="minorHAnsi" w:eastAsia="Calibri" w:hAnsiTheme="minorHAnsi" w:cstheme="minorHAnsi"/>
                <w:b/>
                <w:sz w:val="20"/>
                <w:vertAlign w:val="superscript"/>
                <w:lang w:eastAsia="en-US"/>
              </w:rPr>
              <w:t>2</w:t>
            </w:r>
          </w:p>
        </w:tc>
      </w:tr>
    </w:tbl>
    <w:p w14:paraId="591F5AB6" w14:textId="77777777" w:rsidR="00CE1ED6" w:rsidRDefault="00CE1ED6" w:rsidP="00230A39">
      <w:pPr>
        <w:widowControl/>
        <w:suppressAutoHyphens w:val="0"/>
        <w:spacing w:before="240" w:after="240"/>
        <w:rPr>
          <w:rFonts w:asciiTheme="minorHAnsi" w:hAnsiTheme="minorHAnsi" w:cstheme="minorHAnsi"/>
          <w:sz w:val="20"/>
          <w:lang w:eastAsia="en-US"/>
        </w:rPr>
      </w:pPr>
      <w:r>
        <w:rPr>
          <w:rFonts w:asciiTheme="minorHAnsi" w:hAnsiTheme="minorHAnsi" w:cstheme="minorHAnsi"/>
          <w:sz w:val="20"/>
          <w:lang w:eastAsia="en-US"/>
        </w:rPr>
        <w:t xml:space="preserve">Spodaj podpisani </w:t>
      </w:r>
      <w:r>
        <w:rPr>
          <w:rFonts w:asciiTheme="minorHAnsi" w:eastAsia="Calibri" w:hAnsiTheme="minorHAnsi" w:cstheme="minorHAnsi"/>
          <w:b/>
          <w:sz w:val="20"/>
          <w:lang w:eastAsia="en-US"/>
        </w:rPr>
        <w:t>pooblaščenI arhitekt za načrt arhitekture</w:t>
      </w:r>
      <w:r>
        <w:rPr>
          <w:rFonts w:asciiTheme="minorHAnsi" w:hAnsiTheme="minorHAnsi" w:cstheme="minorHAnsi"/>
          <w:b/>
          <w:sz w:val="20"/>
          <w:lang w:eastAsia="en-US"/>
        </w:rPr>
        <w:t xml:space="preserve"> </w:t>
      </w:r>
      <w:r>
        <w:rPr>
          <w:rFonts w:asciiTheme="minorHAnsi" w:hAnsiTheme="minorHAnsi" w:cstheme="minorHAnsi"/>
          <w:sz w:val="20"/>
          <w:lang w:eastAsia="en-US"/>
        </w:rPr>
        <w:t>izjavljam, da zgoraj navedeno zahtevo izpolnjujemo z naslednjo referenco:</w:t>
      </w:r>
    </w:p>
    <w:tbl>
      <w:tblPr>
        <w:tblW w:w="918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246"/>
        <w:gridCol w:w="2225"/>
        <w:gridCol w:w="1984"/>
        <w:gridCol w:w="1842"/>
        <w:gridCol w:w="1883"/>
      </w:tblGrid>
      <w:tr w:rsidR="00CE1ED6" w14:paraId="046B1F0B" w14:textId="77777777" w:rsidTr="00CE1ED6">
        <w:trPr>
          <w:trHeight w:val="617"/>
        </w:trPr>
        <w:tc>
          <w:tcPr>
            <w:tcW w:w="1246" w:type="dxa"/>
            <w:tcBorders>
              <w:top w:val="single" w:sz="24" w:space="0" w:color="auto"/>
              <w:left w:val="single" w:sz="24" w:space="0" w:color="auto"/>
              <w:bottom w:val="single" w:sz="6" w:space="0" w:color="auto"/>
              <w:right w:val="single" w:sz="6" w:space="0" w:color="auto"/>
            </w:tcBorders>
            <w:shd w:val="pct10" w:color="auto" w:fill="auto"/>
            <w:hideMark/>
          </w:tcPr>
          <w:p w14:paraId="22E7D4CE" w14:textId="77777777" w:rsidR="00CE1ED6" w:rsidRDefault="00CE1ED6">
            <w:pPr>
              <w:jc w:val="left"/>
              <w:rPr>
                <w:rFonts w:asciiTheme="minorHAnsi" w:hAnsiTheme="minorHAnsi" w:cstheme="minorHAnsi"/>
                <w:sz w:val="20"/>
                <w:lang w:eastAsia="sl-SI"/>
              </w:rPr>
            </w:pPr>
            <w:r>
              <w:rPr>
                <w:rFonts w:asciiTheme="minorHAnsi" w:hAnsiTheme="minorHAnsi" w:cstheme="minorHAnsi"/>
                <w:sz w:val="20"/>
                <w:lang w:eastAsia="sl-SI"/>
              </w:rPr>
              <w:t>Naročnik</w:t>
            </w:r>
          </w:p>
        </w:tc>
        <w:tc>
          <w:tcPr>
            <w:tcW w:w="2226" w:type="dxa"/>
            <w:tcBorders>
              <w:top w:val="single" w:sz="24" w:space="0" w:color="auto"/>
              <w:left w:val="single" w:sz="6" w:space="0" w:color="auto"/>
              <w:bottom w:val="single" w:sz="6" w:space="0" w:color="auto"/>
              <w:right w:val="single" w:sz="6" w:space="0" w:color="auto"/>
            </w:tcBorders>
            <w:shd w:val="pct10" w:color="auto" w:fill="auto"/>
            <w:hideMark/>
          </w:tcPr>
          <w:p w14:paraId="32DBB0C3" w14:textId="77777777" w:rsidR="00CE1ED6" w:rsidRDefault="00CE1ED6">
            <w:pPr>
              <w:jc w:val="left"/>
              <w:rPr>
                <w:rFonts w:asciiTheme="minorHAnsi" w:hAnsiTheme="minorHAnsi" w:cstheme="minorHAnsi"/>
                <w:sz w:val="20"/>
                <w:lang w:eastAsia="sl-SI"/>
              </w:rPr>
            </w:pPr>
            <w:r>
              <w:rPr>
                <w:rFonts w:asciiTheme="minorHAnsi" w:hAnsiTheme="minorHAnsi" w:cstheme="minorHAnsi"/>
                <w:sz w:val="20"/>
                <w:lang w:eastAsia="sl-SI"/>
              </w:rPr>
              <w:t>Naziv projekta (objekta) in lokacija</w:t>
            </w:r>
          </w:p>
        </w:tc>
        <w:tc>
          <w:tcPr>
            <w:tcW w:w="1985" w:type="dxa"/>
            <w:tcBorders>
              <w:top w:val="single" w:sz="24" w:space="0" w:color="auto"/>
              <w:left w:val="single" w:sz="6" w:space="0" w:color="auto"/>
              <w:bottom w:val="single" w:sz="6" w:space="0" w:color="auto"/>
              <w:right w:val="single" w:sz="6" w:space="0" w:color="auto"/>
            </w:tcBorders>
            <w:shd w:val="pct10" w:color="auto" w:fill="auto"/>
            <w:hideMark/>
          </w:tcPr>
          <w:p w14:paraId="3118FF15" w14:textId="77777777" w:rsidR="00CE1ED6" w:rsidRDefault="00CE1ED6">
            <w:pPr>
              <w:jc w:val="left"/>
              <w:rPr>
                <w:rFonts w:asciiTheme="minorHAnsi" w:hAnsiTheme="minorHAnsi" w:cstheme="minorHAnsi"/>
                <w:sz w:val="20"/>
                <w:lang w:eastAsia="sl-SI"/>
              </w:rPr>
            </w:pPr>
            <w:r>
              <w:rPr>
                <w:rFonts w:asciiTheme="minorHAnsi" w:hAnsiTheme="minorHAnsi" w:cstheme="minorHAnsi"/>
                <w:sz w:val="20"/>
                <w:lang w:eastAsia="sl-SI"/>
              </w:rPr>
              <w:t xml:space="preserve"> m2 bruto brez garažnih prostorov</w:t>
            </w:r>
          </w:p>
          <w:p w14:paraId="26FEA518" w14:textId="77777777" w:rsidR="00CE1ED6" w:rsidRDefault="00CE1ED6">
            <w:pPr>
              <w:jc w:val="left"/>
              <w:rPr>
                <w:rFonts w:asciiTheme="minorHAnsi" w:hAnsiTheme="minorHAnsi" w:cstheme="minorHAnsi"/>
                <w:sz w:val="20"/>
                <w:lang w:eastAsia="sl-SI"/>
              </w:rPr>
            </w:pPr>
            <w:r>
              <w:rPr>
                <w:rFonts w:asciiTheme="minorHAnsi" w:hAnsiTheme="minorHAnsi" w:cstheme="minorHAnsi"/>
                <w:sz w:val="20"/>
                <w:lang w:eastAsia="sl-SI"/>
              </w:rPr>
              <w:t xml:space="preserve"> </w:t>
            </w:r>
          </w:p>
        </w:tc>
        <w:tc>
          <w:tcPr>
            <w:tcW w:w="1843" w:type="dxa"/>
            <w:tcBorders>
              <w:top w:val="single" w:sz="24" w:space="0" w:color="auto"/>
              <w:left w:val="single" w:sz="6" w:space="0" w:color="auto"/>
              <w:bottom w:val="single" w:sz="6" w:space="0" w:color="auto"/>
              <w:right w:val="single" w:sz="6" w:space="0" w:color="auto"/>
            </w:tcBorders>
            <w:shd w:val="pct10" w:color="auto" w:fill="auto"/>
            <w:hideMark/>
          </w:tcPr>
          <w:p w14:paraId="121042BE" w14:textId="77777777" w:rsidR="00CE1ED6" w:rsidRPr="004559A1" w:rsidRDefault="00CE1ED6">
            <w:pPr>
              <w:jc w:val="left"/>
              <w:rPr>
                <w:rFonts w:asciiTheme="minorHAnsi" w:hAnsiTheme="minorHAnsi" w:cstheme="minorHAnsi"/>
                <w:sz w:val="20"/>
                <w:lang w:eastAsia="sl-SI"/>
              </w:rPr>
            </w:pPr>
            <w:r w:rsidRPr="00230A39">
              <w:rPr>
                <w:rFonts w:asciiTheme="minorHAnsi" w:hAnsiTheme="minorHAnsi" w:cstheme="minorHAnsi"/>
                <w:sz w:val="20"/>
                <w:lang w:eastAsia="sl-SI"/>
              </w:rPr>
              <w:t>CC SI klasifikacija</w:t>
            </w:r>
          </w:p>
        </w:tc>
        <w:tc>
          <w:tcPr>
            <w:tcW w:w="1884" w:type="dxa"/>
            <w:tcBorders>
              <w:top w:val="single" w:sz="24" w:space="0" w:color="auto"/>
              <w:left w:val="single" w:sz="6" w:space="0" w:color="auto"/>
              <w:bottom w:val="single" w:sz="6" w:space="0" w:color="auto"/>
              <w:right w:val="single" w:sz="24" w:space="0" w:color="auto"/>
            </w:tcBorders>
            <w:shd w:val="pct10" w:color="auto" w:fill="auto"/>
            <w:hideMark/>
          </w:tcPr>
          <w:p w14:paraId="14DD2F45" w14:textId="77777777" w:rsidR="00CE1ED6" w:rsidRPr="00230A39" w:rsidRDefault="00CE1ED6">
            <w:pPr>
              <w:jc w:val="left"/>
              <w:rPr>
                <w:rFonts w:asciiTheme="minorHAnsi" w:hAnsiTheme="minorHAnsi" w:cstheme="minorHAnsi"/>
                <w:sz w:val="20"/>
                <w:lang w:eastAsia="sl-SI"/>
              </w:rPr>
            </w:pPr>
            <w:r w:rsidRPr="001661F1">
              <w:rPr>
                <w:rFonts w:asciiTheme="minorHAnsi" w:hAnsiTheme="minorHAnsi" w:cstheme="minorHAnsi"/>
                <w:sz w:val="20"/>
                <w:lang w:eastAsia="sl-SI"/>
              </w:rPr>
              <w:t>Datum uporabnega dovoljenja</w:t>
            </w:r>
          </w:p>
        </w:tc>
      </w:tr>
      <w:tr w:rsidR="00CE1ED6" w14:paraId="5D1FDDE8" w14:textId="77777777" w:rsidTr="00CE1ED6">
        <w:trPr>
          <w:trHeight w:val="1087"/>
        </w:trPr>
        <w:tc>
          <w:tcPr>
            <w:tcW w:w="1246" w:type="dxa"/>
            <w:tcBorders>
              <w:top w:val="nil"/>
              <w:left w:val="single" w:sz="24" w:space="0" w:color="auto"/>
              <w:bottom w:val="single" w:sz="6" w:space="0" w:color="auto"/>
              <w:right w:val="single" w:sz="6" w:space="0" w:color="auto"/>
            </w:tcBorders>
          </w:tcPr>
          <w:p w14:paraId="1C92AC95" w14:textId="77777777" w:rsidR="00CE1ED6" w:rsidRDefault="00CE1ED6">
            <w:pPr>
              <w:rPr>
                <w:rFonts w:asciiTheme="minorHAnsi" w:hAnsiTheme="minorHAnsi" w:cstheme="minorHAnsi"/>
                <w:i/>
                <w:sz w:val="20"/>
                <w:lang w:eastAsia="sl-SI"/>
              </w:rPr>
            </w:pPr>
          </w:p>
        </w:tc>
        <w:tc>
          <w:tcPr>
            <w:tcW w:w="2226" w:type="dxa"/>
            <w:tcBorders>
              <w:top w:val="nil"/>
              <w:left w:val="single" w:sz="6" w:space="0" w:color="auto"/>
              <w:bottom w:val="single" w:sz="6" w:space="0" w:color="auto"/>
              <w:right w:val="single" w:sz="6" w:space="0" w:color="auto"/>
            </w:tcBorders>
          </w:tcPr>
          <w:p w14:paraId="41F3A3D3" w14:textId="77777777" w:rsidR="00CE1ED6" w:rsidRDefault="00CE1ED6">
            <w:pPr>
              <w:rPr>
                <w:rFonts w:asciiTheme="minorHAnsi" w:hAnsiTheme="minorHAnsi" w:cstheme="minorHAnsi"/>
                <w:i/>
                <w:sz w:val="20"/>
                <w:lang w:eastAsia="sl-SI"/>
              </w:rPr>
            </w:pPr>
          </w:p>
        </w:tc>
        <w:tc>
          <w:tcPr>
            <w:tcW w:w="1985" w:type="dxa"/>
            <w:tcBorders>
              <w:top w:val="nil"/>
              <w:left w:val="single" w:sz="6" w:space="0" w:color="auto"/>
              <w:bottom w:val="single" w:sz="6" w:space="0" w:color="auto"/>
              <w:right w:val="single" w:sz="6" w:space="0" w:color="auto"/>
            </w:tcBorders>
          </w:tcPr>
          <w:p w14:paraId="3AE0AB5F" w14:textId="77777777" w:rsidR="00CE1ED6" w:rsidRDefault="00CE1ED6">
            <w:pPr>
              <w:rPr>
                <w:rFonts w:asciiTheme="minorHAnsi" w:hAnsiTheme="minorHAnsi" w:cstheme="minorHAnsi"/>
                <w:i/>
                <w:sz w:val="20"/>
                <w:lang w:eastAsia="sl-SI"/>
              </w:rPr>
            </w:pPr>
          </w:p>
        </w:tc>
        <w:tc>
          <w:tcPr>
            <w:tcW w:w="1843" w:type="dxa"/>
            <w:tcBorders>
              <w:top w:val="nil"/>
              <w:left w:val="single" w:sz="6" w:space="0" w:color="auto"/>
              <w:bottom w:val="single" w:sz="6" w:space="0" w:color="auto"/>
              <w:right w:val="single" w:sz="6" w:space="0" w:color="auto"/>
            </w:tcBorders>
          </w:tcPr>
          <w:p w14:paraId="581B2D8F" w14:textId="77777777" w:rsidR="00CE1ED6" w:rsidRDefault="00CE1ED6">
            <w:pPr>
              <w:jc w:val="left"/>
              <w:rPr>
                <w:rFonts w:asciiTheme="minorHAnsi" w:hAnsiTheme="minorHAnsi" w:cstheme="minorHAnsi"/>
                <w:i/>
                <w:sz w:val="20"/>
                <w:lang w:eastAsia="sl-SI"/>
              </w:rPr>
            </w:pPr>
          </w:p>
        </w:tc>
        <w:tc>
          <w:tcPr>
            <w:tcW w:w="1884" w:type="dxa"/>
            <w:tcBorders>
              <w:top w:val="nil"/>
              <w:left w:val="single" w:sz="6" w:space="0" w:color="auto"/>
              <w:bottom w:val="single" w:sz="6" w:space="0" w:color="auto"/>
              <w:right w:val="single" w:sz="24" w:space="0" w:color="auto"/>
            </w:tcBorders>
          </w:tcPr>
          <w:p w14:paraId="25AF9CD2" w14:textId="77777777" w:rsidR="00CE1ED6" w:rsidRDefault="00CE1ED6">
            <w:pPr>
              <w:jc w:val="left"/>
              <w:rPr>
                <w:rFonts w:asciiTheme="minorHAnsi" w:hAnsiTheme="minorHAnsi" w:cstheme="minorHAnsi"/>
                <w:i/>
                <w:sz w:val="20"/>
                <w:lang w:eastAsia="sl-SI"/>
              </w:rPr>
            </w:pPr>
          </w:p>
        </w:tc>
      </w:tr>
      <w:tr w:rsidR="00CE1ED6" w14:paraId="58B7E70D" w14:textId="77777777" w:rsidTr="00CE1ED6">
        <w:trPr>
          <w:trHeight w:val="1072"/>
        </w:trPr>
        <w:tc>
          <w:tcPr>
            <w:tcW w:w="1246" w:type="dxa"/>
            <w:tcBorders>
              <w:top w:val="single" w:sz="6" w:space="0" w:color="auto"/>
              <w:left w:val="single" w:sz="24" w:space="0" w:color="auto"/>
              <w:bottom w:val="single" w:sz="24" w:space="0" w:color="auto"/>
              <w:right w:val="single" w:sz="6" w:space="0" w:color="auto"/>
            </w:tcBorders>
          </w:tcPr>
          <w:p w14:paraId="2A910146" w14:textId="77777777" w:rsidR="00CE1ED6" w:rsidRDefault="00CE1ED6">
            <w:pPr>
              <w:rPr>
                <w:rFonts w:asciiTheme="minorHAnsi" w:hAnsiTheme="minorHAnsi" w:cstheme="minorHAnsi"/>
                <w:sz w:val="20"/>
                <w:lang w:eastAsia="sl-SI"/>
              </w:rPr>
            </w:pPr>
          </w:p>
        </w:tc>
        <w:tc>
          <w:tcPr>
            <w:tcW w:w="2226" w:type="dxa"/>
            <w:tcBorders>
              <w:top w:val="single" w:sz="6" w:space="0" w:color="auto"/>
              <w:left w:val="single" w:sz="6" w:space="0" w:color="auto"/>
              <w:bottom w:val="single" w:sz="24" w:space="0" w:color="auto"/>
              <w:right w:val="single" w:sz="6" w:space="0" w:color="auto"/>
            </w:tcBorders>
          </w:tcPr>
          <w:p w14:paraId="17EA94CD" w14:textId="77777777" w:rsidR="00CE1ED6" w:rsidRDefault="00CE1ED6">
            <w:pPr>
              <w:rPr>
                <w:rFonts w:asciiTheme="minorHAnsi" w:hAnsiTheme="minorHAnsi" w:cstheme="minorHAnsi"/>
                <w:sz w:val="20"/>
                <w:lang w:eastAsia="sl-SI"/>
              </w:rPr>
            </w:pPr>
          </w:p>
        </w:tc>
        <w:tc>
          <w:tcPr>
            <w:tcW w:w="1985" w:type="dxa"/>
            <w:tcBorders>
              <w:top w:val="single" w:sz="6" w:space="0" w:color="auto"/>
              <w:left w:val="single" w:sz="6" w:space="0" w:color="auto"/>
              <w:bottom w:val="single" w:sz="24" w:space="0" w:color="auto"/>
              <w:right w:val="single" w:sz="6" w:space="0" w:color="auto"/>
            </w:tcBorders>
          </w:tcPr>
          <w:p w14:paraId="1D5B430F" w14:textId="77777777" w:rsidR="00CE1ED6" w:rsidRDefault="00CE1ED6">
            <w:pPr>
              <w:rPr>
                <w:rFonts w:asciiTheme="minorHAnsi" w:hAnsiTheme="minorHAnsi" w:cstheme="minorHAnsi"/>
                <w:sz w:val="20"/>
                <w:lang w:eastAsia="sl-SI"/>
              </w:rPr>
            </w:pPr>
          </w:p>
        </w:tc>
        <w:tc>
          <w:tcPr>
            <w:tcW w:w="1843" w:type="dxa"/>
            <w:tcBorders>
              <w:top w:val="single" w:sz="6" w:space="0" w:color="auto"/>
              <w:left w:val="single" w:sz="6" w:space="0" w:color="auto"/>
              <w:bottom w:val="single" w:sz="24" w:space="0" w:color="auto"/>
              <w:right w:val="single" w:sz="6" w:space="0" w:color="auto"/>
            </w:tcBorders>
          </w:tcPr>
          <w:p w14:paraId="51284DF8" w14:textId="77777777" w:rsidR="00CE1ED6" w:rsidRDefault="00CE1ED6">
            <w:pPr>
              <w:jc w:val="left"/>
              <w:rPr>
                <w:rFonts w:asciiTheme="minorHAnsi" w:hAnsiTheme="minorHAnsi" w:cstheme="minorHAnsi"/>
                <w:sz w:val="20"/>
                <w:lang w:eastAsia="sl-SI"/>
              </w:rPr>
            </w:pPr>
          </w:p>
        </w:tc>
        <w:tc>
          <w:tcPr>
            <w:tcW w:w="1884" w:type="dxa"/>
            <w:tcBorders>
              <w:top w:val="single" w:sz="6" w:space="0" w:color="auto"/>
              <w:left w:val="single" w:sz="6" w:space="0" w:color="auto"/>
              <w:bottom w:val="single" w:sz="24" w:space="0" w:color="auto"/>
              <w:right w:val="single" w:sz="24" w:space="0" w:color="auto"/>
            </w:tcBorders>
          </w:tcPr>
          <w:p w14:paraId="124413CA" w14:textId="77777777" w:rsidR="00CE1ED6" w:rsidRDefault="00CE1ED6">
            <w:pPr>
              <w:jc w:val="left"/>
              <w:rPr>
                <w:rFonts w:asciiTheme="minorHAnsi" w:hAnsiTheme="minorHAnsi" w:cstheme="minorHAnsi"/>
                <w:sz w:val="20"/>
                <w:lang w:eastAsia="sl-SI"/>
              </w:rPr>
            </w:pPr>
          </w:p>
        </w:tc>
      </w:tr>
    </w:tbl>
    <w:p w14:paraId="636AAA0E" w14:textId="77777777" w:rsidR="00B928F1" w:rsidRDefault="00B928F1" w:rsidP="001661F1">
      <w:pPr>
        <w:suppressAutoHyphens w:val="0"/>
        <w:contextualSpacing/>
        <w:rPr>
          <w:rFonts w:ascii="Calibri" w:hAnsi="Calibri"/>
        </w:rPr>
      </w:pPr>
      <w:r>
        <w:rPr>
          <w:rFonts w:asciiTheme="minorHAnsi" w:hAnsiTheme="minorHAnsi" w:cstheme="minorHAnsi"/>
          <w:sz w:val="20"/>
          <w:lang w:eastAsia="en-US"/>
        </w:rPr>
        <w:t>Referenco se bo na poziv v fazi naknadnega preizkusa dodatno izkazovalo kumulativno z naslednjimi dokazili:</w:t>
      </w:r>
    </w:p>
    <w:p w14:paraId="0E0AD226" w14:textId="77777777" w:rsidR="00B928F1" w:rsidRDefault="00B928F1" w:rsidP="001661F1">
      <w:pPr>
        <w:pStyle w:val="Odstavekseznama"/>
        <w:widowControl w:val="0"/>
        <w:numPr>
          <w:ilvl w:val="0"/>
          <w:numId w:val="54"/>
        </w:numPr>
        <w:suppressAutoHyphens w:val="0"/>
        <w:spacing w:after="0" w:line="240" w:lineRule="auto"/>
        <w:ind w:left="0" w:firstLine="0"/>
        <w:contextualSpacing/>
        <w:jc w:val="both"/>
      </w:pPr>
      <w:r>
        <w:rPr>
          <w:rFonts w:eastAsia="Times New Roman" w:cstheme="minorHAnsi"/>
          <w:sz w:val="20"/>
        </w:rPr>
        <w:t>predloženo kopijo dela vodilne mape s podatki o objektu in zgoraj zahtevanih pooblaščenih osebah,</w:t>
      </w:r>
    </w:p>
    <w:p w14:paraId="502CC755" w14:textId="77777777" w:rsidR="00B928F1" w:rsidRDefault="00B928F1" w:rsidP="001661F1">
      <w:pPr>
        <w:pStyle w:val="Odstavekseznama"/>
        <w:widowControl w:val="0"/>
        <w:numPr>
          <w:ilvl w:val="0"/>
          <w:numId w:val="54"/>
        </w:numPr>
        <w:suppressAutoHyphens w:val="0"/>
        <w:spacing w:after="0" w:line="240" w:lineRule="auto"/>
        <w:ind w:left="0" w:firstLine="0"/>
        <w:contextualSpacing/>
        <w:jc w:val="both"/>
      </w:pPr>
      <w:r>
        <w:rPr>
          <w:rFonts w:eastAsia="Times New Roman" w:cstheme="minorHAnsi"/>
          <w:sz w:val="20"/>
        </w:rPr>
        <w:t xml:space="preserve">kopijo pravnomočnega gradbenega dovoljenja in </w:t>
      </w:r>
    </w:p>
    <w:p w14:paraId="60E7E550" w14:textId="77777777" w:rsidR="00B928F1" w:rsidRDefault="00B928F1" w:rsidP="001661F1">
      <w:pPr>
        <w:pStyle w:val="Odstavekseznama"/>
        <w:widowControl w:val="0"/>
        <w:numPr>
          <w:ilvl w:val="0"/>
          <w:numId w:val="54"/>
        </w:numPr>
        <w:suppressAutoHyphens w:val="0"/>
        <w:spacing w:after="120" w:line="240" w:lineRule="auto"/>
        <w:ind w:left="0" w:firstLine="0"/>
        <w:contextualSpacing/>
        <w:jc w:val="both"/>
      </w:pPr>
      <w:r>
        <w:rPr>
          <w:rFonts w:eastAsia="Times New Roman" w:cstheme="minorHAnsi"/>
          <w:sz w:val="20"/>
        </w:rPr>
        <w:t xml:space="preserve">kopijo pravnomočnega uporabnega dovoljenja. </w:t>
      </w:r>
    </w:p>
    <w:p w14:paraId="3B551B4F" w14:textId="77777777" w:rsidR="00B928F1" w:rsidRDefault="00B928F1" w:rsidP="001661F1">
      <w:pPr>
        <w:pStyle w:val="Odstavekseznama"/>
        <w:ind w:left="0"/>
      </w:pPr>
      <w:r>
        <w:rPr>
          <w:rFonts w:cstheme="minorHAnsi"/>
          <w:sz w:val="20"/>
        </w:rPr>
        <w:t>Projekti / objekti na katere se sklicuje referenca so lahko iz Slovenije ali iz tujine.</w:t>
      </w:r>
    </w:p>
    <w:p w14:paraId="116C9EB9" w14:textId="77777777" w:rsidR="00CE1ED6" w:rsidRDefault="00CE1ED6" w:rsidP="00CE1ED6">
      <w:pPr>
        <w:widowControl/>
        <w:suppressAutoHyphens w:val="0"/>
        <w:jc w:val="left"/>
        <w:rPr>
          <w:rFonts w:asciiTheme="minorHAnsi" w:eastAsia="Calibri" w:hAnsiTheme="minorHAnsi" w:cstheme="minorHAnsi"/>
          <w:b/>
          <w:sz w:val="20"/>
          <w:szCs w:val="24"/>
          <w:lang w:eastAsia="en-US"/>
        </w:rPr>
      </w:pPr>
    </w:p>
    <w:p w14:paraId="0F11D54F" w14:textId="77777777" w:rsidR="00CE1ED6" w:rsidRDefault="00CE1ED6" w:rsidP="00CE1ED6">
      <w:pPr>
        <w:pBdr>
          <w:bottom w:val="single" w:sz="8" w:space="1" w:color="000000"/>
        </w:pBdr>
        <w:autoSpaceDE w:val="0"/>
        <w:rPr>
          <w:rFonts w:asciiTheme="minorHAnsi" w:hAnsiTheme="minorHAnsi" w:cstheme="minorHAnsi"/>
          <w:sz w:val="20"/>
        </w:rPr>
      </w:pPr>
    </w:p>
    <w:p w14:paraId="3A30F0B8" w14:textId="77777777" w:rsidR="00CE1ED6" w:rsidRDefault="00CE1ED6" w:rsidP="00CE1ED6">
      <w:pPr>
        <w:pBdr>
          <w:bottom w:val="single" w:sz="8" w:space="1" w:color="000000"/>
        </w:pBdr>
        <w:autoSpaceDE w:val="0"/>
        <w:rPr>
          <w:rFonts w:asciiTheme="minorHAnsi" w:hAnsiTheme="minorHAnsi" w:cstheme="minorHAnsi"/>
          <w:sz w:val="20"/>
        </w:rPr>
      </w:pPr>
    </w:p>
    <w:p w14:paraId="028FA574" w14:textId="77777777" w:rsidR="00CE1ED6" w:rsidRDefault="00CE1ED6" w:rsidP="00CE1ED6">
      <w:pPr>
        <w:pBdr>
          <w:bottom w:val="single" w:sz="8" w:space="1" w:color="000000"/>
        </w:pBdr>
        <w:autoSpaceDE w:val="0"/>
        <w:rPr>
          <w:rFonts w:asciiTheme="minorHAnsi" w:hAnsiTheme="minorHAnsi" w:cstheme="minorHAnsi"/>
          <w:sz w:val="20"/>
        </w:rPr>
      </w:pPr>
    </w:p>
    <w:p w14:paraId="5BCB081D" w14:textId="77777777" w:rsidR="00CE1ED6" w:rsidRDefault="00CE1ED6" w:rsidP="00CE1ED6">
      <w:pPr>
        <w:tabs>
          <w:tab w:val="right" w:pos="9072"/>
        </w:tabs>
        <w:autoSpaceDE w:val="0"/>
        <w:rPr>
          <w:rFonts w:asciiTheme="minorHAnsi" w:hAnsiTheme="minorHAnsi" w:cstheme="minorHAnsi"/>
          <w:i/>
          <w:sz w:val="16"/>
          <w:szCs w:val="16"/>
          <w:lang w:eastAsia="en-US"/>
        </w:rPr>
      </w:pPr>
      <w:r>
        <w:rPr>
          <w:rFonts w:asciiTheme="minorHAnsi" w:hAnsiTheme="minorHAnsi" w:cstheme="minorHAnsi"/>
          <w:b/>
          <w:i/>
          <w:sz w:val="16"/>
          <w:szCs w:val="16"/>
        </w:rPr>
        <w:t>Pooblaščeni arhitekt za načrt arhitekture</w:t>
      </w:r>
      <w:r>
        <w:rPr>
          <w:rFonts w:asciiTheme="minorHAnsi" w:hAnsiTheme="minorHAnsi" w:cstheme="minorHAnsi"/>
          <w:i/>
          <w:sz w:val="16"/>
          <w:szCs w:val="16"/>
        </w:rPr>
        <w:t xml:space="preserve"> </w:t>
      </w:r>
      <w:r>
        <w:rPr>
          <w:rFonts w:asciiTheme="minorHAnsi" w:hAnsiTheme="minorHAnsi" w:cstheme="minorHAnsi"/>
          <w:i/>
          <w:sz w:val="16"/>
          <w:szCs w:val="16"/>
          <w:lang w:eastAsia="en-US"/>
        </w:rPr>
        <w:t>(1 točka 4. člena ZAID)</w:t>
      </w:r>
    </w:p>
    <w:p w14:paraId="17032A7D" w14:textId="77777777" w:rsidR="00CE1ED6" w:rsidRDefault="00CE1ED6" w:rsidP="00CE1ED6">
      <w:pPr>
        <w:tabs>
          <w:tab w:val="right" w:pos="9072"/>
        </w:tabs>
        <w:autoSpaceDE w:val="0"/>
        <w:rPr>
          <w:rFonts w:asciiTheme="minorHAnsi" w:hAnsiTheme="minorHAnsi" w:cstheme="minorHAnsi"/>
          <w:i/>
          <w:sz w:val="20"/>
        </w:rPr>
      </w:pPr>
      <w:r>
        <w:rPr>
          <w:rFonts w:asciiTheme="minorHAnsi" w:hAnsiTheme="minorHAnsi" w:cstheme="minorHAnsi"/>
          <w:i/>
          <w:sz w:val="16"/>
          <w:szCs w:val="16"/>
        </w:rPr>
        <w:t>Ime, priimek, naslov stalnega/začasnega prebivališča,     žig</w:t>
      </w:r>
      <w:r>
        <w:rPr>
          <w:rFonts w:asciiTheme="minorHAnsi" w:hAnsiTheme="minorHAnsi" w:cstheme="minorHAnsi"/>
          <w:i/>
          <w:sz w:val="16"/>
          <w:szCs w:val="16"/>
        </w:rPr>
        <w:tab/>
        <w:t>podpis pooblaščene osebe</w:t>
      </w:r>
    </w:p>
    <w:p w14:paraId="6F81C1BE" w14:textId="77777777" w:rsidR="00CE1ED6" w:rsidRDefault="00CE1ED6" w:rsidP="00CE1ED6">
      <w:pPr>
        <w:tabs>
          <w:tab w:val="right" w:pos="9072"/>
        </w:tabs>
        <w:autoSpaceDE w:val="0"/>
        <w:rPr>
          <w:rFonts w:asciiTheme="minorHAnsi" w:hAnsiTheme="minorHAnsi" w:cstheme="minorHAnsi"/>
          <w:sz w:val="20"/>
        </w:rPr>
      </w:pPr>
    </w:p>
    <w:p w14:paraId="5FF28909" w14:textId="77777777" w:rsidR="00CE1ED6" w:rsidRDefault="00CE1ED6" w:rsidP="00CE1ED6">
      <w:pPr>
        <w:tabs>
          <w:tab w:val="right" w:pos="9072"/>
        </w:tabs>
        <w:autoSpaceDE w:val="0"/>
        <w:rPr>
          <w:rFonts w:asciiTheme="minorHAnsi" w:hAnsiTheme="minorHAnsi" w:cstheme="minorHAnsi"/>
          <w:sz w:val="20"/>
        </w:rPr>
      </w:pPr>
    </w:p>
    <w:p w14:paraId="76801793" w14:textId="77777777" w:rsidR="00CE1ED6" w:rsidRDefault="00CE1ED6" w:rsidP="00CE1ED6">
      <w:pPr>
        <w:tabs>
          <w:tab w:val="right" w:pos="9072"/>
        </w:tabs>
        <w:autoSpaceDE w:val="0"/>
        <w:rPr>
          <w:rFonts w:asciiTheme="minorHAnsi" w:hAnsiTheme="minorHAnsi" w:cstheme="minorHAnsi"/>
          <w:sz w:val="20"/>
        </w:rPr>
      </w:pPr>
    </w:p>
    <w:p w14:paraId="2B156587" w14:textId="77777777" w:rsidR="00CE1ED6" w:rsidRDefault="00CE1ED6" w:rsidP="00CE1ED6">
      <w:pPr>
        <w:tabs>
          <w:tab w:val="right" w:pos="8789"/>
        </w:tabs>
        <w:autoSpaceDE w:val="0"/>
        <w:rPr>
          <w:rFonts w:asciiTheme="minorHAnsi" w:hAnsiTheme="minorHAnsi" w:cstheme="minorHAnsi"/>
          <w:b/>
          <w:bCs/>
          <w:i/>
          <w:sz w:val="20"/>
        </w:rPr>
      </w:pPr>
      <w:r>
        <w:rPr>
          <w:rFonts w:asciiTheme="minorHAnsi" w:hAnsiTheme="minorHAnsi" w:cstheme="minorHAnsi"/>
          <w:i/>
          <w:sz w:val="16"/>
          <w:szCs w:val="16"/>
        </w:rPr>
        <w:t>tel.številka, elektronski naslov (za kontakt)________________________________________________________________________________________</w:t>
      </w:r>
    </w:p>
    <w:p w14:paraId="6EE4C116" w14:textId="77777777" w:rsidR="00CE1ED6" w:rsidRDefault="00CE1ED6" w:rsidP="00CE1ED6">
      <w:pPr>
        <w:tabs>
          <w:tab w:val="right" w:pos="9072"/>
        </w:tabs>
        <w:autoSpaceDE w:val="0"/>
        <w:rPr>
          <w:rFonts w:asciiTheme="minorHAnsi" w:hAnsiTheme="minorHAnsi" w:cstheme="minorHAnsi"/>
          <w:sz w:val="20"/>
        </w:rPr>
      </w:pPr>
    </w:p>
    <w:p w14:paraId="58D0490D" w14:textId="77777777" w:rsidR="00CE1ED6" w:rsidRDefault="00CE1ED6" w:rsidP="00CE1ED6">
      <w:pPr>
        <w:pBdr>
          <w:bottom w:val="single" w:sz="8" w:space="1" w:color="000000"/>
        </w:pBdr>
        <w:autoSpaceDE w:val="0"/>
        <w:rPr>
          <w:rFonts w:asciiTheme="minorHAnsi" w:hAnsiTheme="minorHAnsi" w:cstheme="minorHAnsi"/>
          <w:sz w:val="20"/>
        </w:rPr>
      </w:pPr>
    </w:p>
    <w:p w14:paraId="498F4C77" w14:textId="77777777" w:rsidR="00CE1ED6" w:rsidRDefault="00CE1ED6" w:rsidP="00CE1ED6">
      <w:pPr>
        <w:pBdr>
          <w:bottom w:val="single" w:sz="8" w:space="1" w:color="000000"/>
        </w:pBdr>
        <w:autoSpaceDE w:val="0"/>
        <w:rPr>
          <w:rFonts w:asciiTheme="minorHAnsi" w:hAnsiTheme="minorHAnsi" w:cstheme="minorHAnsi"/>
          <w:sz w:val="20"/>
        </w:rPr>
      </w:pPr>
    </w:p>
    <w:p w14:paraId="19755BC8" w14:textId="77777777" w:rsidR="00CE1ED6" w:rsidRDefault="00CE1ED6" w:rsidP="00CE1ED6">
      <w:pPr>
        <w:pBdr>
          <w:bottom w:val="single" w:sz="8" w:space="1" w:color="000000"/>
        </w:pBdr>
        <w:autoSpaceDE w:val="0"/>
        <w:rPr>
          <w:rFonts w:asciiTheme="minorHAnsi" w:hAnsiTheme="minorHAnsi" w:cstheme="minorHAnsi"/>
          <w:sz w:val="20"/>
        </w:rPr>
      </w:pPr>
    </w:p>
    <w:p w14:paraId="464EC65F" w14:textId="77777777" w:rsidR="00CE1ED6" w:rsidRDefault="00CE1ED6" w:rsidP="00CE1ED6">
      <w:pPr>
        <w:rPr>
          <w:rFonts w:asciiTheme="minorHAnsi" w:hAnsiTheme="minorHAnsi" w:cstheme="minorHAnsi"/>
          <w:i/>
          <w:sz w:val="16"/>
          <w:szCs w:val="16"/>
        </w:rPr>
      </w:pPr>
      <w:r>
        <w:rPr>
          <w:rFonts w:asciiTheme="minorHAnsi" w:hAnsiTheme="minorHAnsi" w:cstheme="minorHAnsi"/>
          <w:b/>
          <w:sz w:val="16"/>
          <w:szCs w:val="16"/>
        </w:rPr>
        <w:t>Navodilo:</w:t>
      </w:r>
    </w:p>
    <w:p w14:paraId="571D05A0" w14:textId="77777777" w:rsidR="00CE1ED6" w:rsidRDefault="00CE1ED6" w:rsidP="00CE1ED6">
      <w:pPr>
        <w:numPr>
          <w:ilvl w:val="0"/>
          <w:numId w:val="56"/>
        </w:numPr>
        <w:rPr>
          <w:rFonts w:asciiTheme="minorHAnsi" w:hAnsiTheme="minorHAnsi" w:cstheme="minorHAnsi"/>
          <w:sz w:val="6"/>
          <w:szCs w:val="6"/>
        </w:rPr>
      </w:pPr>
      <w:r>
        <w:rPr>
          <w:rFonts w:asciiTheme="minorHAnsi" w:hAnsiTheme="minorHAnsi" w:cstheme="minorHAnsi"/>
          <w:i/>
          <w:sz w:val="16"/>
          <w:szCs w:val="16"/>
        </w:rPr>
        <w:t>Prilogo REFERENCE POOBLAŠČENI ARHITEKT  podpisano in žigosano vložite v kuverto »NAKNADNI PREIZKUS«</w:t>
      </w:r>
    </w:p>
    <w:p w14:paraId="0F6DA02C" w14:textId="77777777" w:rsidR="00CE1ED6" w:rsidRDefault="00CE1ED6" w:rsidP="00CE1ED6">
      <w:pPr>
        <w:widowControl/>
        <w:suppressAutoHyphens w:val="0"/>
        <w:jc w:val="left"/>
        <w:rPr>
          <w:rFonts w:asciiTheme="minorHAnsi" w:eastAsia="Calibri" w:hAnsiTheme="minorHAnsi" w:cstheme="minorHAnsi"/>
          <w:b/>
          <w:sz w:val="20"/>
          <w:szCs w:val="24"/>
          <w:lang w:eastAsia="en-US"/>
        </w:rPr>
      </w:pPr>
    </w:p>
    <w:p w14:paraId="7BA671AD" w14:textId="77777777" w:rsidR="00CE1ED6" w:rsidRDefault="00CE1ED6" w:rsidP="00CE1ED6">
      <w:pPr>
        <w:widowControl/>
        <w:suppressAutoHyphens w:val="0"/>
        <w:jc w:val="left"/>
        <w:rPr>
          <w:rFonts w:asciiTheme="minorHAnsi" w:eastAsia="Calibri" w:hAnsiTheme="minorHAnsi" w:cstheme="minorHAnsi"/>
          <w:b/>
          <w:sz w:val="20"/>
          <w:szCs w:val="24"/>
          <w:lang w:eastAsia="en-US"/>
        </w:rPr>
      </w:pPr>
    </w:p>
    <w:p w14:paraId="3B63F4CE" w14:textId="77777777" w:rsidR="00CE1ED6" w:rsidRDefault="00CE1ED6" w:rsidP="00CE1ED6">
      <w:pPr>
        <w:widowControl/>
        <w:suppressAutoHyphens w:val="0"/>
        <w:jc w:val="left"/>
        <w:rPr>
          <w:rFonts w:asciiTheme="minorHAnsi" w:hAnsiTheme="minorHAnsi" w:cstheme="minorHAnsi"/>
        </w:rPr>
      </w:pPr>
      <w:r>
        <w:rPr>
          <w:rFonts w:asciiTheme="minorHAnsi" w:hAnsiTheme="minorHAnsi" w:cstheme="minorHAnsi"/>
        </w:rPr>
        <w:br w:type="page"/>
      </w:r>
    </w:p>
    <w:p w14:paraId="206ECDBD" w14:textId="3CEEB24F" w:rsidR="003415CF" w:rsidRPr="00797D83" w:rsidRDefault="003415CF" w:rsidP="003415CF">
      <w:pPr>
        <w:pStyle w:val="NaslovPRILOGE"/>
        <w:jc w:val="left"/>
        <w:rPr>
          <w:rFonts w:asciiTheme="minorHAnsi" w:hAnsiTheme="minorHAnsi" w:cstheme="minorHAnsi"/>
          <w:b w:val="0"/>
          <w:highlight w:val="cyan"/>
        </w:rPr>
      </w:pPr>
      <w:bookmarkStart w:id="22" w:name="_Toc82164673"/>
      <w:bookmarkEnd w:id="14"/>
      <w:r w:rsidRPr="00797D83">
        <w:rPr>
          <w:rStyle w:val="NaslovPRILOGEZnak"/>
          <w:rFonts w:asciiTheme="minorHAnsi" w:hAnsiTheme="minorHAnsi" w:cstheme="minorHAnsi"/>
          <w:szCs w:val="20"/>
        </w:rPr>
        <w:t>Priloga</w:t>
      </w:r>
      <w:r w:rsidR="008A7291">
        <w:rPr>
          <w:rStyle w:val="NaslovPRILOGEZnak"/>
          <w:rFonts w:asciiTheme="minorHAnsi" w:hAnsiTheme="minorHAnsi" w:cstheme="minorHAnsi"/>
        </w:rPr>
        <w:tab/>
      </w:r>
      <w:r w:rsidR="008A7291">
        <w:rPr>
          <w:rStyle w:val="NaslovPRILOGEZnak"/>
          <w:rFonts w:asciiTheme="minorHAnsi" w:hAnsiTheme="minorHAnsi" w:cstheme="minorHAnsi"/>
        </w:rPr>
        <w:tab/>
      </w:r>
      <w:r w:rsidRPr="00797D83">
        <w:rPr>
          <w:rStyle w:val="NaslovPRILOGEZnak"/>
          <w:rFonts w:asciiTheme="minorHAnsi" w:hAnsiTheme="minorHAnsi" w:cstheme="minorHAnsi"/>
          <w:szCs w:val="20"/>
        </w:rPr>
        <w:t>ANKETA</w:t>
      </w:r>
      <w:bookmarkEnd w:id="22"/>
    </w:p>
    <w:p w14:paraId="5F861D99" w14:textId="7022D40D" w:rsidR="00D2054C" w:rsidRPr="00797D83" w:rsidRDefault="00D2054C" w:rsidP="00D2054C">
      <w:pPr>
        <w:rPr>
          <w:rFonts w:asciiTheme="minorHAnsi" w:hAnsiTheme="minorHAnsi" w:cstheme="minorHAnsi"/>
          <w:b/>
          <w:sz w:val="20"/>
        </w:rPr>
      </w:pPr>
    </w:p>
    <w:p w14:paraId="372A4ED9" w14:textId="77777777" w:rsidR="00D2054C" w:rsidRPr="00797D83" w:rsidRDefault="00D2054C" w:rsidP="00D2054C">
      <w:pPr>
        <w:tabs>
          <w:tab w:val="left" w:pos="6521"/>
          <w:tab w:val="left" w:pos="7938"/>
        </w:tabs>
        <w:rPr>
          <w:rFonts w:asciiTheme="minorHAnsi" w:hAnsiTheme="minorHAnsi" w:cstheme="minorHAnsi"/>
          <w:i/>
          <w:sz w:val="20"/>
        </w:rPr>
      </w:pPr>
    </w:p>
    <w:p w14:paraId="6D1FB39F" w14:textId="77777777" w:rsidR="00D2054C" w:rsidRPr="00797D83" w:rsidRDefault="00D2054C" w:rsidP="00D2054C">
      <w:pPr>
        <w:tabs>
          <w:tab w:val="left" w:pos="6521"/>
          <w:tab w:val="left" w:pos="7938"/>
        </w:tabs>
        <w:rPr>
          <w:rFonts w:asciiTheme="minorHAnsi" w:hAnsiTheme="minorHAnsi" w:cstheme="minorHAnsi"/>
          <w:i/>
          <w:sz w:val="20"/>
        </w:rPr>
      </w:pPr>
      <w:r w:rsidRPr="00797D83">
        <w:rPr>
          <w:rFonts w:asciiTheme="minorHAnsi" w:hAnsiTheme="minorHAnsi" w:cstheme="minorHAnsi"/>
          <w:i/>
          <w:sz w:val="20"/>
        </w:rPr>
        <w:t>Spoštovani člani,</w:t>
      </w:r>
    </w:p>
    <w:p w14:paraId="743ABDF7" w14:textId="77777777" w:rsidR="00D2054C" w:rsidRPr="00797D83" w:rsidRDefault="00D2054C" w:rsidP="00D2054C">
      <w:pPr>
        <w:tabs>
          <w:tab w:val="left" w:pos="6521"/>
          <w:tab w:val="left" w:pos="7938"/>
        </w:tabs>
        <w:rPr>
          <w:rFonts w:asciiTheme="minorHAnsi" w:hAnsiTheme="minorHAnsi" w:cstheme="minorHAnsi"/>
          <w:sz w:val="20"/>
        </w:rPr>
      </w:pPr>
    </w:p>
    <w:p w14:paraId="0C969974" w14:textId="77777777" w:rsidR="00D2054C" w:rsidRPr="00797D83" w:rsidRDefault="00D2054C" w:rsidP="00D2054C">
      <w:pPr>
        <w:tabs>
          <w:tab w:val="left" w:pos="6521"/>
          <w:tab w:val="left" w:pos="7938"/>
        </w:tabs>
        <w:rPr>
          <w:rFonts w:asciiTheme="minorHAnsi" w:hAnsiTheme="minorHAnsi" w:cstheme="minorHAnsi"/>
          <w:i/>
          <w:sz w:val="20"/>
        </w:rPr>
      </w:pPr>
      <w:r w:rsidRPr="00797D83">
        <w:rPr>
          <w:rFonts w:asciiTheme="minorHAnsi" w:hAnsiTheme="minorHAnsi" w:cstheme="minorHAnsi"/>
          <w:i/>
          <w:sz w:val="20"/>
        </w:rPr>
        <w:t xml:space="preserve">ZAPS si prizadeva s proaktivnim pristopom izboljševati natečajni sistem v okviru veljavnih predpisov in istočasno zbrati čim več izkušenj in pripraviti rešitve za novi natečajni pravilnik. Zato potrebujemo mnenje članov, zlasti tistih ki se udeležujejo natečajev. Anketa je anonimna, sprašujemo pa vas po oceni konkretnega natečaja. Za pripombe glede splošne natečajne prakse se prosimo obrnite na naslov </w:t>
      </w:r>
      <w:hyperlink r:id="rId11" w:history="1">
        <w:r w:rsidRPr="00797D83">
          <w:rPr>
            <w:rStyle w:val="Hiperpovezava"/>
            <w:rFonts w:asciiTheme="minorHAnsi" w:hAnsiTheme="minorHAnsi" w:cstheme="minorHAnsi"/>
            <w:i/>
            <w:sz w:val="20"/>
          </w:rPr>
          <w:t>natecaji@zaps.si</w:t>
        </w:r>
      </w:hyperlink>
      <w:r w:rsidRPr="00797D83">
        <w:rPr>
          <w:rFonts w:asciiTheme="minorHAnsi" w:hAnsiTheme="minorHAnsi" w:cstheme="minorHAnsi"/>
          <w:i/>
          <w:sz w:val="20"/>
        </w:rPr>
        <w:t>. Z odgovori na vprašanja boste pomagali oblikovati kakovostnejše natečajne rešitve za kar se vam že v naprej zahvaljujemo!</w:t>
      </w:r>
    </w:p>
    <w:p w14:paraId="0889C033" w14:textId="2207E07F" w:rsidR="00D2054C" w:rsidRDefault="00D2054C" w:rsidP="00D2054C">
      <w:pPr>
        <w:tabs>
          <w:tab w:val="left" w:pos="6521"/>
          <w:tab w:val="left" w:pos="7938"/>
        </w:tabs>
        <w:rPr>
          <w:rFonts w:asciiTheme="minorHAnsi" w:hAnsiTheme="minorHAnsi" w:cstheme="minorHAnsi"/>
        </w:rPr>
      </w:pPr>
    </w:p>
    <w:p w14:paraId="3B268296" w14:textId="77777777" w:rsidR="00637CE1" w:rsidRPr="00D04D21" w:rsidRDefault="00637CE1" w:rsidP="00637CE1">
      <w:pPr>
        <w:pStyle w:val="Oznaenseznam1"/>
        <w:jc w:val="left"/>
        <w:rPr>
          <w:rFonts w:asciiTheme="minorHAnsi" w:hAnsiTheme="minorHAnsi" w:cstheme="minorHAnsi"/>
          <w:szCs w:val="20"/>
        </w:rPr>
      </w:pPr>
      <w:r w:rsidRPr="00D04D21">
        <w:rPr>
          <w:rFonts w:asciiTheme="minorHAnsi" w:hAnsiTheme="minorHAnsi" w:cstheme="minorHAnsi"/>
          <w:b/>
          <w:szCs w:val="20"/>
        </w:rPr>
        <w:t>Navodilo:</w:t>
      </w:r>
    </w:p>
    <w:p w14:paraId="4F6C9766" w14:textId="469BDC73" w:rsidR="00637CE1" w:rsidRPr="00B15CF0" w:rsidRDefault="00637CE1" w:rsidP="00637CE1">
      <w:pPr>
        <w:pStyle w:val="Oznaenseznam1"/>
        <w:jc w:val="left"/>
        <w:rPr>
          <w:rFonts w:asciiTheme="minorHAnsi" w:hAnsiTheme="minorHAnsi" w:cstheme="minorHAnsi"/>
          <w:szCs w:val="20"/>
        </w:rPr>
      </w:pPr>
      <w:r w:rsidRPr="00B15CF0">
        <w:rPr>
          <w:rFonts w:asciiTheme="minorHAnsi" w:hAnsiTheme="minorHAnsi" w:cstheme="minorHAnsi"/>
          <w:szCs w:val="20"/>
        </w:rPr>
        <w:t>Prosimo, da anketo izpolnite na spletu na povezavi:</w:t>
      </w:r>
    </w:p>
    <w:p w14:paraId="6464F5ED" w14:textId="744A1628" w:rsidR="00637CE1" w:rsidRPr="00B15CF0" w:rsidRDefault="00F93AC3" w:rsidP="00637CE1">
      <w:pPr>
        <w:pStyle w:val="Oznaenseznam1"/>
        <w:jc w:val="left"/>
        <w:rPr>
          <w:rFonts w:asciiTheme="minorHAnsi" w:hAnsiTheme="minorHAnsi" w:cstheme="minorHAnsi"/>
          <w:szCs w:val="20"/>
        </w:rPr>
      </w:pPr>
      <w:hyperlink r:id="rId12" w:tgtFrame="_blank" w:tooltip="URL ankete" w:history="1">
        <w:r w:rsidR="00B15CF0" w:rsidRPr="00B15CF0">
          <w:rPr>
            <w:rStyle w:val="Hiperpovezava"/>
            <w:rFonts w:asciiTheme="minorHAnsi" w:hAnsiTheme="minorHAnsi" w:cstheme="minorHAnsi"/>
            <w:sz w:val="23"/>
            <w:szCs w:val="23"/>
            <w:shd w:val="clear" w:color="auto" w:fill="FFFFFF"/>
          </w:rPr>
          <w:t>https://www.1ka.si/a/350294</w:t>
        </w:r>
      </w:hyperlink>
      <w:r w:rsidR="00B15CF0" w:rsidRPr="00B15CF0">
        <w:rPr>
          <w:rFonts w:asciiTheme="minorHAnsi" w:hAnsiTheme="minorHAnsi" w:cstheme="minorHAnsi"/>
          <w:color w:val="333333"/>
          <w:szCs w:val="20"/>
          <w:shd w:val="clear" w:color="auto" w:fill="FFFFFF"/>
        </w:rPr>
        <w:t> </w:t>
      </w:r>
    </w:p>
    <w:p w14:paraId="233C21D5" w14:textId="54EABCF9" w:rsidR="00637CE1" w:rsidRDefault="00637CE1" w:rsidP="00D2054C">
      <w:pPr>
        <w:tabs>
          <w:tab w:val="left" w:pos="6521"/>
          <w:tab w:val="left" w:pos="7938"/>
        </w:tabs>
        <w:rPr>
          <w:rFonts w:asciiTheme="minorHAnsi" w:hAnsiTheme="minorHAnsi" w:cstheme="minorHAnsi"/>
        </w:rPr>
      </w:pPr>
    </w:p>
    <w:sectPr w:rsidR="00637CE1" w:rsidSect="00144266">
      <w:headerReference w:type="even" r:id="rId13"/>
      <w:headerReference w:type="default" r:id="rId14"/>
      <w:footerReference w:type="even" r:id="rId15"/>
      <w:headerReference w:type="first" r:id="rId16"/>
      <w:footerReference w:type="first" r:id="rId17"/>
      <w:pgSz w:w="11906" w:h="16838"/>
      <w:pgMar w:top="709" w:right="709" w:bottom="851" w:left="1418"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6E634" w14:textId="77777777" w:rsidR="00F93AC3" w:rsidRDefault="00F93AC3">
      <w:r>
        <w:separator/>
      </w:r>
    </w:p>
  </w:endnote>
  <w:endnote w:type="continuationSeparator" w:id="0">
    <w:p w14:paraId="06A92D1F" w14:textId="77777777" w:rsidR="00F93AC3" w:rsidRDefault="00F93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Vectrex-Bold">
    <w:altName w:val="Times New Roman"/>
    <w:charset w:val="EE"/>
    <w:family w:val="roman"/>
    <w:pitch w:val="variable"/>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wis721 BT">
    <w:panose1 w:val="020B0504020202020204"/>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MT">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Frutiger">
    <w:altName w:val="Calibri"/>
    <w:charset w:val="EE"/>
    <w:family w:val="roman"/>
    <w:pitch w:val="variable"/>
  </w:font>
  <w:font w:name="Eurostar">
    <w:altName w:val="Arial"/>
    <w:charset w:val="EE"/>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ont258">
    <w:panose1 w:val="00000000000000000000"/>
    <w:charset w:val="00"/>
    <w:family w:val="roman"/>
    <w:notTrueType/>
    <w:pitch w:val="default"/>
  </w:font>
  <w:font w:name="Cordia New">
    <w:panose1 w:val="020B0304020202020204"/>
    <w:charset w:val="DE"/>
    <w:family w:val="swiss"/>
    <w:pitch w:val="variable"/>
    <w:sig w:usb0="81000003" w:usb1="00000000" w:usb2="00000000" w:usb3="00000000" w:csb0="00010001" w:csb1="00000000"/>
  </w:font>
  <w:font w:name="font428">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289E8" w14:textId="7A65E6B9" w:rsidR="001C3D96" w:rsidRPr="005E485D" w:rsidRDefault="001C3D96" w:rsidP="005425C2">
    <w:pPr>
      <w:jc w:val="left"/>
      <w:rPr>
        <w:i/>
        <w:sz w:val="16"/>
        <w:szCs w:val="16"/>
      </w:rPr>
    </w:pPr>
    <w:r>
      <w:rPr>
        <w:rFonts w:ascii="Calibri" w:hAnsi="Calibri" w:cs="Calibri"/>
        <w:i/>
        <w:sz w:val="18"/>
        <w:szCs w:val="18"/>
      </w:rPr>
      <w:t xml:space="preserve">Natečajni pogoji – natečaj </w:t>
    </w:r>
    <w:r w:rsidR="00F84C63">
      <w:rPr>
        <w:rFonts w:ascii="Calibri" w:hAnsi="Calibri" w:cs="Calibri"/>
        <w:i/>
        <w:sz w:val="18"/>
        <w:szCs w:val="18"/>
      </w:rPr>
      <w:t>KAMPUS VRAZOV TRG</w:t>
    </w:r>
  </w:p>
  <w:p w14:paraId="787F66BD" w14:textId="417110D7" w:rsidR="001C3D96" w:rsidRPr="006970AB" w:rsidRDefault="001C3D96">
    <w:pPr>
      <w:pStyle w:val="Noga"/>
      <w:tabs>
        <w:tab w:val="clear" w:pos="8640"/>
        <w:tab w:val="left" w:pos="709"/>
        <w:tab w:val="right" w:pos="9498"/>
      </w:tabs>
      <w:ind w:right="360"/>
      <w:jc w:val="left"/>
      <w:rPr>
        <w:i/>
        <w:sz w:val="16"/>
        <w:szCs w:val="16"/>
      </w:rPr>
    </w:pPr>
    <w:r w:rsidRPr="006970AB">
      <w:rPr>
        <w:rFonts w:ascii="Calibri" w:hAnsi="Calibri" w:cs="Calibri"/>
        <w:i/>
        <w:sz w:val="16"/>
        <w:szCs w:val="16"/>
      </w:rPr>
      <w:tab/>
    </w:r>
    <w:r w:rsidRPr="006970AB">
      <w:rPr>
        <w:rFonts w:ascii="Calibri" w:hAnsi="Calibri" w:cs="Calibri"/>
        <w:i/>
        <w:sz w:val="16"/>
        <w:szCs w:val="16"/>
      </w:rPr>
      <w:tab/>
    </w:r>
  </w:p>
  <w:p w14:paraId="4A9560CA" w14:textId="77777777" w:rsidR="001C3D96" w:rsidRPr="006970AB" w:rsidRDefault="001C3D96">
    <w:pPr>
      <w:pStyle w:val="Noga"/>
      <w:rPr>
        <w: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5D37C" w14:textId="77777777" w:rsidR="001C3D96" w:rsidRDefault="001C3D9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60C6D" w14:textId="77777777" w:rsidR="001C3D96" w:rsidRDefault="001C3D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26FEB" w14:textId="77777777" w:rsidR="00F93AC3" w:rsidRDefault="00F93AC3">
      <w:r>
        <w:separator/>
      </w:r>
    </w:p>
  </w:footnote>
  <w:footnote w:type="continuationSeparator" w:id="0">
    <w:p w14:paraId="77C8212F" w14:textId="77777777" w:rsidR="00F93AC3" w:rsidRDefault="00F93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3193E" w14:textId="77777777" w:rsidR="001C3D96" w:rsidRDefault="001C3D9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91729" w14:textId="77777777" w:rsidR="001C3D96" w:rsidRDefault="001C3D96">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E9B76" w14:textId="77777777" w:rsidR="001C3D96" w:rsidRDefault="001C3D9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10072"/>
        </w:tabs>
        <w:ind w:left="10072" w:hanging="432"/>
      </w:pPr>
      <w:rPr>
        <w:rFonts w:hint="default"/>
      </w:rPr>
    </w:lvl>
    <w:lvl w:ilvl="1">
      <w:start w:val="1"/>
      <w:numFmt w:val="decimal"/>
      <w:lvlText w:val="%1.%2"/>
      <w:lvlJc w:val="left"/>
      <w:pPr>
        <w:tabs>
          <w:tab w:val="num" w:pos="720"/>
        </w:tabs>
        <w:ind w:left="576" w:hanging="576"/>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pStyle w:val="Naslov4"/>
      <w:lvlText w:val="%1.%2.%3.%4"/>
      <w:lvlJc w:val="left"/>
      <w:pPr>
        <w:tabs>
          <w:tab w:val="num" w:pos="864"/>
        </w:tabs>
        <w:ind w:left="864" w:hanging="864"/>
      </w:pPr>
      <w:rPr>
        <w:rFonts w:hint="default"/>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1" w15:restartNumberingAfterBreak="0">
    <w:nsid w:val="00000004"/>
    <w:multiLevelType w:val="singleLevel"/>
    <w:tmpl w:val="00000004"/>
    <w:lvl w:ilvl="0">
      <w:start w:val="2"/>
      <w:numFmt w:val="bullet"/>
      <w:lvlText w:val="-"/>
      <w:lvlJc w:val="left"/>
      <w:pPr>
        <w:tabs>
          <w:tab w:val="num" w:pos="360"/>
        </w:tabs>
        <w:ind w:left="360" w:hanging="360"/>
      </w:pPr>
      <w:rPr>
        <w:rFonts w:ascii="Times New Roman" w:hAnsi="Times New Roman" w:cs="Times New Roman" w:hint="default"/>
        <w:sz w:val="20"/>
      </w:rPr>
    </w:lvl>
  </w:abstractNum>
  <w:abstractNum w:abstractNumId="2" w15:restartNumberingAfterBreak="0">
    <w:nsid w:val="00000005"/>
    <w:multiLevelType w:val="singleLevel"/>
    <w:tmpl w:val="00000005"/>
    <w:lvl w:ilvl="0">
      <w:numFmt w:val="bullet"/>
      <w:lvlText w:val="-"/>
      <w:lvlJc w:val="left"/>
      <w:pPr>
        <w:tabs>
          <w:tab w:val="num" w:pos="425"/>
        </w:tabs>
        <w:ind w:left="425" w:hanging="360"/>
      </w:pPr>
      <w:rPr>
        <w:rFonts w:ascii="Arial Narrow" w:hAnsi="Arial Narrow" w:cs="Times New Roman" w:hint="default"/>
        <w:sz w:val="16"/>
        <w:szCs w:val="16"/>
      </w:rPr>
    </w:lvl>
  </w:abstractNum>
  <w:abstractNum w:abstractNumId="3" w15:restartNumberingAfterBreak="0">
    <w:nsid w:val="0000000D"/>
    <w:multiLevelType w:val="multilevel"/>
    <w:tmpl w:val="0000000D"/>
    <w:lvl w:ilvl="0">
      <w:start w:val="1"/>
      <w:numFmt w:val="bullet"/>
      <w:lvlText w:val=""/>
      <w:lvlJc w:val="left"/>
      <w:pPr>
        <w:tabs>
          <w:tab w:val="num" w:pos="360"/>
        </w:tabs>
        <w:ind w:left="0" w:firstLine="0"/>
      </w:pPr>
      <w:rPr>
        <w:rFonts w:ascii="Wingdings" w:hAnsi="Wingdings" w:cs="Vectrex-Bold"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F"/>
    <w:multiLevelType w:val="singleLevel"/>
    <w:tmpl w:val="0000000F"/>
    <w:name w:val="WW8Num61"/>
    <w:lvl w:ilvl="0">
      <w:numFmt w:val="bullet"/>
      <w:lvlText w:val="-"/>
      <w:lvlJc w:val="left"/>
      <w:pPr>
        <w:tabs>
          <w:tab w:val="num" w:pos="360"/>
        </w:tabs>
        <w:ind w:left="360" w:hanging="360"/>
      </w:pPr>
      <w:rPr>
        <w:rFonts w:ascii="Calibri" w:hAnsi="Calibri" w:cs="Calibri" w:hint="default"/>
        <w:lang w:val="sl-SI"/>
      </w:rPr>
    </w:lvl>
  </w:abstractNum>
  <w:abstractNum w:abstractNumId="5" w15:restartNumberingAfterBreak="0">
    <w:nsid w:val="00000011"/>
    <w:multiLevelType w:val="singleLevel"/>
    <w:tmpl w:val="00000011"/>
    <w:lvl w:ilvl="0">
      <w:start w:val="1"/>
      <w:numFmt w:val="bullet"/>
      <w:lvlText w:val=""/>
      <w:lvlJc w:val="left"/>
      <w:pPr>
        <w:tabs>
          <w:tab w:val="num" w:pos="0"/>
        </w:tabs>
        <w:ind w:left="720" w:hanging="360"/>
      </w:pPr>
      <w:rPr>
        <w:rFonts w:ascii="Symbol" w:hAnsi="Symbol" w:cs="Vectrex-Bold" w:hint="default"/>
        <w:sz w:val="18"/>
        <w:szCs w:val="18"/>
      </w:rPr>
    </w:lvl>
  </w:abstractNum>
  <w:abstractNum w:abstractNumId="6" w15:restartNumberingAfterBreak="0">
    <w:nsid w:val="0000001C"/>
    <w:multiLevelType w:val="singleLevel"/>
    <w:tmpl w:val="0000001C"/>
    <w:lvl w:ilvl="0">
      <w:start w:val="1"/>
      <w:numFmt w:val="bullet"/>
      <w:pStyle w:val="alineje"/>
      <w:lvlText w:val="̶"/>
      <w:lvlJc w:val="left"/>
      <w:pPr>
        <w:tabs>
          <w:tab w:val="num" w:pos="360"/>
        </w:tabs>
        <w:ind w:left="360" w:hanging="360"/>
      </w:pPr>
      <w:rPr>
        <w:rFonts w:ascii="Arial" w:hAnsi="Arial" w:cs="Calibri" w:hint="default"/>
      </w:rPr>
    </w:lvl>
  </w:abstractNum>
  <w:abstractNum w:abstractNumId="7" w15:restartNumberingAfterBreak="0">
    <w:nsid w:val="00613A4C"/>
    <w:multiLevelType w:val="multilevel"/>
    <w:tmpl w:val="00613A4C"/>
    <w:lvl w:ilvl="0">
      <w:start w:val="1"/>
      <w:numFmt w:val="bullet"/>
      <w:lvlText w:val=""/>
      <w:lvlJc w:val="left"/>
      <w:pPr>
        <w:ind w:left="3600" w:hanging="360"/>
      </w:pPr>
      <w:rPr>
        <w:rFonts w:ascii="Symbol" w:hAnsi="Symbol" w:hint="default"/>
      </w:rPr>
    </w:lvl>
    <w:lvl w:ilvl="1">
      <w:start w:val="1"/>
      <w:numFmt w:val="bullet"/>
      <w:lvlText w:val="o"/>
      <w:lvlJc w:val="left"/>
      <w:pPr>
        <w:ind w:left="4320" w:hanging="360"/>
      </w:pPr>
      <w:rPr>
        <w:rFonts w:ascii="Courier New" w:hAnsi="Courier New" w:cs="Courier New" w:hint="default"/>
      </w:rPr>
    </w:lvl>
    <w:lvl w:ilvl="2">
      <w:start w:val="1"/>
      <w:numFmt w:val="bullet"/>
      <w:lvlText w:val=""/>
      <w:lvlJc w:val="left"/>
      <w:pPr>
        <w:ind w:left="5040" w:hanging="360"/>
      </w:pPr>
      <w:rPr>
        <w:rFonts w:ascii="Wingdings" w:hAnsi="Wingdings" w:hint="default"/>
      </w:rPr>
    </w:lvl>
    <w:lvl w:ilvl="3">
      <w:start w:val="1"/>
      <w:numFmt w:val="bullet"/>
      <w:lvlText w:val=""/>
      <w:lvlJc w:val="left"/>
      <w:pPr>
        <w:ind w:left="5760" w:hanging="360"/>
      </w:pPr>
      <w:rPr>
        <w:rFonts w:ascii="Symbol" w:hAnsi="Symbol" w:hint="default"/>
      </w:rPr>
    </w:lvl>
    <w:lvl w:ilvl="4">
      <w:start w:val="1"/>
      <w:numFmt w:val="bullet"/>
      <w:lvlText w:val="o"/>
      <w:lvlJc w:val="left"/>
      <w:pPr>
        <w:ind w:left="6480" w:hanging="360"/>
      </w:pPr>
      <w:rPr>
        <w:rFonts w:ascii="Courier New" w:hAnsi="Courier New" w:cs="Courier New" w:hint="default"/>
      </w:rPr>
    </w:lvl>
    <w:lvl w:ilvl="5">
      <w:start w:val="1"/>
      <w:numFmt w:val="bullet"/>
      <w:lvlText w:val=""/>
      <w:lvlJc w:val="left"/>
      <w:pPr>
        <w:ind w:left="7200" w:hanging="360"/>
      </w:pPr>
      <w:rPr>
        <w:rFonts w:ascii="Wingdings" w:hAnsi="Wingdings" w:hint="default"/>
      </w:rPr>
    </w:lvl>
    <w:lvl w:ilvl="6">
      <w:start w:val="1"/>
      <w:numFmt w:val="bullet"/>
      <w:lvlText w:val=""/>
      <w:lvlJc w:val="left"/>
      <w:pPr>
        <w:ind w:left="7920" w:hanging="360"/>
      </w:pPr>
      <w:rPr>
        <w:rFonts w:ascii="Symbol" w:hAnsi="Symbol" w:hint="default"/>
      </w:rPr>
    </w:lvl>
    <w:lvl w:ilvl="7">
      <w:start w:val="1"/>
      <w:numFmt w:val="bullet"/>
      <w:lvlText w:val="o"/>
      <w:lvlJc w:val="left"/>
      <w:pPr>
        <w:ind w:left="8640" w:hanging="360"/>
      </w:pPr>
      <w:rPr>
        <w:rFonts w:ascii="Courier New" w:hAnsi="Courier New" w:cs="Courier New" w:hint="default"/>
      </w:rPr>
    </w:lvl>
    <w:lvl w:ilvl="8">
      <w:start w:val="1"/>
      <w:numFmt w:val="bullet"/>
      <w:lvlText w:val=""/>
      <w:lvlJc w:val="left"/>
      <w:pPr>
        <w:ind w:left="9360" w:hanging="360"/>
      </w:pPr>
      <w:rPr>
        <w:rFonts w:ascii="Wingdings" w:hAnsi="Wingdings" w:hint="default"/>
      </w:rPr>
    </w:lvl>
  </w:abstractNum>
  <w:abstractNum w:abstractNumId="8" w15:restartNumberingAfterBreak="0">
    <w:nsid w:val="15D7021C"/>
    <w:multiLevelType w:val="hybridMultilevel"/>
    <w:tmpl w:val="3864A6BA"/>
    <w:lvl w:ilvl="0" w:tplc="04240001">
      <w:start w:val="1"/>
      <w:numFmt w:val="bullet"/>
      <w:lvlText w:val=""/>
      <w:lvlJc w:val="left"/>
      <w:pPr>
        <w:ind w:left="971" w:hanging="360"/>
      </w:pPr>
      <w:rPr>
        <w:rFonts w:ascii="Symbol" w:hAnsi="Symbol" w:hint="default"/>
      </w:rPr>
    </w:lvl>
    <w:lvl w:ilvl="1" w:tplc="04240003" w:tentative="1">
      <w:start w:val="1"/>
      <w:numFmt w:val="bullet"/>
      <w:lvlText w:val="o"/>
      <w:lvlJc w:val="left"/>
      <w:pPr>
        <w:ind w:left="1691" w:hanging="360"/>
      </w:pPr>
      <w:rPr>
        <w:rFonts w:ascii="Courier New" w:hAnsi="Courier New" w:cs="Courier New" w:hint="default"/>
      </w:rPr>
    </w:lvl>
    <w:lvl w:ilvl="2" w:tplc="04240005" w:tentative="1">
      <w:start w:val="1"/>
      <w:numFmt w:val="bullet"/>
      <w:lvlText w:val=""/>
      <w:lvlJc w:val="left"/>
      <w:pPr>
        <w:ind w:left="2411" w:hanging="360"/>
      </w:pPr>
      <w:rPr>
        <w:rFonts w:ascii="Wingdings" w:hAnsi="Wingdings" w:hint="default"/>
      </w:rPr>
    </w:lvl>
    <w:lvl w:ilvl="3" w:tplc="04240001" w:tentative="1">
      <w:start w:val="1"/>
      <w:numFmt w:val="bullet"/>
      <w:lvlText w:val=""/>
      <w:lvlJc w:val="left"/>
      <w:pPr>
        <w:ind w:left="3131" w:hanging="360"/>
      </w:pPr>
      <w:rPr>
        <w:rFonts w:ascii="Symbol" w:hAnsi="Symbol" w:hint="default"/>
      </w:rPr>
    </w:lvl>
    <w:lvl w:ilvl="4" w:tplc="04240003" w:tentative="1">
      <w:start w:val="1"/>
      <w:numFmt w:val="bullet"/>
      <w:lvlText w:val="o"/>
      <w:lvlJc w:val="left"/>
      <w:pPr>
        <w:ind w:left="3851" w:hanging="360"/>
      </w:pPr>
      <w:rPr>
        <w:rFonts w:ascii="Courier New" w:hAnsi="Courier New" w:cs="Courier New" w:hint="default"/>
      </w:rPr>
    </w:lvl>
    <w:lvl w:ilvl="5" w:tplc="04240005" w:tentative="1">
      <w:start w:val="1"/>
      <w:numFmt w:val="bullet"/>
      <w:lvlText w:val=""/>
      <w:lvlJc w:val="left"/>
      <w:pPr>
        <w:ind w:left="4571" w:hanging="360"/>
      </w:pPr>
      <w:rPr>
        <w:rFonts w:ascii="Wingdings" w:hAnsi="Wingdings" w:hint="default"/>
      </w:rPr>
    </w:lvl>
    <w:lvl w:ilvl="6" w:tplc="04240001" w:tentative="1">
      <w:start w:val="1"/>
      <w:numFmt w:val="bullet"/>
      <w:lvlText w:val=""/>
      <w:lvlJc w:val="left"/>
      <w:pPr>
        <w:ind w:left="5291" w:hanging="360"/>
      </w:pPr>
      <w:rPr>
        <w:rFonts w:ascii="Symbol" w:hAnsi="Symbol" w:hint="default"/>
      </w:rPr>
    </w:lvl>
    <w:lvl w:ilvl="7" w:tplc="04240003" w:tentative="1">
      <w:start w:val="1"/>
      <w:numFmt w:val="bullet"/>
      <w:lvlText w:val="o"/>
      <w:lvlJc w:val="left"/>
      <w:pPr>
        <w:ind w:left="6011" w:hanging="360"/>
      </w:pPr>
      <w:rPr>
        <w:rFonts w:ascii="Courier New" w:hAnsi="Courier New" w:cs="Courier New" w:hint="default"/>
      </w:rPr>
    </w:lvl>
    <w:lvl w:ilvl="8" w:tplc="04240005" w:tentative="1">
      <w:start w:val="1"/>
      <w:numFmt w:val="bullet"/>
      <w:lvlText w:val=""/>
      <w:lvlJc w:val="left"/>
      <w:pPr>
        <w:ind w:left="6731" w:hanging="360"/>
      </w:pPr>
      <w:rPr>
        <w:rFonts w:ascii="Wingdings" w:hAnsi="Wingdings" w:hint="default"/>
      </w:rPr>
    </w:lvl>
  </w:abstractNum>
  <w:abstractNum w:abstractNumId="9" w15:restartNumberingAfterBreak="0">
    <w:nsid w:val="17B375D8"/>
    <w:multiLevelType w:val="multilevel"/>
    <w:tmpl w:val="7A324668"/>
    <w:lvl w:ilvl="0">
      <w:start w:val="1"/>
      <w:numFmt w:val="bullet"/>
      <w:lvlText w:val=""/>
      <w:lvlJc w:val="left"/>
      <w:pPr>
        <w:ind w:left="720" w:hanging="360"/>
      </w:pPr>
      <w:rPr>
        <w:rFonts w:ascii="Symbol" w:hAnsi="Symbol"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8650CD4"/>
    <w:multiLevelType w:val="multilevel"/>
    <w:tmpl w:val="18650CD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1" w15:restartNumberingAfterBreak="0">
    <w:nsid w:val="188A1E3F"/>
    <w:multiLevelType w:val="multilevel"/>
    <w:tmpl w:val="188A1E3F"/>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15:restartNumberingAfterBreak="0">
    <w:nsid w:val="19423CE1"/>
    <w:multiLevelType w:val="multilevel"/>
    <w:tmpl w:val="19423C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A2F4625"/>
    <w:multiLevelType w:val="multilevel"/>
    <w:tmpl w:val="1A2F4625"/>
    <w:lvl w:ilvl="0">
      <w:start w:val="1"/>
      <w:numFmt w:val="decimal"/>
      <w:pStyle w:val="Naslov1"/>
      <w:lvlText w:val="%1."/>
      <w:lvlJc w:val="left"/>
      <w:pPr>
        <w:ind w:left="720" w:hanging="360"/>
      </w:pPr>
      <w:rPr>
        <w:rFonts w:hint="default"/>
      </w:rPr>
    </w:lvl>
    <w:lvl w:ilvl="1">
      <w:start w:val="1"/>
      <w:numFmt w:val="decimal"/>
      <w:pStyle w:val="Naslov2"/>
      <w:isLgl/>
      <w:lvlText w:val="%1.%2."/>
      <w:lvlJc w:val="left"/>
      <w:pPr>
        <w:ind w:left="360" w:hanging="36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120" w:hanging="108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040" w:hanging="1440"/>
      </w:pPr>
      <w:rPr>
        <w:rFonts w:hint="default"/>
      </w:rPr>
    </w:lvl>
  </w:abstractNum>
  <w:abstractNum w:abstractNumId="14" w15:restartNumberingAfterBreak="0">
    <w:nsid w:val="1AF26811"/>
    <w:multiLevelType w:val="hybridMultilevel"/>
    <w:tmpl w:val="3AE84F4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D550796"/>
    <w:multiLevelType w:val="hybridMultilevel"/>
    <w:tmpl w:val="8C868414"/>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16" w15:restartNumberingAfterBreak="0">
    <w:nsid w:val="1E240C98"/>
    <w:multiLevelType w:val="multilevel"/>
    <w:tmpl w:val="B3B6BC6E"/>
    <w:lvl w:ilvl="0">
      <w:numFmt w:val="bullet"/>
      <w:lvlText w:val="-"/>
      <w:lvlJc w:val="left"/>
      <w:pPr>
        <w:tabs>
          <w:tab w:val="num" w:pos="720"/>
        </w:tabs>
        <w:ind w:left="720" w:hanging="360"/>
      </w:pPr>
      <w:rPr>
        <w:rFonts w:ascii="Arial Narrow" w:hAnsi="Arial Narrow" w:cs="Arial Narrow" w:hint="default"/>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17" w15:restartNumberingAfterBreak="0">
    <w:nsid w:val="1F4D7CE4"/>
    <w:multiLevelType w:val="multilevel"/>
    <w:tmpl w:val="1F4D7CE4"/>
    <w:lvl w:ilvl="0">
      <w:start w:val="1"/>
      <w:numFmt w:val="decimal"/>
      <w:pStyle w:val="Slika"/>
      <w:lvlText w:val="Slika %1:"/>
      <w:lvlJc w:val="left"/>
      <w:pPr>
        <w:ind w:left="502"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0D65CC0"/>
    <w:multiLevelType w:val="multilevel"/>
    <w:tmpl w:val="20D65CC0"/>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9" w15:restartNumberingAfterBreak="0">
    <w:nsid w:val="213E71B3"/>
    <w:multiLevelType w:val="hybridMultilevel"/>
    <w:tmpl w:val="41EC7264"/>
    <w:lvl w:ilvl="0" w:tplc="00000011">
      <w:start w:val="1"/>
      <w:numFmt w:val="bullet"/>
      <w:lvlText w:val=""/>
      <w:lvlJc w:val="left"/>
      <w:pPr>
        <w:ind w:left="1334" w:hanging="360"/>
      </w:pPr>
      <w:rPr>
        <w:rFonts w:ascii="Symbol" w:hAnsi="Symbol" w:cs="Vectrex-Bold" w:hint="default"/>
        <w:sz w:val="18"/>
        <w:szCs w:val="18"/>
      </w:rPr>
    </w:lvl>
    <w:lvl w:ilvl="1" w:tplc="04240003" w:tentative="1">
      <w:start w:val="1"/>
      <w:numFmt w:val="bullet"/>
      <w:lvlText w:val="o"/>
      <w:lvlJc w:val="left"/>
      <w:pPr>
        <w:ind w:left="2054" w:hanging="360"/>
      </w:pPr>
      <w:rPr>
        <w:rFonts w:ascii="Courier New" w:hAnsi="Courier New" w:cs="Courier New" w:hint="default"/>
      </w:rPr>
    </w:lvl>
    <w:lvl w:ilvl="2" w:tplc="04240005" w:tentative="1">
      <w:start w:val="1"/>
      <w:numFmt w:val="bullet"/>
      <w:lvlText w:val=""/>
      <w:lvlJc w:val="left"/>
      <w:pPr>
        <w:ind w:left="2774" w:hanging="360"/>
      </w:pPr>
      <w:rPr>
        <w:rFonts w:ascii="Wingdings" w:hAnsi="Wingdings" w:hint="default"/>
      </w:rPr>
    </w:lvl>
    <w:lvl w:ilvl="3" w:tplc="04240001" w:tentative="1">
      <w:start w:val="1"/>
      <w:numFmt w:val="bullet"/>
      <w:lvlText w:val=""/>
      <w:lvlJc w:val="left"/>
      <w:pPr>
        <w:ind w:left="3494" w:hanging="360"/>
      </w:pPr>
      <w:rPr>
        <w:rFonts w:ascii="Symbol" w:hAnsi="Symbol" w:hint="default"/>
      </w:rPr>
    </w:lvl>
    <w:lvl w:ilvl="4" w:tplc="04240003" w:tentative="1">
      <w:start w:val="1"/>
      <w:numFmt w:val="bullet"/>
      <w:lvlText w:val="o"/>
      <w:lvlJc w:val="left"/>
      <w:pPr>
        <w:ind w:left="4214" w:hanging="360"/>
      </w:pPr>
      <w:rPr>
        <w:rFonts w:ascii="Courier New" w:hAnsi="Courier New" w:cs="Courier New" w:hint="default"/>
      </w:rPr>
    </w:lvl>
    <w:lvl w:ilvl="5" w:tplc="04240005" w:tentative="1">
      <w:start w:val="1"/>
      <w:numFmt w:val="bullet"/>
      <w:lvlText w:val=""/>
      <w:lvlJc w:val="left"/>
      <w:pPr>
        <w:ind w:left="4934" w:hanging="360"/>
      </w:pPr>
      <w:rPr>
        <w:rFonts w:ascii="Wingdings" w:hAnsi="Wingdings" w:hint="default"/>
      </w:rPr>
    </w:lvl>
    <w:lvl w:ilvl="6" w:tplc="04240001" w:tentative="1">
      <w:start w:val="1"/>
      <w:numFmt w:val="bullet"/>
      <w:lvlText w:val=""/>
      <w:lvlJc w:val="left"/>
      <w:pPr>
        <w:ind w:left="5654" w:hanging="360"/>
      </w:pPr>
      <w:rPr>
        <w:rFonts w:ascii="Symbol" w:hAnsi="Symbol" w:hint="default"/>
      </w:rPr>
    </w:lvl>
    <w:lvl w:ilvl="7" w:tplc="04240003" w:tentative="1">
      <w:start w:val="1"/>
      <w:numFmt w:val="bullet"/>
      <w:lvlText w:val="o"/>
      <w:lvlJc w:val="left"/>
      <w:pPr>
        <w:ind w:left="6374" w:hanging="360"/>
      </w:pPr>
      <w:rPr>
        <w:rFonts w:ascii="Courier New" w:hAnsi="Courier New" w:cs="Courier New" w:hint="default"/>
      </w:rPr>
    </w:lvl>
    <w:lvl w:ilvl="8" w:tplc="04240005" w:tentative="1">
      <w:start w:val="1"/>
      <w:numFmt w:val="bullet"/>
      <w:lvlText w:val=""/>
      <w:lvlJc w:val="left"/>
      <w:pPr>
        <w:ind w:left="7094" w:hanging="360"/>
      </w:pPr>
      <w:rPr>
        <w:rFonts w:ascii="Wingdings" w:hAnsi="Wingdings" w:hint="default"/>
      </w:rPr>
    </w:lvl>
  </w:abstractNum>
  <w:abstractNum w:abstractNumId="20" w15:restartNumberingAfterBreak="0">
    <w:nsid w:val="220426DD"/>
    <w:multiLevelType w:val="hybridMultilevel"/>
    <w:tmpl w:val="516401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3E24788"/>
    <w:multiLevelType w:val="hybridMultilevel"/>
    <w:tmpl w:val="E338853C"/>
    <w:lvl w:ilvl="0" w:tplc="04240001">
      <w:start w:val="1"/>
      <w:numFmt w:val="bullet"/>
      <w:lvlText w:val=""/>
      <w:lvlJc w:val="left"/>
      <w:pPr>
        <w:ind w:left="707" w:hanging="360"/>
      </w:pPr>
      <w:rPr>
        <w:rFonts w:ascii="Symbol" w:hAnsi="Symbol" w:hint="default"/>
      </w:rPr>
    </w:lvl>
    <w:lvl w:ilvl="1" w:tplc="04240003" w:tentative="1">
      <w:start w:val="1"/>
      <w:numFmt w:val="bullet"/>
      <w:lvlText w:val="o"/>
      <w:lvlJc w:val="left"/>
      <w:pPr>
        <w:ind w:left="1427" w:hanging="360"/>
      </w:pPr>
      <w:rPr>
        <w:rFonts w:ascii="Courier New" w:hAnsi="Courier New" w:cs="Courier New" w:hint="default"/>
      </w:rPr>
    </w:lvl>
    <w:lvl w:ilvl="2" w:tplc="04240005" w:tentative="1">
      <w:start w:val="1"/>
      <w:numFmt w:val="bullet"/>
      <w:lvlText w:val=""/>
      <w:lvlJc w:val="left"/>
      <w:pPr>
        <w:ind w:left="2147" w:hanging="360"/>
      </w:pPr>
      <w:rPr>
        <w:rFonts w:ascii="Wingdings" w:hAnsi="Wingdings" w:hint="default"/>
      </w:rPr>
    </w:lvl>
    <w:lvl w:ilvl="3" w:tplc="04240001" w:tentative="1">
      <w:start w:val="1"/>
      <w:numFmt w:val="bullet"/>
      <w:lvlText w:val=""/>
      <w:lvlJc w:val="left"/>
      <w:pPr>
        <w:ind w:left="2867" w:hanging="360"/>
      </w:pPr>
      <w:rPr>
        <w:rFonts w:ascii="Symbol" w:hAnsi="Symbol" w:hint="default"/>
      </w:rPr>
    </w:lvl>
    <w:lvl w:ilvl="4" w:tplc="04240003" w:tentative="1">
      <w:start w:val="1"/>
      <w:numFmt w:val="bullet"/>
      <w:lvlText w:val="o"/>
      <w:lvlJc w:val="left"/>
      <w:pPr>
        <w:ind w:left="3587" w:hanging="360"/>
      </w:pPr>
      <w:rPr>
        <w:rFonts w:ascii="Courier New" w:hAnsi="Courier New" w:cs="Courier New" w:hint="default"/>
      </w:rPr>
    </w:lvl>
    <w:lvl w:ilvl="5" w:tplc="04240005" w:tentative="1">
      <w:start w:val="1"/>
      <w:numFmt w:val="bullet"/>
      <w:lvlText w:val=""/>
      <w:lvlJc w:val="left"/>
      <w:pPr>
        <w:ind w:left="4307" w:hanging="360"/>
      </w:pPr>
      <w:rPr>
        <w:rFonts w:ascii="Wingdings" w:hAnsi="Wingdings" w:hint="default"/>
      </w:rPr>
    </w:lvl>
    <w:lvl w:ilvl="6" w:tplc="04240001" w:tentative="1">
      <w:start w:val="1"/>
      <w:numFmt w:val="bullet"/>
      <w:lvlText w:val=""/>
      <w:lvlJc w:val="left"/>
      <w:pPr>
        <w:ind w:left="5027" w:hanging="360"/>
      </w:pPr>
      <w:rPr>
        <w:rFonts w:ascii="Symbol" w:hAnsi="Symbol" w:hint="default"/>
      </w:rPr>
    </w:lvl>
    <w:lvl w:ilvl="7" w:tplc="04240003" w:tentative="1">
      <w:start w:val="1"/>
      <w:numFmt w:val="bullet"/>
      <w:lvlText w:val="o"/>
      <w:lvlJc w:val="left"/>
      <w:pPr>
        <w:ind w:left="5747" w:hanging="360"/>
      </w:pPr>
      <w:rPr>
        <w:rFonts w:ascii="Courier New" w:hAnsi="Courier New" w:cs="Courier New" w:hint="default"/>
      </w:rPr>
    </w:lvl>
    <w:lvl w:ilvl="8" w:tplc="04240005" w:tentative="1">
      <w:start w:val="1"/>
      <w:numFmt w:val="bullet"/>
      <w:lvlText w:val=""/>
      <w:lvlJc w:val="left"/>
      <w:pPr>
        <w:ind w:left="6467" w:hanging="360"/>
      </w:pPr>
      <w:rPr>
        <w:rFonts w:ascii="Wingdings" w:hAnsi="Wingdings" w:hint="default"/>
      </w:rPr>
    </w:lvl>
  </w:abstractNum>
  <w:abstractNum w:abstractNumId="22" w15:restartNumberingAfterBreak="0">
    <w:nsid w:val="24197F29"/>
    <w:multiLevelType w:val="multilevel"/>
    <w:tmpl w:val="157ED276"/>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bullet"/>
      <w:lvlText w:val=""/>
      <w:lvlJc w:val="left"/>
      <w:pPr>
        <w:ind w:left="3589" w:hanging="360"/>
      </w:pPr>
      <w:rPr>
        <w:rFonts w:ascii="Symbol" w:hAnsi="Symbol" w:hint="default"/>
      </w:r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3" w15:restartNumberingAfterBreak="0">
    <w:nsid w:val="25E163C6"/>
    <w:multiLevelType w:val="multilevel"/>
    <w:tmpl w:val="F2CAF48E"/>
    <w:lvl w:ilvl="0">
      <w:start w:val="1"/>
      <w:numFmt w:val="bullet"/>
      <w:lvlText w:val=""/>
      <w:lvlJc w:val="left"/>
      <w:pPr>
        <w:ind w:left="720" w:hanging="360"/>
      </w:pPr>
      <w:rPr>
        <w:rFonts w:ascii="Symbol" w:hAnsi="Symbol" w:hint="default"/>
        <w:sz w:val="16"/>
        <w:szCs w:val="16"/>
      </w:rPr>
    </w:lvl>
    <w:lvl w:ilvl="1">
      <w:start w:val="60"/>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265C5DBC"/>
    <w:multiLevelType w:val="hybridMultilevel"/>
    <w:tmpl w:val="B55C2A04"/>
    <w:lvl w:ilvl="0" w:tplc="DEBC4C4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A693240"/>
    <w:multiLevelType w:val="hybridMultilevel"/>
    <w:tmpl w:val="FDC2A66C"/>
    <w:lvl w:ilvl="0" w:tplc="04240003">
      <w:start w:val="1"/>
      <w:numFmt w:val="bullet"/>
      <w:lvlText w:val="o"/>
      <w:lvlJc w:val="left"/>
      <w:pPr>
        <w:ind w:left="971" w:hanging="360"/>
      </w:pPr>
      <w:rPr>
        <w:rFonts w:ascii="Courier New" w:hAnsi="Courier New" w:cs="Courier New" w:hint="default"/>
      </w:rPr>
    </w:lvl>
    <w:lvl w:ilvl="1" w:tplc="04240003" w:tentative="1">
      <w:start w:val="1"/>
      <w:numFmt w:val="bullet"/>
      <w:lvlText w:val="o"/>
      <w:lvlJc w:val="left"/>
      <w:pPr>
        <w:ind w:left="1691" w:hanging="360"/>
      </w:pPr>
      <w:rPr>
        <w:rFonts w:ascii="Courier New" w:hAnsi="Courier New" w:cs="Courier New" w:hint="default"/>
      </w:rPr>
    </w:lvl>
    <w:lvl w:ilvl="2" w:tplc="04240005" w:tentative="1">
      <w:start w:val="1"/>
      <w:numFmt w:val="bullet"/>
      <w:lvlText w:val=""/>
      <w:lvlJc w:val="left"/>
      <w:pPr>
        <w:ind w:left="2411" w:hanging="360"/>
      </w:pPr>
      <w:rPr>
        <w:rFonts w:ascii="Wingdings" w:hAnsi="Wingdings" w:hint="default"/>
      </w:rPr>
    </w:lvl>
    <w:lvl w:ilvl="3" w:tplc="04240001" w:tentative="1">
      <w:start w:val="1"/>
      <w:numFmt w:val="bullet"/>
      <w:lvlText w:val=""/>
      <w:lvlJc w:val="left"/>
      <w:pPr>
        <w:ind w:left="3131" w:hanging="360"/>
      </w:pPr>
      <w:rPr>
        <w:rFonts w:ascii="Symbol" w:hAnsi="Symbol" w:hint="default"/>
      </w:rPr>
    </w:lvl>
    <w:lvl w:ilvl="4" w:tplc="04240003" w:tentative="1">
      <w:start w:val="1"/>
      <w:numFmt w:val="bullet"/>
      <w:lvlText w:val="o"/>
      <w:lvlJc w:val="left"/>
      <w:pPr>
        <w:ind w:left="3851" w:hanging="360"/>
      </w:pPr>
      <w:rPr>
        <w:rFonts w:ascii="Courier New" w:hAnsi="Courier New" w:cs="Courier New" w:hint="default"/>
      </w:rPr>
    </w:lvl>
    <w:lvl w:ilvl="5" w:tplc="04240005" w:tentative="1">
      <w:start w:val="1"/>
      <w:numFmt w:val="bullet"/>
      <w:lvlText w:val=""/>
      <w:lvlJc w:val="left"/>
      <w:pPr>
        <w:ind w:left="4571" w:hanging="360"/>
      </w:pPr>
      <w:rPr>
        <w:rFonts w:ascii="Wingdings" w:hAnsi="Wingdings" w:hint="default"/>
      </w:rPr>
    </w:lvl>
    <w:lvl w:ilvl="6" w:tplc="04240001" w:tentative="1">
      <w:start w:val="1"/>
      <w:numFmt w:val="bullet"/>
      <w:lvlText w:val=""/>
      <w:lvlJc w:val="left"/>
      <w:pPr>
        <w:ind w:left="5291" w:hanging="360"/>
      </w:pPr>
      <w:rPr>
        <w:rFonts w:ascii="Symbol" w:hAnsi="Symbol" w:hint="default"/>
      </w:rPr>
    </w:lvl>
    <w:lvl w:ilvl="7" w:tplc="04240003" w:tentative="1">
      <w:start w:val="1"/>
      <w:numFmt w:val="bullet"/>
      <w:lvlText w:val="o"/>
      <w:lvlJc w:val="left"/>
      <w:pPr>
        <w:ind w:left="6011" w:hanging="360"/>
      </w:pPr>
      <w:rPr>
        <w:rFonts w:ascii="Courier New" w:hAnsi="Courier New" w:cs="Courier New" w:hint="default"/>
      </w:rPr>
    </w:lvl>
    <w:lvl w:ilvl="8" w:tplc="04240005" w:tentative="1">
      <w:start w:val="1"/>
      <w:numFmt w:val="bullet"/>
      <w:lvlText w:val=""/>
      <w:lvlJc w:val="left"/>
      <w:pPr>
        <w:ind w:left="6731" w:hanging="360"/>
      </w:pPr>
      <w:rPr>
        <w:rFonts w:ascii="Wingdings" w:hAnsi="Wingdings" w:hint="default"/>
      </w:rPr>
    </w:lvl>
  </w:abstractNum>
  <w:abstractNum w:abstractNumId="26" w15:restartNumberingAfterBreak="0">
    <w:nsid w:val="2BF46F30"/>
    <w:multiLevelType w:val="multilevel"/>
    <w:tmpl w:val="2BF46F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0195DDF"/>
    <w:multiLevelType w:val="hybridMultilevel"/>
    <w:tmpl w:val="EAC8BB88"/>
    <w:lvl w:ilvl="0" w:tplc="2C3EC1F4">
      <w:start w:val="15"/>
      <w:numFmt w:val="bullet"/>
      <w:lvlText w:val="-"/>
      <w:lvlJc w:val="left"/>
      <w:pPr>
        <w:ind w:left="1429" w:hanging="360"/>
      </w:pPr>
      <w:rPr>
        <w:rFonts w:ascii="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8" w15:restartNumberingAfterBreak="0">
    <w:nsid w:val="35A123DE"/>
    <w:multiLevelType w:val="hybridMultilevel"/>
    <w:tmpl w:val="E5547E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63F3D01"/>
    <w:multiLevelType w:val="multilevel"/>
    <w:tmpl w:val="363F3D0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7335BB2"/>
    <w:multiLevelType w:val="hybridMultilevel"/>
    <w:tmpl w:val="401265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8414C8A"/>
    <w:multiLevelType w:val="multilevel"/>
    <w:tmpl w:val="FE7EC668"/>
    <w:lvl w:ilvl="0">
      <w:numFmt w:val="bullet"/>
      <w:lvlText w:val="-"/>
      <w:lvlJc w:val="left"/>
      <w:pPr>
        <w:ind w:left="720" w:hanging="360"/>
      </w:pPr>
      <w:rPr>
        <w:rFonts w:ascii="Arial Narrow" w:hAnsi="Arial Narrow" w:cs="Times New Roman" w:hint="default"/>
        <w:sz w:val="16"/>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3DDB4263"/>
    <w:multiLevelType w:val="multilevel"/>
    <w:tmpl w:val="3DDB4263"/>
    <w:lvl w:ilvl="0">
      <w:numFmt w:val="bullet"/>
      <w:lvlText w:val="-"/>
      <w:lvlJc w:val="left"/>
      <w:pPr>
        <w:ind w:left="720" w:hanging="360"/>
      </w:pPr>
      <w:rPr>
        <w:rFonts w:ascii="Arial Narrow" w:hAnsi="Arial Narrow" w:cs="Times New Roman"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43851506"/>
    <w:multiLevelType w:val="multilevel"/>
    <w:tmpl w:val="438515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4A4B5475"/>
    <w:multiLevelType w:val="multilevel"/>
    <w:tmpl w:val="4A4B5475"/>
    <w:lvl w:ilvl="0">
      <w:start w:val="1"/>
      <w:numFmt w:val="decimal"/>
      <w:pStyle w:val="Naslov3"/>
      <w:lvlText w:val="%1.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AA978A4"/>
    <w:multiLevelType w:val="multilevel"/>
    <w:tmpl w:val="4AA978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4FE54C54"/>
    <w:multiLevelType w:val="multilevel"/>
    <w:tmpl w:val="DFF6933E"/>
    <w:lvl w:ilvl="0">
      <w:numFmt w:val="bullet"/>
      <w:lvlText w:val="-"/>
      <w:lvlJc w:val="left"/>
      <w:pPr>
        <w:tabs>
          <w:tab w:val="num" w:pos="720"/>
        </w:tabs>
        <w:ind w:left="720" w:hanging="360"/>
      </w:pPr>
      <w:rPr>
        <w:rFonts w:ascii="Arial Narrow" w:hAnsi="Arial Narrow" w:cs="Arial Narrow" w:hint="default"/>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37" w15:restartNumberingAfterBreak="0">
    <w:nsid w:val="56BB132B"/>
    <w:multiLevelType w:val="multilevel"/>
    <w:tmpl w:val="0A62D4A8"/>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38" w15:restartNumberingAfterBreak="0">
    <w:nsid w:val="576929F3"/>
    <w:multiLevelType w:val="multilevel"/>
    <w:tmpl w:val="576929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85A3E2B"/>
    <w:multiLevelType w:val="hybridMultilevel"/>
    <w:tmpl w:val="0E60BC0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5BC7277F"/>
    <w:multiLevelType w:val="multilevel"/>
    <w:tmpl w:val="D606569C"/>
    <w:lvl w:ilvl="0">
      <w:start w:val="4"/>
      <w:numFmt w:val="decimal"/>
      <w:lvlText w:val="%1."/>
      <w:lvlJc w:val="left"/>
      <w:pPr>
        <w:ind w:left="732" w:hanging="732"/>
      </w:pPr>
      <w:rPr>
        <w:rFonts w:hint="default"/>
      </w:rPr>
    </w:lvl>
    <w:lvl w:ilvl="1">
      <w:start w:val="26"/>
      <w:numFmt w:val="decimal"/>
      <w:lvlText w:val="%1.%2."/>
      <w:lvlJc w:val="left"/>
      <w:pPr>
        <w:ind w:left="1092" w:hanging="732"/>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520" w:hanging="144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41" w15:restartNumberingAfterBreak="0">
    <w:nsid w:val="5D3B790D"/>
    <w:multiLevelType w:val="multilevel"/>
    <w:tmpl w:val="5D3B790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DE02E5A"/>
    <w:multiLevelType w:val="hybridMultilevel"/>
    <w:tmpl w:val="2476130A"/>
    <w:lvl w:ilvl="0" w:tplc="AD8C3E3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1AD6D96"/>
    <w:multiLevelType w:val="hybridMultilevel"/>
    <w:tmpl w:val="AF4EE3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62AF17C8"/>
    <w:multiLevelType w:val="hybridMultilevel"/>
    <w:tmpl w:val="97FE796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4F42612"/>
    <w:multiLevelType w:val="hybridMultilevel"/>
    <w:tmpl w:val="AF96A62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6A8A7578"/>
    <w:multiLevelType w:val="hybridMultilevel"/>
    <w:tmpl w:val="963883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B375AB7"/>
    <w:multiLevelType w:val="hybridMultilevel"/>
    <w:tmpl w:val="EB8A9C9E"/>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48" w15:restartNumberingAfterBreak="0">
    <w:nsid w:val="6D0D688D"/>
    <w:multiLevelType w:val="hybridMultilevel"/>
    <w:tmpl w:val="594E5DBA"/>
    <w:lvl w:ilvl="0" w:tplc="A7A014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20448A4"/>
    <w:multiLevelType w:val="hybridMultilevel"/>
    <w:tmpl w:val="0ACECFA2"/>
    <w:lvl w:ilvl="0" w:tplc="00000005">
      <w:numFmt w:val="bullet"/>
      <w:lvlText w:val="-"/>
      <w:lvlJc w:val="left"/>
      <w:pPr>
        <w:ind w:left="720" w:hanging="360"/>
      </w:pPr>
      <w:rPr>
        <w:rFonts w:ascii="Arial Narrow" w:hAnsi="Arial Narrow" w:cs="Times New Roman" w:hint="default"/>
        <w:sz w:val="16"/>
        <w:szCs w:val="16"/>
      </w:rPr>
    </w:lvl>
    <w:lvl w:ilvl="1" w:tplc="EA10F31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27374A5"/>
    <w:multiLevelType w:val="hybridMultilevel"/>
    <w:tmpl w:val="65AE2512"/>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51" w15:restartNumberingAfterBreak="0">
    <w:nsid w:val="73B83449"/>
    <w:multiLevelType w:val="hybridMultilevel"/>
    <w:tmpl w:val="39C6ED1E"/>
    <w:lvl w:ilvl="0" w:tplc="2C3EC1F4">
      <w:start w:val="15"/>
      <w:numFmt w:val="bullet"/>
      <w:lvlText w:val="-"/>
      <w:lvlJc w:val="left"/>
      <w:pPr>
        <w:tabs>
          <w:tab w:val="num" w:pos="360"/>
        </w:tabs>
        <w:ind w:left="360" w:hanging="360"/>
      </w:pPr>
      <w:rPr>
        <w:rFonts w:ascii="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52F666E"/>
    <w:multiLevelType w:val="multilevel"/>
    <w:tmpl w:val="9D1825A2"/>
    <w:lvl w:ilvl="0">
      <w:numFmt w:val="bullet"/>
      <w:lvlText w:val="-"/>
      <w:lvlJc w:val="left"/>
      <w:pPr>
        <w:ind w:left="720" w:hanging="360"/>
      </w:pPr>
      <w:rPr>
        <w:rFonts w:ascii="Arial Narrow" w:hAnsi="Arial Narrow" w:cs="Times New Roman" w:hint="default"/>
        <w:sz w:val="16"/>
        <w:szCs w:val="16"/>
      </w:rPr>
    </w:lvl>
    <w:lvl w:ilvl="1">
      <w:start w:val="60"/>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75E65C29"/>
    <w:multiLevelType w:val="hybridMultilevel"/>
    <w:tmpl w:val="B238BCD6"/>
    <w:lvl w:ilvl="0" w:tplc="04240003">
      <w:start w:val="1"/>
      <w:numFmt w:val="bullet"/>
      <w:lvlText w:val="o"/>
      <w:lvlJc w:val="left"/>
      <w:pPr>
        <w:ind w:left="1146" w:hanging="360"/>
      </w:pPr>
      <w:rPr>
        <w:rFonts w:ascii="Courier New" w:hAnsi="Courier New" w:cs="Courier New"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54" w15:restartNumberingAfterBreak="0">
    <w:nsid w:val="78756A3A"/>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num w:numId="1">
    <w:abstractNumId w:val="0"/>
  </w:num>
  <w:num w:numId="2">
    <w:abstractNumId w:val="34"/>
  </w:num>
  <w:num w:numId="3">
    <w:abstractNumId w:val="13"/>
  </w:num>
  <w:num w:numId="4">
    <w:abstractNumId w:val="6"/>
  </w:num>
  <w:num w:numId="5">
    <w:abstractNumId w:val="17"/>
  </w:num>
  <w:num w:numId="6">
    <w:abstractNumId w:val="5"/>
  </w:num>
  <w:num w:numId="7">
    <w:abstractNumId w:val="41"/>
  </w:num>
  <w:num w:numId="8">
    <w:abstractNumId w:val="7"/>
  </w:num>
  <w:num w:numId="9">
    <w:abstractNumId w:val="32"/>
  </w:num>
  <w:num w:numId="10">
    <w:abstractNumId w:val="29"/>
  </w:num>
  <w:num w:numId="11">
    <w:abstractNumId w:val="11"/>
  </w:num>
  <w:num w:numId="12">
    <w:abstractNumId w:val="18"/>
  </w:num>
  <w:num w:numId="13">
    <w:abstractNumId w:val="10"/>
  </w:num>
  <w:num w:numId="14">
    <w:abstractNumId w:val="38"/>
  </w:num>
  <w:num w:numId="15">
    <w:abstractNumId w:val="26"/>
  </w:num>
  <w:num w:numId="16">
    <w:abstractNumId w:val="33"/>
  </w:num>
  <w:num w:numId="17">
    <w:abstractNumId w:val="12"/>
  </w:num>
  <w:num w:numId="18">
    <w:abstractNumId w:val="35"/>
  </w:num>
  <w:num w:numId="19">
    <w:abstractNumId w:val="1"/>
  </w:num>
  <w:num w:numId="20">
    <w:abstractNumId w:val="3"/>
  </w:num>
  <w:num w:numId="21">
    <w:abstractNumId w:val="2"/>
  </w:num>
  <w:num w:numId="22">
    <w:abstractNumId w:val="14"/>
  </w:num>
  <w:num w:numId="23">
    <w:abstractNumId w:val="27"/>
  </w:num>
  <w:num w:numId="24">
    <w:abstractNumId w:val="51"/>
  </w:num>
  <w:num w:numId="25">
    <w:abstractNumId w:val="52"/>
  </w:num>
  <w:num w:numId="26">
    <w:abstractNumId w:val="23"/>
  </w:num>
  <w:num w:numId="27">
    <w:abstractNumId w:val="20"/>
  </w:num>
  <w:num w:numId="28">
    <w:abstractNumId w:val="31"/>
  </w:num>
  <w:num w:numId="29">
    <w:abstractNumId w:val="44"/>
  </w:num>
  <w:num w:numId="30">
    <w:abstractNumId w:val="53"/>
  </w:num>
  <w:num w:numId="31">
    <w:abstractNumId w:val="48"/>
  </w:num>
  <w:num w:numId="32">
    <w:abstractNumId w:val="4"/>
  </w:num>
  <w:num w:numId="33">
    <w:abstractNumId w:val="30"/>
  </w:num>
  <w:num w:numId="34">
    <w:abstractNumId w:val="49"/>
  </w:num>
  <w:num w:numId="35">
    <w:abstractNumId w:val="42"/>
  </w:num>
  <w:num w:numId="36">
    <w:abstractNumId w:val="9"/>
  </w:num>
  <w:num w:numId="37">
    <w:abstractNumId w:val="19"/>
  </w:num>
  <w:num w:numId="38">
    <w:abstractNumId w:val="46"/>
  </w:num>
  <w:num w:numId="39">
    <w:abstractNumId w:val="22"/>
  </w:num>
  <w:num w:numId="40">
    <w:abstractNumId w:val="50"/>
  </w:num>
  <w:num w:numId="41">
    <w:abstractNumId w:val="47"/>
  </w:num>
  <w:num w:numId="42">
    <w:abstractNumId w:val="15"/>
  </w:num>
  <w:num w:numId="43">
    <w:abstractNumId w:val="39"/>
  </w:num>
  <w:num w:numId="44">
    <w:abstractNumId w:val="45"/>
  </w:num>
  <w:num w:numId="45">
    <w:abstractNumId w:val="8"/>
  </w:num>
  <w:num w:numId="46">
    <w:abstractNumId w:val="25"/>
  </w:num>
  <w:num w:numId="47">
    <w:abstractNumId w:val="40"/>
  </w:num>
  <w:num w:numId="48">
    <w:abstractNumId w:val="54"/>
  </w:num>
  <w:num w:numId="49">
    <w:abstractNumId w:val="43"/>
  </w:num>
  <w:num w:numId="50">
    <w:abstractNumId w:val="16"/>
  </w:num>
  <w:num w:numId="51">
    <w:abstractNumId w:val="37"/>
  </w:num>
  <w:num w:numId="52">
    <w:abstractNumId w:val="24"/>
  </w:num>
  <w:num w:numId="53">
    <w:abstractNumId w:val="28"/>
  </w:num>
  <w:num w:numId="54">
    <w:abstractNumId w:val="36"/>
  </w:num>
  <w:num w:numId="55">
    <w:abstractNumId w:val="52"/>
  </w:num>
  <w:num w:numId="56">
    <w:abstractNumId w:val="2"/>
  </w:num>
  <w:num w:numId="57">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doNotLeaveBackslashAlon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0096"/>
    <w:rsid w:val="00000342"/>
    <w:rsid w:val="00000F10"/>
    <w:rsid w:val="00000F13"/>
    <w:rsid w:val="00001966"/>
    <w:rsid w:val="000023F8"/>
    <w:rsid w:val="0000241A"/>
    <w:rsid w:val="00006CEE"/>
    <w:rsid w:val="00006EFB"/>
    <w:rsid w:val="00006FD5"/>
    <w:rsid w:val="000072FB"/>
    <w:rsid w:val="00010AF9"/>
    <w:rsid w:val="00011A18"/>
    <w:rsid w:val="00012C40"/>
    <w:rsid w:val="000156AC"/>
    <w:rsid w:val="00016F3E"/>
    <w:rsid w:val="00017275"/>
    <w:rsid w:val="00017362"/>
    <w:rsid w:val="000173DE"/>
    <w:rsid w:val="000175C5"/>
    <w:rsid w:val="00020011"/>
    <w:rsid w:val="0002048B"/>
    <w:rsid w:val="000211BE"/>
    <w:rsid w:val="00022ECC"/>
    <w:rsid w:val="00025102"/>
    <w:rsid w:val="000264C0"/>
    <w:rsid w:val="000265BF"/>
    <w:rsid w:val="00027996"/>
    <w:rsid w:val="00027F9E"/>
    <w:rsid w:val="00030FA5"/>
    <w:rsid w:val="0003106E"/>
    <w:rsid w:val="00031AF4"/>
    <w:rsid w:val="0003256C"/>
    <w:rsid w:val="000328BB"/>
    <w:rsid w:val="00033613"/>
    <w:rsid w:val="00033DC3"/>
    <w:rsid w:val="000354A0"/>
    <w:rsid w:val="00035DA5"/>
    <w:rsid w:val="00036B5F"/>
    <w:rsid w:val="00037367"/>
    <w:rsid w:val="000377A3"/>
    <w:rsid w:val="00040B37"/>
    <w:rsid w:val="000411A4"/>
    <w:rsid w:val="00041A4C"/>
    <w:rsid w:val="00041E45"/>
    <w:rsid w:val="00042ACB"/>
    <w:rsid w:val="00042BE9"/>
    <w:rsid w:val="00043731"/>
    <w:rsid w:val="000439C1"/>
    <w:rsid w:val="000444C8"/>
    <w:rsid w:val="00045057"/>
    <w:rsid w:val="000458C7"/>
    <w:rsid w:val="0004694E"/>
    <w:rsid w:val="00047033"/>
    <w:rsid w:val="00050C30"/>
    <w:rsid w:val="00050ED2"/>
    <w:rsid w:val="000511FA"/>
    <w:rsid w:val="000515A1"/>
    <w:rsid w:val="000523EA"/>
    <w:rsid w:val="0005385E"/>
    <w:rsid w:val="00053919"/>
    <w:rsid w:val="00053A6F"/>
    <w:rsid w:val="00053BD1"/>
    <w:rsid w:val="00055940"/>
    <w:rsid w:val="00055A5E"/>
    <w:rsid w:val="00055D95"/>
    <w:rsid w:val="000606D4"/>
    <w:rsid w:val="0006080A"/>
    <w:rsid w:val="00062EF4"/>
    <w:rsid w:val="000632D3"/>
    <w:rsid w:val="00063460"/>
    <w:rsid w:val="00063F2F"/>
    <w:rsid w:val="000643B8"/>
    <w:rsid w:val="00064F8E"/>
    <w:rsid w:val="0006763A"/>
    <w:rsid w:val="00071625"/>
    <w:rsid w:val="0007177C"/>
    <w:rsid w:val="00071D3C"/>
    <w:rsid w:val="0007295D"/>
    <w:rsid w:val="0007354C"/>
    <w:rsid w:val="00073B49"/>
    <w:rsid w:val="00074AEA"/>
    <w:rsid w:val="0007535E"/>
    <w:rsid w:val="0008026C"/>
    <w:rsid w:val="0008042A"/>
    <w:rsid w:val="00080E67"/>
    <w:rsid w:val="00082714"/>
    <w:rsid w:val="00082BB3"/>
    <w:rsid w:val="00083332"/>
    <w:rsid w:val="00085068"/>
    <w:rsid w:val="00085381"/>
    <w:rsid w:val="00085DFE"/>
    <w:rsid w:val="00085E5A"/>
    <w:rsid w:val="00086041"/>
    <w:rsid w:val="00087890"/>
    <w:rsid w:val="00087C79"/>
    <w:rsid w:val="000906DA"/>
    <w:rsid w:val="000909BD"/>
    <w:rsid w:val="000910E9"/>
    <w:rsid w:val="00091378"/>
    <w:rsid w:val="000918D2"/>
    <w:rsid w:val="0009268F"/>
    <w:rsid w:val="0009327A"/>
    <w:rsid w:val="000955E3"/>
    <w:rsid w:val="000955F8"/>
    <w:rsid w:val="00095F4F"/>
    <w:rsid w:val="0009616F"/>
    <w:rsid w:val="00097489"/>
    <w:rsid w:val="000A2D6E"/>
    <w:rsid w:val="000A2F01"/>
    <w:rsid w:val="000A36F1"/>
    <w:rsid w:val="000A4020"/>
    <w:rsid w:val="000A5108"/>
    <w:rsid w:val="000A580A"/>
    <w:rsid w:val="000A6646"/>
    <w:rsid w:val="000A66D0"/>
    <w:rsid w:val="000A691A"/>
    <w:rsid w:val="000A6D24"/>
    <w:rsid w:val="000A7DDB"/>
    <w:rsid w:val="000A7F1E"/>
    <w:rsid w:val="000B0CCD"/>
    <w:rsid w:val="000B0D4B"/>
    <w:rsid w:val="000B15B1"/>
    <w:rsid w:val="000B247B"/>
    <w:rsid w:val="000B2C48"/>
    <w:rsid w:val="000B32CD"/>
    <w:rsid w:val="000B3B7D"/>
    <w:rsid w:val="000B3EF1"/>
    <w:rsid w:val="000B54FB"/>
    <w:rsid w:val="000B7BE2"/>
    <w:rsid w:val="000C025E"/>
    <w:rsid w:val="000C093D"/>
    <w:rsid w:val="000C0C8D"/>
    <w:rsid w:val="000C1206"/>
    <w:rsid w:val="000C1B9A"/>
    <w:rsid w:val="000C2221"/>
    <w:rsid w:val="000C3107"/>
    <w:rsid w:val="000C348C"/>
    <w:rsid w:val="000C36A4"/>
    <w:rsid w:val="000C4F54"/>
    <w:rsid w:val="000C5769"/>
    <w:rsid w:val="000C689D"/>
    <w:rsid w:val="000C6D9F"/>
    <w:rsid w:val="000C741E"/>
    <w:rsid w:val="000C7A19"/>
    <w:rsid w:val="000D1346"/>
    <w:rsid w:val="000D15D5"/>
    <w:rsid w:val="000D1AE8"/>
    <w:rsid w:val="000D1C66"/>
    <w:rsid w:val="000D4901"/>
    <w:rsid w:val="000D4FAD"/>
    <w:rsid w:val="000D54C6"/>
    <w:rsid w:val="000D6E6F"/>
    <w:rsid w:val="000D76E9"/>
    <w:rsid w:val="000D7950"/>
    <w:rsid w:val="000D7D93"/>
    <w:rsid w:val="000E120C"/>
    <w:rsid w:val="000E169E"/>
    <w:rsid w:val="000E18A4"/>
    <w:rsid w:val="000E1C3D"/>
    <w:rsid w:val="000E398F"/>
    <w:rsid w:val="000E3AA5"/>
    <w:rsid w:val="000E3BF7"/>
    <w:rsid w:val="000E5132"/>
    <w:rsid w:val="000E5730"/>
    <w:rsid w:val="000E57A9"/>
    <w:rsid w:val="000E5DE3"/>
    <w:rsid w:val="000E622E"/>
    <w:rsid w:val="000E6659"/>
    <w:rsid w:val="000E6FE5"/>
    <w:rsid w:val="000E70B3"/>
    <w:rsid w:val="000E7EBE"/>
    <w:rsid w:val="000F04F9"/>
    <w:rsid w:val="000F0AD6"/>
    <w:rsid w:val="000F0B6B"/>
    <w:rsid w:val="000F20FB"/>
    <w:rsid w:val="000F2B1F"/>
    <w:rsid w:val="000F2BCF"/>
    <w:rsid w:val="000F36D6"/>
    <w:rsid w:val="000F4C13"/>
    <w:rsid w:val="000F5F6E"/>
    <w:rsid w:val="00101176"/>
    <w:rsid w:val="001015D0"/>
    <w:rsid w:val="00101951"/>
    <w:rsid w:val="00101BF9"/>
    <w:rsid w:val="00102A90"/>
    <w:rsid w:val="0010344F"/>
    <w:rsid w:val="00104CBB"/>
    <w:rsid w:val="00105CA2"/>
    <w:rsid w:val="0010650E"/>
    <w:rsid w:val="00106758"/>
    <w:rsid w:val="00106A89"/>
    <w:rsid w:val="00107E68"/>
    <w:rsid w:val="00110202"/>
    <w:rsid w:val="0011065A"/>
    <w:rsid w:val="00110B5A"/>
    <w:rsid w:val="00110C72"/>
    <w:rsid w:val="00111448"/>
    <w:rsid w:val="00111481"/>
    <w:rsid w:val="00111946"/>
    <w:rsid w:val="00112959"/>
    <w:rsid w:val="00112BCA"/>
    <w:rsid w:val="001130C6"/>
    <w:rsid w:val="001131A4"/>
    <w:rsid w:val="0011399F"/>
    <w:rsid w:val="00114034"/>
    <w:rsid w:val="00115E7B"/>
    <w:rsid w:val="00116459"/>
    <w:rsid w:val="00116E21"/>
    <w:rsid w:val="00120343"/>
    <w:rsid w:val="00120E5B"/>
    <w:rsid w:val="001213C1"/>
    <w:rsid w:val="00121D8B"/>
    <w:rsid w:val="001229BF"/>
    <w:rsid w:val="00123711"/>
    <w:rsid w:val="0012400F"/>
    <w:rsid w:val="001245C5"/>
    <w:rsid w:val="001245CD"/>
    <w:rsid w:val="001249F0"/>
    <w:rsid w:val="001251ED"/>
    <w:rsid w:val="00125575"/>
    <w:rsid w:val="00126B52"/>
    <w:rsid w:val="0012751F"/>
    <w:rsid w:val="0012781A"/>
    <w:rsid w:val="001278A4"/>
    <w:rsid w:val="001279AC"/>
    <w:rsid w:val="00127E03"/>
    <w:rsid w:val="00131FF1"/>
    <w:rsid w:val="00132D0F"/>
    <w:rsid w:val="00133D08"/>
    <w:rsid w:val="00135597"/>
    <w:rsid w:val="00137CB0"/>
    <w:rsid w:val="001414FC"/>
    <w:rsid w:val="00141AE0"/>
    <w:rsid w:val="00142329"/>
    <w:rsid w:val="001426D1"/>
    <w:rsid w:val="001428FB"/>
    <w:rsid w:val="001440B8"/>
    <w:rsid w:val="00144266"/>
    <w:rsid w:val="00145F23"/>
    <w:rsid w:val="00146189"/>
    <w:rsid w:val="001471A8"/>
    <w:rsid w:val="00147288"/>
    <w:rsid w:val="0015050B"/>
    <w:rsid w:val="0015149B"/>
    <w:rsid w:val="00153745"/>
    <w:rsid w:val="001544C4"/>
    <w:rsid w:val="00157B5B"/>
    <w:rsid w:val="00160789"/>
    <w:rsid w:val="00160ED7"/>
    <w:rsid w:val="001627A7"/>
    <w:rsid w:val="00162B07"/>
    <w:rsid w:val="00162FC6"/>
    <w:rsid w:val="00163CDF"/>
    <w:rsid w:val="00164386"/>
    <w:rsid w:val="00164454"/>
    <w:rsid w:val="001661F1"/>
    <w:rsid w:val="00166760"/>
    <w:rsid w:val="00166BA8"/>
    <w:rsid w:val="0016706B"/>
    <w:rsid w:val="00167E8B"/>
    <w:rsid w:val="0017109F"/>
    <w:rsid w:val="00172A27"/>
    <w:rsid w:val="00172DB4"/>
    <w:rsid w:val="001730F4"/>
    <w:rsid w:val="001737F8"/>
    <w:rsid w:val="00173AE7"/>
    <w:rsid w:val="00173E5A"/>
    <w:rsid w:val="00174C60"/>
    <w:rsid w:val="00176E07"/>
    <w:rsid w:val="00182DDD"/>
    <w:rsid w:val="00182E80"/>
    <w:rsid w:val="00183104"/>
    <w:rsid w:val="001833E4"/>
    <w:rsid w:val="001836BD"/>
    <w:rsid w:val="00183A06"/>
    <w:rsid w:val="00185AD0"/>
    <w:rsid w:val="00185D6C"/>
    <w:rsid w:val="00186B6A"/>
    <w:rsid w:val="00187CE6"/>
    <w:rsid w:val="00190C7A"/>
    <w:rsid w:val="00192026"/>
    <w:rsid w:val="0019358B"/>
    <w:rsid w:val="00193FB3"/>
    <w:rsid w:val="001945AC"/>
    <w:rsid w:val="00196512"/>
    <w:rsid w:val="00197037"/>
    <w:rsid w:val="001971D8"/>
    <w:rsid w:val="00197316"/>
    <w:rsid w:val="0019753F"/>
    <w:rsid w:val="00197B24"/>
    <w:rsid w:val="001A0062"/>
    <w:rsid w:val="001A05D4"/>
    <w:rsid w:val="001A062B"/>
    <w:rsid w:val="001A17B9"/>
    <w:rsid w:val="001A271E"/>
    <w:rsid w:val="001A31FA"/>
    <w:rsid w:val="001A32AA"/>
    <w:rsid w:val="001A32B8"/>
    <w:rsid w:val="001A3B6C"/>
    <w:rsid w:val="001A4268"/>
    <w:rsid w:val="001A5039"/>
    <w:rsid w:val="001A5485"/>
    <w:rsid w:val="001A5617"/>
    <w:rsid w:val="001A5A62"/>
    <w:rsid w:val="001A5AB4"/>
    <w:rsid w:val="001A5C45"/>
    <w:rsid w:val="001A71B4"/>
    <w:rsid w:val="001A748B"/>
    <w:rsid w:val="001A7D0E"/>
    <w:rsid w:val="001B1036"/>
    <w:rsid w:val="001B1296"/>
    <w:rsid w:val="001B1813"/>
    <w:rsid w:val="001B18F5"/>
    <w:rsid w:val="001B1C09"/>
    <w:rsid w:val="001B2429"/>
    <w:rsid w:val="001B4607"/>
    <w:rsid w:val="001B4B5B"/>
    <w:rsid w:val="001B6352"/>
    <w:rsid w:val="001B63B8"/>
    <w:rsid w:val="001B6F44"/>
    <w:rsid w:val="001C0630"/>
    <w:rsid w:val="001C0F93"/>
    <w:rsid w:val="001C18FF"/>
    <w:rsid w:val="001C199A"/>
    <w:rsid w:val="001C1A8E"/>
    <w:rsid w:val="001C225A"/>
    <w:rsid w:val="001C2318"/>
    <w:rsid w:val="001C3D96"/>
    <w:rsid w:val="001C54AA"/>
    <w:rsid w:val="001C5C9E"/>
    <w:rsid w:val="001C6272"/>
    <w:rsid w:val="001C74C5"/>
    <w:rsid w:val="001C771E"/>
    <w:rsid w:val="001C7A16"/>
    <w:rsid w:val="001C7BF9"/>
    <w:rsid w:val="001D1E63"/>
    <w:rsid w:val="001D24C1"/>
    <w:rsid w:val="001D25B7"/>
    <w:rsid w:val="001D3B8A"/>
    <w:rsid w:val="001D3E97"/>
    <w:rsid w:val="001D43B8"/>
    <w:rsid w:val="001D5A08"/>
    <w:rsid w:val="001D63A4"/>
    <w:rsid w:val="001D69E1"/>
    <w:rsid w:val="001D6A98"/>
    <w:rsid w:val="001E0282"/>
    <w:rsid w:val="001E06EE"/>
    <w:rsid w:val="001E08DD"/>
    <w:rsid w:val="001E1A7D"/>
    <w:rsid w:val="001E1F91"/>
    <w:rsid w:val="001E36DC"/>
    <w:rsid w:val="001E39C9"/>
    <w:rsid w:val="001E3F2D"/>
    <w:rsid w:val="001E461E"/>
    <w:rsid w:val="001E4910"/>
    <w:rsid w:val="001E5020"/>
    <w:rsid w:val="001E50F2"/>
    <w:rsid w:val="001E5472"/>
    <w:rsid w:val="001E5A35"/>
    <w:rsid w:val="001E6048"/>
    <w:rsid w:val="001E6180"/>
    <w:rsid w:val="001E6EDB"/>
    <w:rsid w:val="001F020E"/>
    <w:rsid w:val="001F04AE"/>
    <w:rsid w:val="001F15D8"/>
    <w:rsid w:val="001F2CD0"/>
    <w:rsid w:val="001F31D9"/>
    <w:rsid w:val="001F3D90"/>
    <w:rsid w:val="001F3FB7"/>
    <w:rsid w:val="001F5217"/>
    <w:rsid w:val="001F5400"/>
    <w:rsid w:val="001F5EB9"/>
    <w:rsid w:val="001F789A"/>
    <w:rsid w:val="00200040"/>
    <w:rsid w:val="002005C6"/>
    <w:rsid w:val="00201C1B"/>
    <w:rsid w:val="002020E7"/>
    <w:rsid w:val="0020217C"/>
    <w:rsid w:val="0020248E"/>
    <w:rsid w:val="0020358E"/>
    <w:rsid w:val="00203CBB"/>
    <w:rsid w:val="00203D66"/>
    <w:rsid w:val="0020535C"/>
    <w:rsid w:val="0020562A"/>
    <w:rsid w:val="002056A3"/>
    <w:rsid w:val="002056EC"/>
    <w:rsid w:val="002074CF"/>
    <w:rsid w:val="00207FD9"/>
    <w:rsid w:val="002113D8"/>
    <w:rsid w:val="00211562"/>
    <w:rsid w:val="00212965"/>
    <w:rsid w:val="0021338A"/>
    <w:rsid w:val="002133E3"/>
    <w:rsid w:val="0021370F"/>
    <w:rsid w:val="00213E21"/>
    <w:rsid w:val="00214794"/>
    <w:rsid w:val="00215E4D"/>
    <w:rsid w:val="00216B96"/>
    <w:rsid w:val="00216CA4"/>
    <w:rsid w:val="00216CC8"/>
    <w:rsid w:val="00216D59"/>
    <w:rsid w:val="00220544"/>
    <w:rsid w:val="00220D77"/>
    <w:rsid w:val="00224CCA"/>
    <w:rsid w:val="00225206"/>
    <w:rsid w:val="0022571C"/>
    <w:rsid w:val="002261B9"/>
    <w:rsid w:val="00226487"/>
    <w:rsid w:val="00226F5E"/>
    <w:rsid w:val="002307BB"/>
    <w:rsid w:val="00230A39"/>
    <w:rsid w:val="00230DBD"/>
    <w:rsid w:val="00230DC4"/>
    <w:rsid w:val="00230F7E"/>
    <w:rsid w:val="00231247"/>
    <w:rsid w:val="002316E0"/>
    <w:rsid w:val="00232CF3"/>
    <w:rsid w:val="0023381F"/>
    <w:rsid w:val="00233B29"/>
    <w:rsid w:val="0023432E"/>
    <w:rsid w:val="00234847"/>
    <w:rsid w:val="00235633"/>
    <w:rsid w:val="0023637C"/>
    <w:rsid w:val="00237336"/>
    <w:rsid w:val="00237A06"/>
    <w:rsid w:val="00241013"/>
    <w:rsid w:val="002415A7"/>
    <w:rsid w:val="00242237"/>
    <w:rsid w:val="002422EB"/>
    <w:rsid w:val="00242651"/>
    <w:rsid w:val="00242E70"/>
    <w:rsid w:val="002442E0"/>
    <w:rsid w:val="0024473F"/>
    <w:rsid w:val="002466E0"/>
    <w:rsid w:val="00246842"/>
    <w:rsid w:val="00250767"/>
    <w:rsid w:val="002508A1"/>
    <w:rsid w:val="00251426"/>
    <w:rsid w:val="00252AC7"/>
    <w:rsid w:val="00254389"/>
    <w:rsid w:val="002549FB"/>
    <w:rsid w:val="00256041"/>
    <w:rsid w:val="0025639D"/>
    <w:rsid w:val="002567F3"/>
    <w:rsid w:val="0025723E"/>
    <w:rsid w:val="00257E1E"/>
    <w:rsid w:val="00257E23"/>
    <w:rsid w:val="002619DF"/>
    <w:rsid w:val="00262F48"/>
    <w:rsid w:val="0026438E"/>
    <w:rsid w:val="0026549D"/>
    <w:rsid w:val="002655F8"/>
    <w:rsid w:val="00265C08"/>
    <w:rsid w:val="0027004A"/>
    <w:rsid w:val="00270251"/>
    <w:rsid w:val="00271435"/>
    <w:rsid w:val="00271B39"/>
    <w:rsid w:val="00272244"/>
    <w:rsid w:val="0027267B"/>
    <w:rsid w:val="00272EBA"/>
    <w:rsid w:val="002746B7"/>
    <w:rsid w:val="00274A29"/>
    <w:rsid w:val="002754DC"/>
    <w:rsid w:val="00276B19"/>
    <w:rsid w:val="00277DAC"/>
    <w:rsid w:val="00280808"/>
    <w:rsid w:val="0028100D"/>
    <w:rsid w:val="00282714"/>
    <w:rsid w:val="002830F8"/>
    <w:rsid w:val="002834D8"/>
    <w:rsid w:val="00284A50"/>
    <w:rsid w:val="00284A84"/>
    <w:rsid w:val="00287605"/>
    <w:rsid w:val="002908D5"/>
    <w:rsid w:val="00290A3E"/>
    <w:rsid w:val="00290E92"/>
    <w:rsid w:val="002914AE"/>
    <w:rsid w:val="00291D69"/>
    <w:rsid w:val="00292BEF"/>
    <w:rsid w:val="00292ECA"/>
    <w:rsid w:val="00293FF1"/>
    <w:rsid w:val="00294C31"/>
    <w:rsid w:val="002961AA"/>
    <w:rsid w:val="0029672B"/>
    <w:rsid w:val="00297578"/>
    <w:rsid w:val="002977FC"/>
    <w:rsid w:val="002A0056"/>
    <w:rsid w:val="002A1FBE"/>
    <w:rsid w:val="002A2B33"/>
    <w:rsid w:val="002A2C9D"/>
    <w:rsid w:val="002A6379"/>
    <w:rsid w:val="002A6AC1"/>
    <w:rsid w:val="002A777C"/>
    <w:rsid w:val="002A7E5E"/>
    <w:rsid w:val="002B137B"/>
    <w:rsid w:val="002B1C10"/>
    <w:rsid w:val="002B2DCF"/>
    <w:rsid w:val="002B2F70"/>
    <w:rsid w:val="002B3CC6"/>
    <w:rsid w:val="002B40F1"/>
    <w:rsid w:val="002B4C22"/>
    <w:rsid w:val="002B5B71"/>
    <w:rsid w:val="002B5FCD"/>
    <w:rsid w:val="002C0865"/>
    <w:rsid w:val="002C213E"/>
    <w:rsid w:val="002C271A"/>
    <w:rsid w:val="002C2900"/>
    <w:rsid w:val="002C2A86"/>
    <w:rsid w:val="002C3434"/>
    <w:rsid w:val="002C4736"/>
    <w:rsid w:val="002C56AA"/>
    <w:rsid w:val="002C5A6E"/>
    <w:rsid w:val="002C7034"/>
    <w:rsid w:val="002C7327"/>
    <w:rsid w:val="002D29B8"/>
    <w:rsid w:val="002D4734"/>
    <w:rsid w:val="002D490E"/>
    <w:rsid w:val="002D56F7"/>
    <w:rsid w:val="002D5AA7"/>
    <w:rsid w:val="002E00F8"/>
    <w:rsid w:val="002E0B88"/>
    <w:rsid w:val="002E0C89"/>
    <w:rsid w:val="002E293F"/>
    <w:rsid w:val="002E29B3"/>
    <w:rsid w:val="002E3415"/>
    <w:rsid w:val="002E35A6"/>
    <w:rsid w:val="002E47D1"/>
    <w:rsid w:val="002E4BC5"/>
    <w:rsid w:val="002E6DB8"/>
    <w:rsid w:val="002F1202"/>
    <w:rsid w:val="002F161B"/>
    <w:rsid w:val="002F1653"/>
    <w:rsid w:val="002F2EA8"/>
    <w:rsid w:val="002F34D8"/>
    <w:rsid w:val="002F4A47"/>
    <w:rsid w:val="002F50B3"/>
    <w:rsid w:val="002F51D3"/>
    <w:rsid w:val="002F5291"/>
    <w:rsid w:val="002F593B"/>
    <w:rsid w:val="002F70F2"/>
    <w:rsid w:val="002F732B"/>
    <w:rsid w:val="002F7A25"/>
    <w:rsid w:val="00301203"/>
    <w:rsid w:val="00301FFE"/>
    <w:rsid w:val="003024FA"/>
    <w:rsid w:val="00302598"/>
    <w:rsid w:val="003026FF"/>
    <w:rsid w:val="003029F7"/>
    <w:rsid w:val="003030B7"/>
    <w:rsid w:val="003037C9"/>
    <w:rsid w:val="00303827"/>
    <w:rsid w:val="003038E7"/>
    <w:rsid w:val="0030630F"/>
    <w:rsid w:val="00306351"/>
    <w:rsid w:val="00306432"/>
    <w:rsid w:val="003066A7"/>
    <w:rsid w:val="00306959"/>
    <w:rsid w:val="00306F97"/>
    <w:rsid w:val="00307469"/>
    <w:rsid w:val="00307A61"/>
    <w:rsid w:val="00310414"/>
    <w:rsid w:val="003104FC"/>
    <w:rsid w:val="0031280D"/>
    <w:rsid w:val="00313544"/>
    <w:rsid w:val="00313938"/>
    <w:rsid w:val="00313DA4"/>
    <w:rsid w:val="00315326"/>
    <w:rsid w:val="0031535E"/>
    <w:rsid w:val="00315EB0"/>
    <w:rsid w:val="00316579"/>
    <w:rsid w:val="00316D6B"/>
    <w:rsid w:val="003174C0"/>
    <w:rsid w:val="00317953"/>
    <w:rsid w:val="00317CF6"/>
    <w:rsid w:val="00320F9A"/>
    <w:rsid w:val="00321391"/>
    <w:rsid w:val="00323642"/>
    <w:rsid w:val="0032402C"/>
    <w:rsid w:val="003241F8"/>
    <w:rsid w:val="0032435E"/>
    <w:rsid w:val="00324F1B"/>
    <w:rsid w:val="00325DAD"/>
    <w:rsid w:val="0032787B"/>
    <w:rsid w:val="00327E65"/>
    <w:rsid w:val="00327FA9"/>
    <w:rsid w:val="00330A40"/>
    <w:rsid w:val="00330F1B"/>
    <w:rsid w:val="003315C1"/>
    <w:rsid w:val="00331995"/>
    <w:rsid w:val="003319C4"/>
    <w:rsid w:val="00332139"/>
    <w:rsid w:val="003340E5"/>
    <w:rsid w:val="003346C7"/>
    <w:rsid w:val="003355D0"/>
    <w:rsid w:val="00335794"/>
    <w:rsid w:val="003363D3"/>
    <w:rsid w:val="00336C59"/>
    <w:rsid w:val="0033799A"/>
    <w:rsid w:val="00340BB5"/>
    <w:rsid w:val="003410C5"/>
    <w:rsid w:val="003415CF"/>
    <w:rsid w:val="003432EE"/>
    <w:rsid w:val="00344455"/>
    <w:rsid w:val="0034453E"/>
    <w:rsid w:val="003445D3"/>
    <w:rsid w:val="0034492B"/>
    <w:rsid w:val="003457E8"/>
    <w:rsid w:val="00346078"/>
    <w:rsid w:val="003461BA"/>
    <w:rsid w:val="00350297"/>
    <w:rsid w:val="00350821"/>
    <w:rsid w:val="003515DF"/>
    <w:rsid w:val="00352C68"/>
    <w:rsid w:val="00354760"/>
    <w:rsid w:val="00354AA5"/>
    <w:rsid w:val="00355539"/>
    <w:rsid w:val="00355706"/>
    <w:rsid w:val="003558E6"/>
    <w:rsid w:val="0035648F"/>
    <w:rsid w:val="003605C5"/>
    <w:rsid w:val="003616B3"/>
    <w:rsid w:val="00362D02"/>
    <w:rsid w:val="00363774"/>
    <w:rsid w:val="0036383C"/>
    <w:rsid w:val="00363A32"/>
    <w:rsid w:val="0036491C"/>
    <w:rsid w:val="00364B55"/>
    <w:rsid w:val="00364E0E"/>
    <w:rsid w:val="00365A43"/>
    <w:rsid w:val="003662CE"/>
    <w:rsid w:val="00366385"/>
    <w:rsid w:val="00366AD9"/>
    <w:rsid w:val="003674EF"/>
    <w:rsid w:val="0037056A"/>
    <w:rsid w:val="00371358"/>
    <w:rsid w:val="003717C4"/>
    <w:rsid w:val="00371EE3"/>
    <w:rsid w:val="00373AC0"/>
    <w:rsid w:val="00373F36"/>
    <w:rsid w:val="00375857"/>
    <w:rsid w:val="00376020"/>
    <w:rsid w:val="003760C1"/>
    <w:rsid w:val="00376688"/>
    <w:rsid w:val="0037688E"/>
    <w:rsid w:val="003772C5"/>
    <w:rsid w:val="00377FEB"/>
    <w:rsid w:val="0038096A"/>
    <w:rsid w:val="00380BF5"/>
    <w:rsid w:val="00382460"/>
    <w:rsid w:val="00382DB7"/>
    <w:rsid w:val="00383A28"/>
    <w:rsid w:val="00383C8C"/>
    <w:rsid w:val="00386B37"/>
    <w:rsid w:val="00386B92"/>
    <w:rsid w:val="00386E45"/>
    <w:rsid w:val="00387580"/>
    <w:rsid w:val="003900AE"/>
    <w:rsid w:val="00390146"/>
    <w:rsid w:val="00390289"/>
    <w:rsid w:val="00390B87"/>
    <w:rsid w:val="00391573"/>
    <w:rsid w:val="00392506"/>
    <w:rsid w:val="0039371C"/>
    <w:rsid w:val="00393F26"/>
    <w:rsid w:val="00394717"/>
    <w:rsid w:val="00396899"/>
    <w:rsid w:val="00396CDC"/>
    <w:rsid w:val="0039702E"/>
    <w:rsid w:val="00397B69"/>
    <w:rsid w:val="00397F5C"/>
    <w:rsid w:val="003A01B3"/>
    <w:rsid w:val="003A0D97"/>
    <w:rsid w:val="003A17AA"/>
    <w:rsid w:val="003A27DA"/>
    <w:rsid w:val="003A338C"/>
    <w:rsid w:val="003A3978"/>
    <w:rsid w:val="003A4601"/>
    <w:rsid w:val="003A4B2A"/>
    <w:rsid w:val="003A6DC2"/>
    <w:rsid w:val="003B26B9"/>
    <w:rsid w:val="003B336C"/>
    <w:rsid w:val="003B35D0"/>
    <w:rsid w:val="003B41FE"/>
    <w:rsid w:val="003B6CDC"/>
    <w:rsid w:val="003B7FF1"/>
    <w:rsid w:val="003C06C8"/>
    <w:rsid w:val="003C0BD7"/>
    <w:rsid w:val="003C1062"/>
    <w:rsid w:val="003C1EE4"/>
    <w:rsid w:val="003C1FC6"/>
    <w:rsid w:val="003C2DDA"/>
    <w:rsid w:val="003C3B80"/>
    <w:rsid w:val="003C4E5E"/>
    <w:rsid w:val="003C50C8"/>
    <w:rsid w:val="003C5690"/>
    <w:rsid w:val="003D0483"/>
    <w:rsid w:val="003D0AFB"/>
    <w:rsid w:val="003D14E4"/>
    <w:rsid w:val="003D1CDF"/>
    <w:rsid w:val="003D2096"/>
    <w:rsid w:val="003D3145"/>
    <w:rsid w:val="003D3760"/>
    <w:rsid w:val="003D63C4"/>
    <w:rsid w:val="003D7B90"/>
    <w:rsid w:val="003D7F11"/>
    <w:rsid w:val="003D7F86"/>
    <w:rsid w:val="003E05CE"/>
    <w:rsid w:val="003E05DA"/>
    <w:rsid w:val="003E0B10"/>
    <w:rsid w:val="003E1B98"/>
    <w:rsid w:val="003E2919"/>
    <w:rsid w:val="003E33C7"/>
    <w:rsid w:val="003E3DC2"/>
    <w:rsid w:val="003E44CE"/>
    <w:rsid w:val="003E514A"/>
    <w:rsid w:val="003E51E5"/>
    <w:rsid w:val="003E634C"/>
    <w:rsid w:val="003E6413"/>
    <w:rsid w:val="003E73E2"/>
    <w:rsid w:val="003E7A5C"/>
    <w:rsid w:val="003F04E3"/>
    <w:rsid w:val="003F0F34"/>
    <w:rsid w:val="003F1BAA"/>
    <w:rsid w:val="003F240E"/>
    <w:rsid w:val="003F3A66"/>
    <w:rsid w:val="003F46F5"/>
    <w:rsid w:val="003F5F0E"/>
    <w:rsid w:val="003F694C"/>
    <w:rsid w:val="003F7540"/>
    <w:rsid w:val="00400429"/>
    <w:rsid w:val="0040155F"/>
    <w:rsid w:val="0040162E"/>
    <w:rsid w:val="004023E2"/>
    <w:rsid w:val="0040313C"/>
    <w:rsid w:val="00404278"/>
    <w:rsid w:val="00405756"/>
    <w:rsid w:val="00405FB6"/>
    <w:rsid w:val="004064AF"/>
    <w:rsid w:val="0040663A"/>
    <w:rsid w:val="00406756"/>
    <w:rsid w:val="004069CC"/>
    <w:rsid w:val="004069E7"/>
    <w:rsid w:val="0040769B"/>
    <w:rsid w:val="00407A58"/>
    <w:rsid w:val="00407C49"/>
    <w:rsid w:val="0041041E"/>
    <w:rsid w:val="00410937"/>
    <w:rsid w:val="0041111C"/>
    <w:rsid w:val="00411E65"/>
    <w:rsid w:val="0041201F"/>
    <w:rsid w:val="0041312F"/>
    <w:rsid w:val="00415131"/>
    <w:rsid w:val="0041528A"/>
    <w:rsid w:val="00415D1D"/>
    <w:rsid w:val="00415D5D"/>
    <w:rsid w:val="00416C3C"/>
    <w:rsid w:val="00416E4B"/>
    <w:rsid w:val="00417BF2"/>
    <w:rsid w:val="00421089"/>
    <w:rsid w:val="00421225"/>
    <w:rsid w:val="00421277"/>
    <w:rsid w:val="004218EB"/>
    <w:rsid w:val="00423D78"/>
    <w:rsid w:val="004240A9"/>
    <w:rsid w:val="00424569"/>
    <w:rsid w:val="00425071"/>
    <w:rsid w:val="00425136"/>
    <w:rsid w:val="00425251"/>
    <w:rsid w:val="00425C6C"/>
    <w:rsid w:val="0042617C"/>
    <w:rsid w:val="00426B9F"/>
    <w:rsid w:val="0042761F"/>
    <w:rsid w:val="004309E6"/>
    <w:rsid w:val="00433183"/>
    <w:rsid w:val="0043415D"/>
    <w:rsid w:val="00434326"/>
    <w:rsid w:val="0043444D"/>
    <w:rsid w:val="00434793"/>
    <w:rsid w:val="00434C7A"/>
    <w:rsid w:val="00437640"/>
    <w:rsid w:val="00440297"/>
    <w:rsid w:val="00441603"/>
    <w:rsid w:val="004421D8"/>
    <w:rsid w:val="00444BEA"/>
    <w:rsid w:val="00444F21"/>
    <w:rsid w:val="004458FE"/>
    <w:rsid w:val="004459B2"/>
    <w:rsid w:val="00445C0F"/>
    <w:rsid w:val="0044674C"/>
    <w:rsid w:val="00447110"/>
    <w:rsid w:val="00447472"/>
    <w:rsid w:val="00447532"/>
    <w:rsid w:val="00447B10"/>
    <w:rsid w:val="004500B2"/>
    <w:rsid w:val="00450979"/>
    <w:rsid w:val="00451314"/>
    <w:rsid w:val="004527C2"/>
    <w:rsid w:val="00453E50"/>
    <w:rsid w:val="00453ECA"/>
    <w:rsid w:val="00454839"/>
    <w:rsid w:val="0045490E"/>
    <w:rsid w:val="004559A1"/>
    <w:rsid w:val="00457B5A"/>
    <w:rsid w:val="004602BF"/>
    <w:rsid w:val="00460948"/>
    <w:rsid w:val="00460E46"/>
    <w:rsid w:val="00462025"/>
    <w:rsid w:val="0046374E"/>
    <w:rsid w:val="0046433D"/>
    <w:rsid w:val="0046488E"/>
    <w:rsid w:val="00464E67"/>
    <w:rsid w:val="00465CF8"/>
    <w:rsid w:val="004665F7"/>
    <w:rsid w:val="00467600"/>
    <w:rsid w:val="00467693"/>
    <w:rsid w:val="004677CF"/>
    <w:rsid w:val="00471476"/>
    <w:rsid w:val="00472799"/>
    <w:rsid w:val="0047345A"/>
    <w:rsid w:val="004738F4"/>
    <w:rsid w:val="00474E4F"/>
    <w:rsid w:val="0047532C"/>
    <w:rsid w:val="004759D4"/>
    <w:rsid w:val="00475A75"/>
    <w:rsid w:val="00475BB8"/>
    <w:rsid w:val="00476959"/>
    <w:rsid w:val="00477E6B"/>
    <w:rsid w:val="00477FDA"/>
    <w:rsid w:val="00480DB8"/>
    <w:rsid w:val="004818C4"/>
    <w:rsid w:val="00481A61"/>
    <w:rsid w:val="00482DD0"/>
    <w:rsid w:val="00482E99"/>
    <w:rsid w:val="004836A3"/>
    <w:rsid w:val="00483F30"/>
    <w:rsid w:val="0048494C"/>
    <w:rsid w:val="00485D08"/>
    <w:rsid w:val="004863BC"/>
    <w:rsid w:val="00486BDB"/>
    <w:rsid w:val="00490FF5"/>
    <w:rsid w:val="00491000"/>
    <w:rsid w:val="00492BCB"/>
    <w:rsid w:val="0049420A"/>
    <w:rsid w:val="00495025"/>
    <w:rsid w:val="00495F79"/>
    <w:rsid w:val="004966B8"/>
    <w:rsid w:val="0049681F"/>
    <w:rsid w:val="00497A56"/>
    <w:rsid w:val="00497C22"/>
    <w:rsid w:val="00497D9E"/>
    <w:rsid w:val="00497D9F"/>
    <w:rsid w:val="004A02AB"/>
    <w:rsid w:val="004A130B"/>
    <w:rsid w:val="004A2622"/>
    <w:rsid w:val="004A4D26"/>
    <w:rsid w:val="004A4EE5"/>
    <w:rsid w:val="004A7CAB"/>
    <w:rsid w:val="004A7D6F"/>
    <w:rsid w:val="004A7F5E"/>
    <w:rsid w:val="004B0A35"/>
    <w:rsid w:val="004B24BB"/>
    <w:rsid w:val="004B334C"/>
    <w:rsid w:val="004B336C"/>
    <w:rsid w:val="004B4625"/>
    <w:rsid w:val="004B517F"/>
    <w:rsid w:val="004B519C"/>
    <w:rsid w:val="004B5F19"/>
    <w:rsid w:val="004B60E0"/>
    <w:rsid w:val="004B63D9"/>
    <w:rsid w:val="004C0465"/>
    <w:rsid w:val="004C18A0"/>
    <w:rsid w:val="004C2846"/>
    <w:rsid w:val="004C31FB"/>
    <w:rsid w:val="004C40D6"/>
    <w:rsid w:val="004C5799"/>
    <w:rsid w:val="004C6592"/>
    <w:rsid w:val="004C6FA5"/>
    <w:rsid w:val="004C7D57"/>
    <w:rsid w:val="004D0294"/>
    <w:rsid w:val="004D0C53"/>
    <w:rsid w:val="004D15E7"/>
    <w:rsid w:val="004D1858"/>
    <w:rsid w:val="004D2810"/>
    <w:rsid w:val="004D29DE"/>
    <w:rsid w:val="004D3361"/>
    <w:rsid w:val="004D535B"/>
    <w:rsid w:val="004D5BFC"/>
    <w:rsid w:val="004D67F2"/>
    <w:rsid w:val="004D7684"/>
    <w:rsid w:val="004D7D3A"/>
    <w:rsid w:val="004D7D58"/>
    <w:rsid w:val="004D7EE6"/>
    <w:rsid w:val="004E0333"/>
    <w:rsid w:val="004E0EDC"/>
    <w:rsid w:val="004E1153"/>
    <w:rsid w:val="004E160B"/>
    <w:rsid w:val="004E300C"/>
    <w:rsid w:val="004E398D"/>
    <w:rsid w:val="004E64C1"/>
    <w:rsid w:val="004E70B6"/>
    <w:rsid w:val="004E7537"/>
    <w:rsid w:val="004E7DC3"/>
    <w:rsid w:val="004E7F0E"/>
    <w:rsid w:val="004F16CA"/>
    <w:rsid w:val="004F1EE2"/>
    <w:rsid w:val="004F200E"/>
    <w:rsid w:val="004F251C"/>
    <w:rsid w:val="004F360E"/>
    <w:rsid w:val="004F4AC3"/>
    <w:rsid w:val="004F5748"/>
    <w:rsid w:val="004F5F37"/>
    <w:rsid w:val="004F612A"/>
    <w:rsid w:val="004F6D57"/>
    <w:rsid w:val="004F6F1B"/>
    <w:rsid w:val="004F71F6"/>
    <w:rsid w:val="004F7603"/>
    <w:rsid w:val="004F7EF4"/>
    <w:rsid w:val="00500697"/>
    <w:rsid w:val="00502426"/>
    <w:rsid w:val="005044AD"/>
    <w:rsid w:val="00505341"/>
    <w:rsid w:val="00505872"/>
    <w:rsid w:val="005062E5"/>
    <w:rsid w:val="00507413"/>
    <w:rsid w:val="00507B89"/>
    <w:rsid w:val="00507C1E"/>
    <w:rsid w:val="00510889"/>
    <w:rsid w:val="005108DC"/>
    <w:rsid w:val="0051099F"/>
    <w:rsid w:val="005115C7"/>
    <w:rsid w:val="00514DBF"/>
    <w:rsid w:val="00516A2C"/>
    <w:rsid w:val="005177F2"/>
    <w:rsid w:val="00517E93"/>
    <w:rsid w:val="0052081A"/>
    <w:rsid w:val="00520E16"/>
    <w:rsid w:val="00522594"/>
    <w:rsid w:val="005226D6"/>
    <w:rsid w:val="005230C9"/>
    <w:rsid w:val="00524B7B"/>
    <w:rsid w:val="00524EF8"/>
    <w:rsid w:val="00525638"/>
    <w:rsid w:val="00525A44"/>
    <w:rsid w:val="00527E68"/>
    <w:rsid w:val="00530D93"/>
    <w:rsid w:val="00532602"/>
    <w:rsid w:val="005344ED"/>
    <w:rsid w:val="00534DC2"/>
    <w:rsid w:val="00535263"/>
    <w:rsid w:val="00536656"/>
    <w:rsid w:val="00536EF2"/>
    <w:rsid w:val="00537D8A"/>
    <w:rsid w:val="00540169"/>
    <w:rsid w:val="00540594"/>
    <w:rsid w:val="0054084F"/>
    <w:rsid w:val="00541290"/>
    <w:rsid w:val="00542376"/>
    <w:rsid w:val="00542398"/>
    <w:rsid w:val="005425C2"/>
    <w:rsid w:val="005429EB"/>
    <w:rsid w:val="00543972"/>
    <w:rsid w:val="00543B89"/>
    <w:rsid w:val="00543D5D"/>
    <w:rsid w:val="005443CE"/>
    <w:rsid w:val="00544BF4"/>
    <w:rsid w:val="00545409"/>
    <w:rsid w:val="00547547"/>
    <w:rsid w:val="00550970"/>
    <w:rsid w:val="00550BEB"/>
    <w:rsid w:val="005518FD"/>
    <w:rsid w:val="00552240"/>
    <w:rsid w:val="005525BD"/>
    <w:rsid w:val="00552672"/>
    <w:rsid w:val="0055598F"/>
    <w:rsid w:val="0055661E"/>
    <w:rsid w:val="005571BE"/>
    <w:rsid w:val="00557204"/>
    <w:rsid w:val="00557212"/>
    <w:rsid w:val="00557418"/>
    <w:rsid w:val="005577ED"/>
    <w:rsid w:val="00557887"/>
    <w:rsid w:val="00560518"/>
    <w:rsid w:val="005611E2"/>
    <w:rsid w:val="005617DD"/>
    <w:rsid w:val="005621EF"/>
    <w:rsid w:val="0056245F"/>
    <w:rsid w:val="005631EA"/>
    <w:rsid w:val="00564C42"/>
    <w:rsid w:val="00564C8E"/>
    <w:rsid w:val="00564EC3"/>
    <w:rsid w:val="00564F17"/>
    <w:rsid w:val="00565384"/>
    <w:rsid w:val="0056721A"/>
    <w:rsid w:val="00567BD1"/>
    <w:rsid w:val="00567C32"/>
    <w:rsid w:val="0057125C"/>
    <w:rsid w:val="00573457"/>
    <w:rsid w:val="00573A1F"/>
    <w:rsid w:val="00574534"/>
    <w:rsid w:val="00577141"/>
    <w:rsid w:val="00577339"/>
    <w:rsid w:val="0057741A"/>
    <w:rsid w:val="0058026D"/>
    <w:rsid w:val="00580272"/>
    <w:rsid w:val="00581FF5"/>
    <w:rsid w:val="00582210"/>
    <w:rsid w:val="00582220"/>
    <w:rsid w:val="0058325F"/>
    <w:rsid w:val="0058329A"/>
    <w:rsid w:val="00583C32"/>
    <w:rsid w:val="00583E17"/>
    <w:rsid w:val="005842F0"/>
    <w:rsid w:val="00584AED"/>
    <w:rsid w:val="00585A04"/>
    <w:rsid w:val="00585CD8"/>
    <w:rsid w:val="0058660E"/>
    <w:rsid w:val="005866B8"/>
    <w:rsid w:val="00586B59"/>
    <w:rsid w:val="00586EE8"/>
    <w:rsid w:val="00587733"/>
    <w:rsid w:val="00590D6B"/>
    <w:rsid w:val="0059305D"/>
    <w:rsid w:val="0059396B"/>
    <w:rsid w:val="00593CF1"/>
    <w:rsid w:val="00593F2D"/>
    <w:rsid w:val="0059416B"/>
    <w:rsid w:val="00594A9B"/>
    <w:rsid w:val="005957B5"/>
    <w:rsid w:val="005A081E"/>
    <w:rsid w:val="005A084A"/>
    <w:rsid w:val="005A102A"/>
    <w:rsid w:val="005A2180"/>
    <w:rsid w:val="005A35CA"/>
    <w:rsid w:val="005A3A3A"/>
    <w:rsid w:val="005A45CC"/>
    <w:rsid w:val="005A53A1"/>
    <w:rsid w:val="005A6452"/>
    <w:rsid w:val="005B10BB"/>
    <w:rsid w:val="005B1304"/>
    <w:rsid w:val="005B18FC"/>
    <w:rsid w:val="005B21AE"/>
    <w:rsid w:val="005B2688"/>
    <w:rsid w:val="005B380F"/>
    <w:rsid w:val="005B3AA7"/>
    <w:rsid w:val="005B3E96"/>
    <w:rsid w:val="005B47E6"/>
    <w:rsid w:val="005B4953"/>
    <w:rsid w:val="005B5130"/>
    <w:rsid w:val="005B56B2"/>
    <w:rsid w:val="005B6261"/>
    <w:rsid w:val="005B6C13"/>
    <w:rsid w:val="005C0D59"/>
    <w:rsid w:val="005C144E"/>
    <w:rsid w:val="005C1E23"/>
    <w:rsid w:val="005C200E"/>
    <w:rsid w:val="005C302E"/>
    <w:rsid w:val="005C31A0"/>
    <w:rsid w:val="005C3CA0"/>
    <w:rsid w:val="005C3D90"/>
    <w:rsid w:val="005C4838"/>
    <w:rsid w:val="005C4F1D"/>
    <w:rsid w:val="005C5BD3"/>
    <w:rsid w:val="005C5E59"/>
    <w:rsid w:val="005C68B5"/>
    <w:rsid w:val="005C7274"/>
    <w:rsid w:val="005D036F"/>
    <w:rsid w:val="005D19B6"/>
    <w:rsid w:val="005D1CED"/>
    <w:rsid w:val="005D2B86"/>
    <w:rsid w:val="005D39F6"/>
    <w:rsid w:val="005D3F29"/>
    <w:rsid w:val="005D64FD"/>
    <w:rsid w:val="005D6691"/>
    <w:rsid w:val="005D6891"/>
    <w:rsid w:val="005D7690"/>
    <w:rsid w:val="005D76E5"/>
    <w:rsid w:val="005D7F4D"/>
    <w:rsid w:val="005E0770"/>
    <w:rsid w:val="005E1130"/>
    <w:rsid w:val="005E1B73"/>
    <w:rsid w:val="005E3C71"/>
    <w:rsid w:val="005E485D"/>
    <w:rsid w:val="005E50E3"/>
    <w:rsid w:val="005E5D79"/>
    <w:rsid w:val="005E624A"/>
    <w:rsid w:val="005F02F6"/>
    <w:rsid w:val="005F035C"/>
    <w:rsid w:val="005F0DEE"/>
    <w:rsid w:val="005F0FF3"/>
    <w:rsid w:val="005F127F"/>
    <w:rsid w:val="005F139C"/>
    <w:rsid w:val="005F171E"/>
    <w:rsid w:val="005F1EB0"/>
    <w:rsid w:val="005F281B"/>
    <w:rsid w:val="005F2983"/>
    <w:rsid w:val="005F298A"/>
    <w:rsid w:val="005F2BB8"/>
    <w:rsid w:val="005F4E0C"/>
    <w:rsid w:val="005F6A82"/>
    <w:rsid w:val="005F6DF6"/>
    <w:rsid w:val="005F7C47"/>
    <w:rsid w:val="006000CD"/>
    <w:rsid w:val="00600139"/>
    <w:rsid w:val="00600CF3"/>
    <w:rsid w:val="00602E52"/>
    <w:rsid w:val="00602F56"/>
    <w:rsid w:val="00603206"/>
    <w:rsid w:val="00604222"/>
    <w:rsid w:val="00604424"/>
    <w:rsid w:val="006054EF"/>
    <w:rsid w:val="00605E91"/>
    <w:rsid w:val="0060658A"/>
    <w:rsid w:val="00610F7C"/>
    <w:rsid w:val="00611DD0"/>
    <w:rsid w:val="006132E9"/>
    <w:rsid w:val="00613CD1"/>
    <w:rsid w:val="00616AE7"/>
    <w:rsid w:val="00616F87"/>
    <w:rsid w:val="006178D7"/>
    <w:rsid w:val="00617A03"/>
    <w:rsid w:val="00617CBF"/>
    <w:rsid w:val="00622655"/>
    <w:rsid w:val="006233BA"/>
    <w:rsid w:val="006237B5"/>
    <w:rsid w:val="00623848"/>
    <w:rsid w:val="00623B48"/>
    <w:rsid w:val="00623BB1"/>
    <w:rsid w:val="00624EA5"/>
    <w:rsid w:val="0062523A"/>
    <w:rsid w:val="00626CE9"/>
    <w:rsid w:val="00627A3A"/>
    <w:rsid w:val="00627BD9"/>
    <w:rsid w:val="00627CA7"/>
    <w:rsid w:val="00630951"/>
    <w:rsid w:val="00631404"/>
    <w:rsid w:val="0063189C"/>
    <w:rsid w:val="006325F9"/>
    <w:rsid w:val="006337C4"/>
    <w:rsid w:val="00633804"/>
    <w:rsid w:val="00633EC0"/>
    <w:rsid w:val="00634D60"/>
    <w:rsid w:val="006352E3"/>
    <w:rsid w:val="006362AC"/>
    <w:rsid w:val="00636C6C"/>
    <w:rsid w:val="00637CE1"/>
    <w:rsid w:val="0064063F"/>
    <w:rsid w:val="0064179A"/>
    <w:rsid w:val="00641F78"/>
    <w:rsid w:val="006428CB"/>
    <w:rsid w:val="00642B85"/>
    <w:rsid w:val="006432C1"/>
    <w:rsid w:val="00643594"/>
    <w:rsid w:val="00644AC8"/>
    <w:rsid w:val="0064553D"/>
    <w:rsid w:val="006456CE"/>
    <w:rsid w:val="006456FC"/>
    <w:rsid w:val="00645B6F"/>
    <w:rsid w:val="00645FD0"/>
    <w:rsid w:val="006467A0"/>
    <w:rsid w:val="00646808"/>
    <w:rsid w:val="00650224"/>
    <w:rsid w:val="006527EF"/>
    <w:rsid w:val="00653AE7"/>
    <w:rsid w:val="00653AF1"/>
    <w:rsid w:val="00654CBB"/>
    <w:rsid w:val="00654E00"/>
    <w:rsid w:val="00655651"/>
    <w:rsid w:val="00655AC9"/>
    <w:rsid w:val="00655F67"/>
    <w:rsid w:val="00656647"/>
    <w:rsid w:val="00657001"/>
    <w:rsid w:val="006570B0"/>
    <w:rsid w:val="00657DFE"/>
    <w:rsid w:val="00661122"/>
    <w:rsid w:val="00662952"/>
    <w:rsid w:val="006629FF"/>
    <w:rsid w:val="00663913"/>
    <w:rsid w:val="00663B43"/>
    <w:rsid w:val="00665AC3"/>
    <w:rsid w:val="00665BB9"/>
    <w:rsid w:val="00667993"/>
    <w:rsid w:val="00667ECB"/>
    <w:rsid w:val="00670A21"/>
    <w:rsid w:val="00670B0B"/>
    <w:rsid w:val="0067103A"/>
    <w:rsid w:val="00672B23"/>
    <w:rsid w:val="006751CD"/>
    <w:rsid w:val="00675D86"/>
    <w:rsid w:val="00675F10"/>
    <w:rsid w:val="00676F9D"/>
    <w:rsid w:val="006801A0"/>
    <w:rsid w:val="00680214"/>
    <w:rsid w:val="0068127F"/>
    <w:rsid w:val="00683B65"/>
    <w:rsid w:val="0068435A"/>
    <w:rsid w:val="0068476E"/>
    <w:rsid w:val="00684A3D"/>
    <w:rsid w:val="00685157"/>
    <w:rsid w:val="00685E39"/>
    <w:rsid w:val="006866D9"/>
    <w:rsid w:val="0068680A"/>
    <w:rsid w:val="00687EBD"/>
    <w:rsid w:val="00687F18"/>
    <w:rsid w:val="0069036A"/>
    <w:rsid w:val="00690516"/>
    <w:rsid w:val="00690F29"/>
    <w:rsid w:val="00691D98"/>
    <w:rsid w:val="00692126"/>
    <w:rsid w:val="00693464"/>
    <w:rsid w:val="00693E93"/>
    <w:rsid w:val="00694D86"/>
    <w:rsid w:val="0069688C"/>
    <w:rsid w:val="006970AB"/>
    <w:rsid w:val="006979F3"/>
    <w:rsid w:val="006A070B"/>
    <w:rsid w:val="006A1B84"/>
    <w:rsid w:val="006A1DCE"/>
    <w:rsid w:val="006A292A"/>
    <w:rsid w:val="006A3D50"/>
    <w:rsid w:val="006A4F2D"/>
    <w:rsid w:val="006A76D6"/>
    <w:rsid w:val="006B2043"/>
    <w:rsid w:val="006B2107"/>
    <w:rsid w:val="006B2947"/>
    <w:rsid w:val="006B2E48"/>
    <w:rsid w:val="006B3EE2"/>
    <w:rsid w:val="006B415D"/>
    <w:rsid w:val="006B4C76"/>
    <w:rsid w:val="006B5874"/>
    <w:rsid w:val="006B5AAC"/>
    <w:rsid w:val="006B7167"/>
    <w:rsid w:val="006B7A08"/>
    <w:rsid w:val="006B7D80"/>
    <w:rsid w:val="006B7ECE"/>
    <w:rsid w:val="006C0C7B"/>
    <w:rsid w:val="006C1117"/>
    <w:rsid w:val="006C15A2"/>
    <w:rsid w:val="006C1AAC"/>
    <w:rsid w:val="006C2777"/>
    <w:rsid w:val="006C2CE0"/>
    <w:rsid w:val="006C30DA"/>
    <w:rsid w:val="006C3EED"/>
    <w:rsid w:val="006C4E80"/>
    <w:rsid w:val="006C622D"/>
    <w:rsid w:val="006C7529"/>
    <w:rsid w:val="006D0631"/>
    <w:rsid w:val="006D0B86"/>
    <w:rsid w:val="006D0FEA"/>
    <w:rsid w:val="006D19E3"/>
    <w:rsid w:val="006D1BAE"/>
    <w:rsid w:val="006D298A"/>
    <w:rsid w:val="006D382C"/>
    <w:rsid w:val="006D3C89"/>
    <w:rsid w:val="006D3E63"/>
    <w:rsid w:val="006D3E85"/>
    <w:rsid w:val="006D429E"/>
    <w:rsid w:val="006D453C"/>
    <w:rsid w:val="006D5961"/>
    <w:rsid w:val="006D6FE9"/>
    <w:rsid w:val="006D7C8C"/>
    <w:rsid w:val="006E002E"/>
    <w:rsid w:val="006E0F81"/>
    <w:rsid w:val="006E0FFB"/>
    <w:rsid w:val="006E149A"/>
    <w:rsid w:val="006E2C68"/>
    <w:rsid w:val="006E37C6"/>
    <w:rsid w:val="006E3EC8"/>
    <w:rsid w:val="006E4144"/>
    <w:rsid w:val="006E44C4"/>
    <w:rsid w:val="006E4C8E"/>
    <w:rsid w:val="006E4EC0"/>
    <w:rsid w:val="006E670F"/>
    <w:rsid w:val="006E6785"/>
    <w:rsid w:val="006E6DCA"/>
    <w:rsid w:val="006E7480"/>
    <w:rsid w:val="006F02A9"/>
    <w:rsid w:val="006F0951"/>
    <w:rsid w:val="006F20BF"/>
    <w:rsid w:val="006F27D3"/>
    <w:rsid w:val="006F361C"/>
    <w:rsid w:val="006F3696"/>
    <w:rsid w:val="006F375D"/>
    <w:rsid w:val="006F50E4"/>
    <w:rsid w:val="006F54A9"/>
    <w:rsid w:val="006F5782"/>
    <w:rsid w:val="006F65DF"/>
    <w:rsid w:val="006F6F3C"/>
    <w:rsid w:val="006F71ED"/>
    <w:rsid w:val="006F7B42"/>
    <w:rsid w:val="006F7CE8"/>
    <w:rsid w:val="00700653"/>
    <w:rsid w:val="00701200"/>
    <w:rsid w:val="00701B2F"/>
    <w:rsid w:val="00701FA7"/>
    <w:rsid w:val="00702B9A"/>
    <w:rsid w:val="00703E00"/>
    <w:rsid w:val="007041E9"/>
    <w:rsid w:val="007042B9"/>
    <w:rsid w:val="00704536"/>
    <w:rsid w:val="007055E7"/>
    <w:rsid w:val="00705D8F"/>
    <w:rsid w:val="007062BF"/>
    <w:rsid w:val="00710306"/>
    <w:rsid w:val="00710EBA"/>
    <w:rsid w:val="0071196B"/>
    <w:rsid w:val="00712BB2"/>
    <w:rsid w:val="00712E89"/>
    <w:rsid w:val="00714CBD"/>
    <w:rsid w:val="00714F1E"/>
    <w:rsid w:val="007156C4"/>
    <w:rsid w:val="00715D4C"/>
    <w:rsid w:val="00716FDF"/>
    <w:rsid w:val="0072024B"/>
    <w:rsid w:val="00720F0B"/>
    <w:rsid w:val="0072148C"/>
    <w:rsid w:val="00721615"/>
    <w:rsid w:val="00722EB2"/>
    <w:rsid w:val="007230FC"/>
    <w:rsid w:val="00724E5E"/>
    <w:rsid w:val="00726283"/>
    <w:rsid w:val="00726C85"/>
    <w:rsid w:val="0072723A"/>
    <w:rsid w:val="007277F1"/>
    <w:rsid w:val="00727B78"/>
    <w:rsid w:val="00727C6E"/>
    <w:rsid w:val="00727EA6"/>
    <w:rsid w:val="00730ECF"/>
    <w:rsid w:val="00730F44"/>
    <w:rsid w:val="00731B6C"/>
    <w:rsid w:val="00731D0F"/>
    <w:rsid w:val="0073237D"/>
    <w:rsid w:val="007337D8"/>
    <w:rsid w:val="0073533B"/>
    <w:rsid w:val="00735711"/>
    <w:rsid w:val="00736573"/>
    <w:rsid w:val="007368BC"/>
    <w:rsid w:val="00740385"/>
    <w:rsid w:val="00741539"/>
    <w:rsid w:val="00741E8F"/>
    <w:rsid w:val="0074276D"/>
    <w:rsid w:val="0074328D"/>
    <w:rsid w:val="007436DC"/>
    <w:rsid w:val="00743D07"/>
    <w:rsid w:val="00743DA1"/>
    <w:rsid w:val="00744798"/>
    <w:rsid w:val="00744BEB"/>
    <w:rsid w:val="00745178"/>
    <w:rsid w:val="00745305"/>
    <w:rsid w:val="00746C46"/>
    <w:rsid w:val="00747FF5"/>
    <w:rsid w:val="00750301"/>
    <w:rsid w:val="00752056"/>
    <w:rsid w:val="00752AD7"/>
    <w:rsid w:val="007532A5"/>
    <w:rsid w:val="00753866"/>
    <w:rsid w:val="0075479B"/>
    <w:rsid w:val="00755B4D"/>
    <w:rsid w:val="00756B2A"/>
    <w:rsid w:val="007629A2"/>
    <w:rsid w:val="00763648"/>
    <w:rsid w:val="00763790"/>
    <w:rsid w:val="00764836"/>
    <w:rsid w:val="00765597"/>
    <w:rsid w:val="00766A70"/>
    <w:rsid w:val="00767079"/>
    <w:rsid w:val="00770458"/>
    <w:rsid w:val="0077048E"/>
    <w:rsid w:val="00772DBA"/>
    <w:rsid w:val="00773CDA"/>
    <w:rsid w:val="00774A93"/>
    <w:rsid w:val="007751E4"/>
    <w:rsid w:val="00775463"/>
    <w:rsid w:val="00775FE0"/>
    <w:rsid w:val="007762E3"/>
    <w:rsid w:val="00776358"/>
    <w:rsid w:val="00776BEE"/>
    <w:rsid w:val="00777A75"/>
    <w:rsid w:val="00777B77"/>
    <w:rsid w:val="00780978"/>
    <w:rsid w:val="007817A4"/>
    <w:rsid w:val="00781C8E"/>
    <w:rsid w:val="00782B97"/>
    <w:rsid w:val="00783375"/>
    <w:rsid w:val="00784262"/>
    <w:rsid w:val="00784A59"/>
    <w:rsid w:val="00784B34"/>
    <w:rsid w:val="0078766C"/>
    <w:rsid w:val="00787EBA"/>
    <w:rsid w:val="00790000"/>
    <w:rsid w:val="007900C6"/>
    <w:rsid w:val="00790DA8"/>
    <w:rsid w:val="00790E70"/>
    <w:rsid w:val="00792F6E"/>
    <w:rsid w:val="00793048"/>
    <w:rsid w:val="00794D49"/>
    <w:rsid w:val="007950EE"/>
    <w:rsid w:val="007954F3"/>
    <w:rsid w:val="00795DA1"/>
    <w:rsid w:val="00796D6C"/>
    <w:rsid w:val="00797D83"/>
    <w:rsid w:val="007A132B"/>
    <w:rsid w:val="007A193C"/>
    <w:rsid w:val="007A23C1"/>
    <w:rsid w:val="007A2BA7"/>
    <w:rsid w:val="007A3AD5"/>
    <w:rsid w:val="007A3C70"/>
    <w:rsid w:val="007A3E51"/>
    <w:rsid w:val="007A5AD4"/>
    <w:rsid w:val="007A5DBE"/>
    <w:rsid w:val="007A67B8"/>
    <w:rsid w:val="007A6E51"/>
    <w:rsid w:val="007B041B"/>
    <w:rsid w:val="007B16FD"/>
    <w:rsid w:val="007B1F10"/>
    <w:rsid w:val="007B234F"/>
    <w:rsid w:val="007B4512"/>
    <w:rsid w:val="007B4544"/>
    <w:rsid w:val="007B4769"/>
    <w:rsid w:val="007B492E"/>
    <w:rsid w:val="007B4D24"/>
    <w:rsid w:val="007B5505"/>
    <w:rsid w:val="007B57C1"/>
    <w:rsid w:val="007B76A1"/>
    <w:rsid w:val="007B7E4C"/>
    <w:rsid w:val="007B7F7E"/>
    <w:rsid w:val="007C2A98"/>
    <w:rsid w:val="007C3228"/>
    <w:rsid w:val="007C3F14"/>
    <w:rsid w:val="007C40E0"/>
    <w:rsid w:val="007C4678"/>
    <w:rsid w:val="007C5A24"/>
    <w:rsid w:val="007C70D1"/>
    <w:rsid w:val="007D0580"/>
    <w:rsid w:val="007D140A"/>
    <w:rsid w:val="007D16D7"/>
    <w:rsid w:val="007D307A"/>
    <w:rsid w:val="007D3436"/>
    <w:rsid w:val="007D3797"/>
    <w:rsid w:val="007D3D2A"/>
    <w:rsid w:val="007D3FDC"/>
    <w:rsid w:val="007D40F0"/>
    <w:rsid w:val="007D4A14"/>
    <w:rsid w:val="007D4A54"/>
    <w:rsid w:val="007D5E1F"/>
    <w:rsid w:val="007D659B"/>
    <w:rsid w:val="007D7C11"/>
    <w:rsid w:val="007D7D4E"/>
    <w:rsid w:val="007E029E"/>
    <w:rsid w:val="007E1189"/>
    <w:rsid w:val="007E1FCF"/>
    <w:rsid w:val="007E3E1F"/>
    <w:rsid w:val="007E447E"/>
    <w:rsid w:val="007E6AA3"/>
    <w:rsid w:val="007E6F91"/>
    <w:rsid w:val="007E713E"/>
    <w:rsid w:val="007E7C47"/>
    <w:rsid w:val="007F0316"/>
    <w:rsid w:val="007F0BDA"/>
    <w:rsid w:val="007F301B"/>
    <w:rsid w:val="007F36FD"/>
    <w:rsid w:val="007F57FE"/>
    <w:rsid w:val="007F7CDC"/>
    <w:rsid w:val="007F7E66"/>
    <w:rsid w:val="00801894"/>
    <w:rsid w:val="00801BE6"/>
    <w:rsid w:val="00802FD0"/>
    <w:rsid w:val="00803072"/>
    <w:rsid w:val="0080327C"/>
    <w:rsid w:val="008054AA"/>
    <w:rsid w:val="00805DF9"/>
    <w:rsid w:val="008061C5"/>
    <w:rsid w:val="00806C4E"/>
    <w:rsid w:val="00806E32"/>
    <w:rsid w:val="00807E16"/>
    <w:rsid w:val="00810566"/>
    <w:rsid w:val="008108E1"/>
    <w:rsid w:val="00813DF2"/>
    <w:rsid w:val="00813EA0"/>
    <w:rsid w:val="00814643"/>
    <w:rsid w:val="00816C74"/>
    <w:rsid w:val="00816D7F"/>
    <w:rsid w:val="008173FE"/>
    <w:rsid w:val="00817B10"/>
    <w:rsid w:val="00820A31"/>
    <w:rsid w:val="00821B6E"/>
    <w:rsid w:val="0082467A"/>
    <w:rsid w:val="008254F0"/>
    <w:rsid w:val="00827145"/>
    <w:rsid w:val="00827506"/>
    <w:rsid w:val="0082797F"/>
    <w:rsid w:val="0083069D"/>
    <w:rsid w:val="008306F8"/>
    <w:rsid w:val="00830DE7"/>
    <w:rsid w:val="00830F40"/>
    <w:rsid w:val="00831558"/>
    <w:rsid w:val="00832DBF"/>
    <w:rsid w:val="00833664"/>
    <w:rsid w:val="00835470"/>
    <w:rsid w:val="00836548"/>
    <w:rsid w:val="00836E04"/>
    <w:rsid w:val="00836EAF"/>
    <w:rsid w:val="008371AD"/>
    <w:rsid w:val="00837611"/>
    <w:rsid w:val="00837D6C"/>
    <w:rsid w:val="008407F3"/>
    <w:rsid w:val="00840B59"/>
    <w:rsid w:val="00840E08"/>
    <w:rsid w:val="00841BA5"/>
    <w:rsid w:val="008435CD"/>
    <w:rsid w:val="00843E7C"/>
    <w:rsid w:val="00844EFF"/>
    <w:rsid w:val="00845531"/>
    <w:rsid w:val="008455F4"/>
    <w:rsid w:val="008457D6"/>
    <w:rsid w:val="0084608E"/>
    <w:rsid w:val="00851296"/>
    <w:rsid w:val="00851AE7"/>
    <w:rsid w:val="00851C7D"/>
    <w:rsid w:val="0085253D"/>
    <w:rsid w:val="00852607"/>
    <w:rsid w:val="00853FF3"/>
    <w:rsid w:val="00854CDC"/>
    <w:rsid w:val="00856A96"/>
    <w:rsid w:val="0085792F"/>
    <w:rsid w:val="00860213"/>
    <w:rsid w:val="00861067"/>
    <w:rsid w:val="008611A2"/>
    <w:rsid w:val="00861842"/>
    <w:rsid w:val="008628D6"/>
    <w:rsid w:val="008660DA"/>
    <w:rsid w:val="00867227"/>
    <w:rsid w:val="008674FF"/>
    <w:rsid w:val="008676D5"/>
    <w:rsid w:val="00871117"/>
    <w:rsid w:val="00872BD9"/>
    <w:rsid w:val="008738FB"/>
    <w:rsid w:val="0087415B"/>
    <w:rsid w:val="008743EB"/>
    <w:rsid w:val="00874C5C"/>
    <w:rsid w:val="00875C7B"/>
    <w:rsid w:val="0087658A"/>
    <w:rsid w:val="008770AE"/>
    <w:rsid w:val="00877299"/>
    <w:rsid w:val="00880A53"/>
    <w:rsid w:val="0088164C"/>
    <w:rsid w:val="00881730"/>
    <w:rsid w:val="00881851"/>
    <w:rsid w:val="008824E1"/>
    <w:rsid w:val="0088268C"/>
    <w:rsid w:val="00882708"/>
    <w:rsid w:val="008829F0"/>
    <w:rsid w:val="00882C8C"/>
    <w:rsid w:val="00883ADE"/>
    <w:rsid w:val="008842C2"/>
    <w:rsid w:val="00884BDA"/>
    <w:rsid w:val="00884CEB"/>
    <w:rsid w:val="00885E70"/>
    <w:rsid w:val="00886CB7"/>
    <w:rsid w:val="00886CC9"/>
    <w:rsid w:val="00886DFB"/>
    <w:rsid w:val="00887087"/>
    <w:rsid w:val="008874D6"/>
    <w:rsid w:val="00887CF7"/>
    <w:rsid w:val="00890A35"/>
    <w:rsid w:val="008915D5"/>
    <w:rsid w:val="00891F43"/>
    <w:rsid w:val="00893D99"/>
    <w:rsid w:val="008950A0"/>
    <w:rsid w:val="008953C3"/>
    <w:rsid w:val="00896781"/>
    <w:rsid w:val="0089702D"/>
    <w:rsid w:val="00897861"/>
    <w:rsid w:val="008A025E"/>
    <w:rsid w:val="008A1004"/>
    <w:rsid w:val="008A1608"/>
    <w:rsid w:val="008A1CAD"/>
    <w:rsid w:val="008A2452"/>
    <w:rsid w:val="008A268F"/>
    <w:rsid w:val="008A2955"/>
    <w:rsid w:val="008A2E80"/>
    <w:rsid w:val="008A2FF0"/>
    <w:rsid w:val="008A3016"/>
    <w:rsid w:val="008A54BA"/>
    <w:rsid w:val="008A56DA"/>
    <w:rsid w:val="008A6B1E"/>
    <w:rsid w:val="008A7291"/>
    <w:rsid w:val="008A782A"/>
    <w:rsid w:val="008A7AE3"/>
    <w:rsid w:val="008B0984"/>
    <w:rsid w:val="008B09D0"/>
    <w:rsid w:val="008B112E"/>
    <w:rsid w:val="008B164C"/>
    <w:rsid w:val="008B1D3F"/>
    <w:rsid w:val="008B1FA7"/>
    <w:rsid w:val="008B2A75"/>
    <w:rsid w:val="008B2ED9"/>
    <w:rsid w:val="008B3164"/>
    <w:rsid w:val="008B3222"/>
    <w:rsid w:val="008B41D0"/>
    <w:rsid w:val="008B4B11"/>
    <w:rsid w:val="008B50B2"/>
    <w:rsid w:val="008B6B4C"/>
    <w:rsid w:val="008C07A1"/>
    <w:rsid w:val="008C0922"/>
    <w:rsid w:val="008C0C11"/>
    <w:rsid w:val="008C0D42"/>
    <w:rsid w:val="008C0DD8"/>
    <w:rsid w:val="008C1672"/>
    <w:rsid w:val="008C2FA0"/>
    <w:rsid w:val="008C33D2"/>
    <w:rsid w:val="008C356B"/>
    <w:rsid w:val="008C3997"/>
    <w:rsid w:val="008C40EA"/>
    <w:rsid w:val="008C4CFB"/>
    <w:rsid w:val="008C5179"/>
    <w:rsid w:val="008C5CE2"/>
    <w:rsid w:val="008C5E08"/>
    <w:rsid w:val="008C64B5"/>
    <w:rsid w:val="008C6E56"/>
    <w:rsid w:val="008D01E0"/>
    <w:rsid w:val="008D0D51"/>
    <w:rsid w:val="008D1673"/>
    <w:rsid w:val="008D20AF"/>
    <w:rsid w:val="008D21E8"/>
    <w:rsid w:val="008D3816"/>
    <w:rsid w:val="008D51FE"/>
    <w:rsid w:val="008D63F6"/>
    <w:rsid w:val="008D681F"/>
    <w:rsid w:val="008D7307"/>
    <w:rsid w:val="008D7AC2"/>
    <w:rsid w:val="008E0D9A"/>
    <w:rsid w:val="008E12D7"/>
    <w:rsid w:val="008E193E"/>
    <w:rsid w:val="008E337B"/>
    <w:rsid w:val="008E3448"/>
    <w:rsid w:val="008E391F"/>
    <w:rsid w:val="008E3A49"/>
    <w:rsid w:val="008E4B4E"/>
    <w:rsid w:val="008E6C36"/>
    <w:rsid w:val="008E7208"/>
    <w:rsid w:val="008E793B"/>
    <w:rsid w:val="008F17AD"/>
    <w:rsid w:val="008F17F9"/>
    <w:rsid w:val="008F2ABE"/>
    <w:rsid w:val="008F31F4"/>
    <w:rsid w:val="008F447B"/>
    <w:rsid w:val="008F66B4"/>
    <w:rsid w:val="008F670A"/>
    <w:rsid w:val="008F6CB3"/>
    <w:rsid w:val="008F7B8F"/>
    <w:rsid w:val="00901409"/>
    <w:rsid w:val="00902213"/>
    <w:rsid w:val="00903CA9"/>
    <w:rsid w:val="00903EFF"/>
    <w:rsid w:val="00904009"/>
    <w:rsid w:val="00904215"/>
    <w:rsid w:val="00904950"/>
    <w:rsid w:val="00911D59"/>
    <w:rsid w:val="0091336F"/>
    <w:rsid w:val="00914C51"/>
    <w:rsid w:val="00914DAD"/>
    <w:rsid w:val="00914F19"/>
    <w:rsid w:val="009156F7"/>
    <w:rsid w:val="00917B03"/>
    <w:rsid w:val="00917F9C"/>
    <w:rsid w:val="009201EB"/>
    <w:rsid w:val="0092144A"/>
    <w:rsid w:val="0092163B"/>
    <w:rsid w:val="009224C0"/>
    <w:rsid w:val="00922CD5"/>
    <w:rsid w:val="00923623"/>
    <w:rsid w:val="00924BB0"/>
    <w:rsid w:val="009264C5"/>
    <w:rsid w:val="00926BAC"/>
    <w:rsid w:val="0092780C"/>
    <w:rsid w:val="009278AC"/>
    <w:rsid w:val="0093247B"/>
    <w:rsid w:val="00932A2E"/>
    <w:rsid w:val="00933244"/>
    <w:rsid w:val="00933FD0"/>
    <w:rsid w:val="009360DC"/>
    <w:rsid w:val="00937203"/>
    <w:rsid w:val="0093754A"/>
    <w:rsid w:val="009378DC"/>
    <w:rsid w:val="009400D8"/>
    <w:rsid w:val="009401DB"/>
    <w:rsid w:val="0094029E"/>
    <w:rsid w:val="00940DA5"/>
    <w:rsid w:val="00940E5B"/>
    <w:rsid w:val="00941053"/>
    <w:rsid w:val="009435F4"/>
    <w:rsid w:val="00943E30"/>
    <w:rsid w:val="0094473B"/>
    <w:rsid w:val="0094511B"/>
    <w:rsid w:val="00945763"/>
    <w:rsid w:val="00945B5B"/>
    <w:rsid w:val="00945D0D"/>
    <w:rsid w:val="00947107"/>
    <w:rsid w:val="0094717E"/>
    <w:rsid w:val="00947CD0"/>
    <w:rsid w:val="00947E21"/>
    <w:rsid w:val="009507DA"/>
    <w:rsid w:val="00950E08"/>
    <w:rsid w:val="00951D25"/>
    <w:rsid w:val="00951DE4"/>
    <w:rsid w:val="00952C49"/>
    <w:rsid w:val="00953302"/>
    <w:rsid w:val="0095349D"/>
    <w:rsid w:val="00954E9E"/>
    <w:rsid w:val="00955A16"/>
    <w:rsid w:val="00956691"/>
    <w:rsid w:val="00957B48"/>
    <w:rsid w:val="00960101"/>
    <w:rsid w:val="00961490"/>
    <w:rsid w:val="009624D4"/>
    <w:rsid w:val="00962B96"/>
    <w:rsid w:val="00963351"/>
    <w:rsid w:val="00965710"/>
    <w:rsid w:val="009700BD"/>
    <w:rsid w:val="00971236"/>
    <w:rsid w:val="009731F6"/>
    <w:rsid w:val="00973790"/>
    <w:rsid w:val="0097466C"/>
    <w:rsid w:val="00974B91"/>
    <w:rsid w:val="00974BEA"/>
    <w:rsid w:val="009760B5"/>
    <w:rsid w:val="00977D15"/>
    <w:rsid w:val="00980ACC"/>
    <w:rsid w:val="00980AE6"/>
    <w:rsid w:val="00981CE8"/>
    <w:rsid w:val="00981D3B"/>
    <w:rsid w:val="00982606"/>
    <w:rsid w:val="00982953"/>
    <w:rsid w:val="00982A33"/>
    <w:rsid w:val="009835D0"/>
    <w:rsid w:val="00983BF4"/>
    <w:rsid w:val="00984C7C"/>
    <w:rsid w:val="0098517E"/>
    <w:rsid w:val="009851C0"/>
    <w:rsid w:val="00985908"/>
    <w:rsid w:val="00986613"/>
    <w:rsid w:val="00986ECF"/>
    <w:rsid w:val="00986EDB"/>
    <w:rsid w:val="0098737C"/>
    <w:rsid w:val="00987619"/>
    <w:rsid w:val="00987676"/>
    <w:rsid w:val="00987A6B"/>
    <w:rsid w:val="00990299"/>
    <w:rsid w:val="0099253B"/>
    <w:rsid w:val="009928A3"/>
    <w:rsid w:val="00993AD7"/>
    <w:rsid w:val="00994181"/>
    <w:rsid w:val="00994803"/>
    <w:rsid w:val="00994C50"/>
    <w:rsid w:val="00994D6D"/>
    <w:rsid w:val="0099585A"/>
    <w:rsid w:val="00996E87"/>
    <w:rsid w:val="00997B8A"/>
    <w:rsid w:val="009A0167"/>
    <w:rsid w:val="009A03B2"/>
    <w:rsid w:val="009A0A82"/>
    <w:rsid w:val="009A0E3A"/>
    <w:rsid w:val="009A10E8"/>
    <w:rsid w:val="009A2071"/>
    <w:rsid w:val="009A2188"/>
    <w:rsid w:val="009A2372"/>
    <w:rsid w:val="009A2431"/>
    <w:rsid w:val="009A2D24"/>
    <w:rsid w:val="009A31F1"/>
    <w:rsid w:val="009A3205"/>
    <w:rsid w:val="009A63D3"/>
    <w:rsid w:val="009A7F14"/>
    <w:rsid w:val="009B0222"/>
    <w:rsid w:val="009B069D"/>
    <w:rsid w:val="009B0A24"/>
    <w:rsid w:val="009B1261"/>
    <w:rsid w:val="009B22C3"/>
    <w:rsid w:val="009B299C"/>
    <w:rsid w:val="009B3433"/>
    <w:rsid w:val="009B3C20"/>
    <w:rsid w:val="009B3EF5"/>
    <w:rsid w:val="009B65F2"/>
    <w:rsid w:val="009B6756"/>
    <w:rsid w:val="009B6D33"/>
    <w:rsid w:val="009B7EB4"/>
    <w:rsid w:val="009C050C"/>
    <w:rsid w:val="009C0C96"/>
    <w:rsid w:val="009C14E2"/>
    <w:rsid w:val="009C21DD"/>
    <w:rsid w:val="009C3364"/>
    <w:rsid w:val="009C4100"/>
    <w:rsid w:val="009C4682"/>
    <w:rsid w:val="009C49CF"/>
    <w:rsid w:val="009C4C6E"/>
    <w:rsid w:val="009C5C12"/>
    <w:rsid w:val="009C5EAA"/>
    <w:rsid w:val="009C631F"/>
    <w:rsid w:val="009D24DF"/>
    <w:rsid w:val="009D6011"/>
    <w:rsid w:val="009D74AA"/>
    <w:rsid w:val="009E27F0"/>
    <w:rsid w:val="009E3E48"/>
    <w:rsid w:val="009E4050"/>
    <w:rsid w:val="009E4A38"/>
    <w:rsid w:val="009E4D58"/>
    <w:rsid w:val="009E4D6D"/>
    <w:rsid w:val="009E4F79"/>
    <w:rsid w:val="009E6680"/>
    <w:rsid w:val="009F15A7"/>
    <w:rsid w:val="009F45E6"/>
    <w:rsid w:val="009F50AA"/>
    <w:rsid w:val="00A001B6"/>
    <w:rsid w:val="00A01339"/>
    <w:rsid w:val="00A01A11"/>
    <w:rsid w:val="00A0200A"/>
    <w:rsid w:val="00A032D0"/>
    <w:rsid w:val="00A03763"/>
    <w:rsid w:val="00A04240"/>
    <w:rsid w:val="00A0482E"/>
    <w:rsid w:val="00A06409"/>
    <w:rsid w:val="00A06C65"/>
    <w:rsid w:val="00A113F9"/>
    <w:rsid w:val="00A11B73"/>
    <w:rsid w:val="00A11DD5"/>
    <w:rsid w:val="00A12FCC"/>
    <w:rsid w:val="00A1331A"/>
    <w:rsid w:val="00A1431E"/>
    <w:rsid w:val="00A14A03"/>
    <w:rsid w:val="00A175BB"/>
    <w:rsid w:val="00A205D5"/>
    <w:rsid w:val="00A22155"/>
    <w:rsid w:val="00A22424"/>
    <w:rsid w:val="00A24824"/>
    <w:rsid w:val="00A25079"/>
    <w:rsid w:val="00A2509E"/>
    <w:rsid w:val="00A25305"/>
    <w:rsid w:val="00A25768"/>
    <w:rsid w:val="00A25B60"/>
    <w:rsid w:val="00A262FB"/>
    <w:rsid w:val="00A273A6"/>
    <w:rsid w:val="00A279B6"/>
    <w:rsid w:val="00A30A0C"/>
    <w:rsid w:val="00A30B2E"/>
    <w:rsid w:val="00A3160E"/>
    <w:rsid w:val="00A31FC0"/>
    <w:rsid w:val="00A331B9"/>
    <w:rsid w:val="00A34E52"/>
    <w:rsid w:val="00A355FE"/>
    <w:rsid w:val="00A3668F"/>
    <w:rsid w:val="00A37535"/>
    <w:rsid w:val="00A3785C"/>
    <w:rsid w:val="00A378E7"/>
    <w:rsid w:val="00A37C2C"/>
    <w:rsid w:val="00A40810"/>
    <w:rsid w:val="00A40D28"/>
    <w:rsid w:val="00A41789"/>
    <w:rsid w:val="00A41C3F"/>
    <w:rsid w:val="00A41E55"/>
    <w:rsid w:val="00A433C7"/>
    <w:rsid w:val="00A4450A"/>
    <w:rsid w:val="00A44875"/>
    <w:rsid w:val="00A44DA8"/>
    <w:rsid w:val="00A45941"/>
    <w:rsid w:val="00A46BF6"/>
    <w:rsid w:val="00A479E3"/>
    <w:rsid w:val="00A47A59"/>
    <w:rsid w:val="00A47BB4"/>
    <w:rsid w:val="00A5156D"/>
    <w:rsid w:val="00A52898"/>
    <w:rsid w:val="00A5362B"/>
    <w:rsid w:val="00A5460C"/>
    <w:rsid w:val="00A549B1"/>
    <w:rsid w:val="00A54E54"/>
    <w:rsid w:val="00A56CE1"/>
    <w:rsid w:val="00A60157"/>
    <w:rsid w:val="00A605B2"/>
    <w:rsid w:val="00A610E3"/>
    <w:rsid w:val="00A61284"/>
    <w:rsid w:val="00A613C6"/>
    <w:rsid w:val="00A615B0"/>
    <w:rsid w:val="00A6203B"/>
    <w:rsid w:val="00A62C06"/>
    <w:rsid w:val="00A64365"/>
    <w:rsid w:val="00A6493D"/>
    <w:rsid w:val="00A64A0B"/>
    <w:rsid w:val="00A6583F"/>
    <w:rsid w:val="00A66E0E"/>
    <w:rsid w:val="00A705EB"/>
    <w:rsid w:val="00A70694"/>
    <w:rsid w:val="00A710E3"/>
    <w:rsid w:val="00A72047"/>
    <w:rsid w:val="00A7237F"/>
    <w:rsid w:val="00A73E9B"/>
    <w:rsid w:val="00A7471E"/>
    <w:rsid w:val="00A752A3"/>
    <w:rsid w:val="00A75AE3"/>
    <w:rsid w:val="00A7716C"/>
    <w:rsid w:val="00A779CC"/>
    <w:rsid w:val="00A80218"/>
    <w:rsid w:val="00A8118B"/>
    <w:rsid w:val="00A829F9"/>
    <w:rsid w:val="00A83345"/>
    <w:rsid w:val="00A857D1"/>
    <w:rsid w:val="00A86013"/>
    <w:rsid w:val="00A906F8"/>
    <w:rsid w:val="00A916DD"/>
    <w:rsid w:val="00A92678"/>
    <w:rsid w:val="00A92DD0"/>
    <w:rsid w:val="00A94134"/>
    <w:rsid w:val="00A947B7"/>
    <w:rsid w:val="00A9558D"/>
    <w:rsid w:val="00A97AFA"/>
    <w:rsid w:val="00A97ED7"/>
    <w:rsid w:val="00AA03FD"/>
    <w:rsid w:val="00AA13A1"/>
    <w:rsid w:val="00AA1C42"/>
    <w:rsid w:val="00AA27A3"/>
    <w:rsid w:val="00AA2C11"/>
    <w:rsid w:val="00AA3E6A"/>
    <w:rsid w:val="00AA4811"/>
    <w:rsid w:val="00AA6B41"/>
    <w:rsid w:val="00AA6E61"/>
    <w:rsid w:val="00AB05E2"/>
    <w:rsid w:val="00AB0D3B"/>
    <w:rsid w:val="00AB11C3"/>
    <w:rsid w:val="00AB156C"/>
    <w:rsid w:val="00AB2010"/>
    <w:rsid w:val="00AB2672"/>
    <w:rsid w:val="00AB2733"/>
    <w:rsid w:val="00AB7BEE"/>
    <w:rsid w:val="00AB7E77"/>
    <w:rsid w:val="00AC00AB"/>
    <w:rsid w:val="00AC111F"/>
    <w:rsid w:val="00AC14C7"/>
    <w:rsid w:val="00AC37F1"/>
    <w:rsid w:val="00AC47D0"/>
    <w:rsid w:val="00AC506B"/>
    <w:rsid w:val="00AC50FB"/>
    <w:rsid w:val="00AC71A9"/>
    <w:rsid w:val="00AC71E1"/>
    <w:rsid w:val="00AD0E0E"/>
    <w:rsid w:val="00AD1746"/>
    <w:rsid w:val="00AD1FC7"/>
    <w:rsid w:val="00AD49A5"/>
    <w:rsid w:val="00AD6163"/>
    <w:rsid w:val="00AD776E"/>
    <w:rsid w:val="00AD7AB9"/>
    <w:rsid w:val="00AE1914"/>
    <w:rsid w:val="00AE4064"/>
    <w:rsid w:val="00AE41FA"/>
    <w:rsid w:val="00AE42CB"/>
    <w:rsid w:val="00AE483E"/>
    <w:rsid w:val="00AE558D"/>
    <w:rsid w:val="00AE753B"/>
    <w:rsid w:val="00AF1826"/>
    <w:rsid w:val="00AF1A65"/>
    <w:rsid w:val="00AF3C73"/>
    <w:rsid w:val="00AF3DA3"/>
    <w:rsid w:val="00AF51A0"/>
    <w:rsid w:val="00AF5497"/>
    <w:rsid w:val="00AF62B2"/>
    <w:rsid w:val="00AF6DF0"/>
    <w:rsid w:val="00AF72F1"/>
    <w:rsid w:val="00AF7885"/>
    <w:rsid w:val="00AF7B50"/>
    <w:rsid w:val="00B00282"/>
    <w:rsid w:val="00B02C42"/>
    <w:rsid w:val="00B035C6"/>
    <w:rsid w:val="00B03BA9"/>
    <w:rsid w:val="00B0401E"/>
    <w:rsid w:val="00B05D24"/>
    <w:rsid w:val="00B07079"/>
    <w:rsid w:val="00B11E5D"/>
    <w:rsid w:val="00B12DA9"/>
    <w:rsid w:val="00B13327"/>
    <w:rsid w:val="00B13443"/>
    <w:rsid w:val="00B13E8E"/>
    <w:rsid w:val="00B147CE"/>
    <w:rsid w:val="00B15835"/>
    <w:rsid w:val="00B15CF0"/>
    <w:rsid w:val="00B16006"/>
    <w:rsid w:val="00B16C37"/>
    <w:rsid w:val="00B20001"/>
    <w:rsid w:val="00B207EF"/>
    <w:rsid w:val="00B2096A"/>
    <w:rsid w:val="00B225F1"/>
    <w:rsid w:val="00B2273F"/>
    <w:rsid w:val="00B22D5D"/>
    <w:rsid w:val="00B230B8"/>
    <w:rsid w:val="00B23B8A"/>
    <w:rsid w:val="00B24394"/>
    <w:rsid w:val="00B24C8F"/>
    <w:rsid w:val="00B26943"/>
    <w:rsid w:val="00B27742"/>
    <w:rsid w:val="00B279AE"/>
    <w:rsid w:val="00B30EAC"/>
    <w:rsid w:val="00B30F0F"/>
    <w:rsid w:val="00B318BE"/>
    <w:rsid w:val="00B31CBF"/>
    <w:rsid w:val="00B327FB"/>
    <w:rsid w:val="00B33037"/>
    <w:rsid w:val="00B33C2E"/>
    <w:rsid w:val="00B33C30"/>
    <w:rsid w:val="00B35947"/>
    <w:rsid w:val="00B35EB9"/>
    <w:rsid w:val="00B368FA"/>
    <w:rsid w:val="00B36952"/>
    <w:rsid w:val="00B40B02"/>
    <w:rsid w:val="00B41AF2"/>
    <w:rsid w:val="00B4286E"/>
    <w:rsid w:val="00B430B9"/>
    <w:rsid w:val="00B43774"/>
    <w:rsid w:val="00B44E98"/>
    <w:rsid w:val="00B46403"/>
    <w:rsid w:val="00B46916"/>
    <w:rsid w:val="00B46CB4"/>
    <w:rsid w:val="00B50E2D"/>
    <w:rsid w:val="00B512B7"/>
    <w:rsid w:val="00B52309"/>
    <w:rsid w:val="00B52379"/>
    <w:rsid w:val="00B52762"/>
    <w:rsid w:val="00B529B8"/>
    <w:rsid w:val="00B52BD0"/>
    <w:rsid w:val="00B53169"/>
    <w:rsid w:val="00B53833"/>
    <w:rsid w:val="00B5574F"/>
    <w:rsid w:val="00B56CD2"/>
    <w:rsid w:val="00B572A7"/>
    <w:rsid w:val="00B57D4A"/>
    <w:rsid w:val="00B6052D"/>
    <w:rsid w:val="00B606FE"/>
    <w:rsid w:val="00B61DAB"/>
    <w:rsid w:val="00B63DD7"/>
    <w:rsid w:val="00B65261"/>
    <w:rsid w:val="00B66189"/>
    <w:rsid w:val="00B71556"/>
    <w:rsid w:val="00B728B6"/>
    <w:rsid w:val="00B72947"/>
    <w:rsid w:val="00B755E8"/>
    <w:rsid w:val="00B75FCA"/>
    <w:rsid w:val="00B76852"/>
    <w:rsid w:val="00B76970"/>
    <w:rsid w:val="00B77A58"/>
    <w:rsid w:val="00B8022F"/>
    <w:rsid w:val="00B80372"/>
    <w:rsid w:val="00B80EFA"/>
    <w:rsid w:val="00B8111D"/>
    <w:rsid w:val="00B82624"/>
    <w:rsid w:val="00B83DD8"/>
    <w:rsid w:val="00B84876"/>
    <w:rsid w:val="00B84A58"/>
    <w:rsid w:val="00B84A6D"/>
    <w:rsid w:val="00B8561E"/>
    <w:rsid w:val="00B861EB"/>
    <w:rsid w:val="00B870BD"/>
    <w:rsid w:val="00B87665"/>
    <w:rsid w:val="00B9007B"/>
    <w:rsid w:val="00B90262"/>
    <w:rsid w:val="00B917F2"/>
    <w:rsid w:val="00B91E44"/>
    <w:rsid w:val="00B9227D"/>
    <w:rsid w:val="00B928F1"/>
    <w:rsid w:val="00B92F76"/>
    <w:rsid w:val="00B9343E"/>
    <w:rsid w:val="00B934A8"/>
    <w:rsid w:val="00B948A4"/>
    <w:rsid w:val="00B94FC2"/>
    <w:rsid w:val="00B95539"/>
    <w:rsid w:val="00B976E9"/>
    <w:rsid w:val="00B9788F"/>
    <w:rsid w:val="00BA0059"/>
    <w:rsid w:val="00BA0C37"/>
    <w:rsid w:val="00BA1442"/>
    <w:rsid w:val="00BA2B7F"/>
    <w:rsid w:val="00BA2F16"/>
    <w:rsid w:val="00BA392F"/>
    <w:rsid w:val="00BA43C2"/>
    <w:rsid w:val="00BA531A"/>
    <w:rsid w:val="00BA5C42"/>
    <w:rsid w:val="00BA5D90"/>
    <w:rsid w:val="00BA5DE8"/>
    <w:rsid w:val="00BA6757"/>
    <w:rsid w:val="00BA71A8"/>
    <w:rsid w:val="00BA7387"/>
    <w:rsid w:val="00BB0B4E"/>
    <w:rsid w:val="00BB1497"/>
    <w:rsid w:val="00BB2552"/>
    <w:rsid w:val="00BB2DA1"/>
    <w:rsid w:val="00BB3142"/>
    <w:rsid w:val="00BB3C87"/>
    <w:rsid w:val="00BB3E7F"/>
    <w:rsid w:val="00BB4AB4"/>
    <w:rsid w:val="00BB6AD4"/>
    <w:rsid w:val="00BB7581"/>
    <w:rsid w:val="00BC0DF3"/>
    <w:rsid w:val="00BC20FB"/>
    <w:rsid w:val="00BC36A5"/>
    <w:rsid w:val="00BC49FA"/>
    <w:rsid w:val="00BC5E9E"/>
    <w:rsid w:val="00BC6BB8"/>
    <w:rsid w:val="00BC7108"/>
    <w:rsid w:val="00BC7F3C"/>
    <w:rsid w:val="00BD1869"/>
    <w:rsid w:val="00BD1E85"/>
    <w:rsid w:val="00BD216C"/>
    <w:rsid w:val="00BD24FC"/>
    <w:rsid w:val="00BD3FFD"/>
    <w:rsid w:val="00BD4C6F"/>
    <w:rsid w:val="00BD5326"/>
    <w:rsid w:val="00BD5D4B"/>
    <w:rsid w:val="00BD5EE2"/>
    <w:rsid w:val="00BD604F"/>
    <w:rsid w:val="00BD76AE"/>
    <w:rsid w:val="00BE09C6"/>
    <w:rsid w:val="00BE09E1"/>
    <w:rsid w:val="00BE1BAD"/>
    <w:rsid w:val="00BE2069"/>
    <w:rsid w:val="00BE26C2"/>
    <w:rsid w:val="00BE274A"/>
    <w:rsid w:val="00BE2CA6"/>
    <w:rsid w:val="00BE30F3"/>
    <w:rsid w:val="00BE54C9"/>
    <w:rsid w:val="00BE5C9A"/>
    <w:rsid w:val="00BE5CD5"/>
    <w:rsid w:val="00BE5F3A"/>
    <w:rsid w:val="00BE69F2"/>
    <w:rsid w:val="00BE6AAE"/>
    <w:rsid w:val="00BE7643"/>
    <w:rsid w:val="00BF06B8"/>
    <w:rsid w:val="00BF189F"/>
    <w:rsid w:val="00BF1E3E"/>
    <w:rsid w:val="00BF1F1A"/>
    <w:rsid w:val="00BF2446"/>
    <w:rsid w:val="00BF45F9"/>
    <w:rsid w:val="00BF77D6"/>
    <w:rsid w:val="00C0171A"/>
    <w:rsid w:val="00C03F62"/>
    <w:rsid w:val="00C0523C"/>
    <w:rsid w:val="00C06615"/>
    <w:rsid w:val="00C06C06"/>
    <w:rsid w:val="00C06F07"/>
    <w:rsid w:val="00C0741A"/>
    <w:rsid w:val="00C10004"/>
    <w:rsid w:val="00C115BB"/>
    <w:rsid w:val="00C118A8"/>
    <w:rsid w:val="00C122FB"/>
    <w:rsid w:val="00C12996"/>
    <w:rsid w:val="00C13110"/>
    <w:rsid w:val="00C144A6"/>
    <w:rsid w:val="00C15EB6"/>
    <w:rsid w:val="00C161F0"/>
    <w:rsid w:val="00C17782"/>
    <w:rsid w:val="00C24D1D"/>
    <w:rsid w:val="00C258C8"/>
    <w:rsid w:val="00C26FAD"/>
    <w:rsid w:val="00C271F5"/>
    <w:rsid w:val="00C32A0D"/>
    <w:rsid w:val="00C33281"/>
    <w:rsid w:val="00C348B5"/>
    <w:rsid w:val="00C34CBE"/>
    <w:rsid w:val="00C34EC3"/>
    <w:rsid w:val="00C34F8B"/>
    <w:rsid w:val="00C35286"/>
    <w:rsid w:val="00C35966"/>
    <w:rsid w:val="00C365C5"/>
    <w:rsid w:val="00C37A9F"/>
    <w:rsid w:val="00C40821"/>
    <w:rsid w:val="00C4166A"/>
    <w:rsid w:val="00C41B0F"/>
    <w:rsid w:val="00C43CD1"/>
    <w:rsid w:val="00C4526E"/>
    <w:rsid w:val="00C46104"/>
    <w:rsid w:val="00C479EA"/>
    <w:rsid w:val="00C51FAD"/>
    <w:rsid w:val="00C52016"/>
    <w:rsid w:val="00C53472"/>
    <w:rsid w:val="00C5367B"/>
    <w:rsid w:val="00C53D6E"/>
    <w:rsid w:val="00C5401D"/>
    <w:rsid w:val="00C548A3"/>
    <w:rsid w:val="00C56974"/>
    <w:rsid w:val="00C60D5C"/>
    <w:rsid w:val="00C616D3"/>
    <w:rsid w:val="00C63F9E"/>
    <w:rsid w:val="00C64503"/>
    <w:rsid w:val="00C654C7"/>
    <w:rsid w:val="00C65B4E"/>
    <w:rsid w:val="00C660A5"/>
    <w:rsid w:val="00C669B8"/>
    <w:rsid w:val="00C70819"/>
    <w:rsid w:val="00C70921"/>
    <w:rsid w:val="00C7277F"/>
    <w:rsid w:val="00C74755"/>
    <w:rsid w:val="00C7483C"/>
    <w:rsid w:val="00C748E6"/>
    <w:rsid w:val="00C751B9"/>
    <w:rsid w:val="00C7608F"/>
    <w:rsid w:val="00C764AB"/>
    <w:rsid w:val="00C8077C"/>
    <w:rsid w:val="00C81DEA"/>
    <w:rsid w:val="00C83BF6"/>
    <w:rsid w:val="00C842CC"/>
    <w:rsid w:val="00C84927"/>
    <w:rsid w:val="00C853D1"/>
    <w:rsid w:val="00C871CB"/>
    <w:rsid w:val="00C87874"/>
    <w:rsid w:val="00C87BE3"/>
    <w:rsid w:val="00C9290B"/>
    <w:rsid w:val="00C92944"/>
    <w:rsid w:val="00C945FF"/>
    <w:rsid w:val="00C950C8"/>
    <w:rsid w:val="00C977E1"/>
    <w:rsid w:val="00CA0A6C"/>
    <w:rsid w:val="00CA0C15"/>
    <w:rsid w:val="00CA21B8"/>
    <w:rsid w:val="00CA451B"/>
    <w:rsid w:val="00CA52CA"/>
    <w:rsid w:val="00CA650F"/>
    <w:rsid w:val="00CA668A"/>
    <w:rsid w:val="00CA686C"/>
    <w:rsid w:val="00CA725C"/>
    <w:rsid w:val="00CA78C8"/>
    <w:rsid w:val="00CA7CF4"/>
    <w:rsid w:val="00CB07DD"/>
    <w:rsid w:val="00CB1A5C"/>
    <w:rsid w:val="00CB308F"/>
    <w:rsid w:val="00CB3E3A"/>
    <w:rsid w:val="00CB3E75"/>
    <w:rsid w:val="00CB4288"/>
    <w:rsid w:val="00CB4564"/>
    <w:rsid w:val="00CB5354"/>
    <w:rsid w:val="00CB7049"/>
    <w:rsid w:val="00CB7533"/>
    <w:rsid w:val="00CC01CB"/>
    <w:rsid w:val="00CC1EC8"/>
    <w:rsid w:val="00CC3AA7"/>
    <w:rsid w:val="00CC4825"/>
    <w:rsid w:val="00CC562F"/>
    <w:rsid w:val="00CC56E8"/>
    <w:rsid w:val="00CC7724"/>
    <w:rsid w:val="00CC786C"/>
    <w:rsid w:val="00CC7E83"/>
    <w:rsid w:val="00CC7F7F"/>
    <w:rsid w:val="00CD0270"/>
    <w:rsid w:val="00CD0782"/>
    <w:rsid w:val="00CD0C0F"/>
    <w:rsid w:val="00CD13C1"/>
    <w:rsid w:val="00CD21D3"/>
    <w:rsid w:val="00CD4630"/>
    <w:rsid w:val="00CD4850"/>
    <w:rsid w:val="00CD6A01"/>
    <w:rsid w:val="00CD78CA"/>
    <w:rsid w:val="00CE1ED6"/>
    <w:rsid w:val="00CE1EE3"/>
    <w:rsid w:val="00CE1F2D"/>
    <w:rsid w:val="00CE21B1"/>
    <w:rsid w:val="00CE460E"/>
    <w:rsid w:val="00CE5317"/>
    <w:rsid w:val="00CE5CC7"/>
    <w:rsid w:val="00CE5FC4"/>
    <w:rsid w:val="00CE7026"/>
    <w:rsid w:val="00CE7C9C"/>
    <w:rsid w:val="00CF0087"/>
    <w:rsid w:val="00CF0DA7"/>
    <w:rsid w:val="00CF0F99"/>
    <w:rsid w:val="00CF135D"/>
    <w:rsid w:val="00CF24FE"/>
    <w:rsid w:val="00CF2854"/>
    <w:rsid w:val="00CF2EDD"/>
    <w:rsid w:val="00CF3A39"/>
    <w:rsid w:val="00CF4D85"/>
    <w:rsid w:val="00CF4DDA"/>
    <w:rsid w:val="00CF55DD"/>
    <w:rsid w:val="00CF57F4"/>
    <w:rsid w:val="00CF6734"/>
    <w:rsid w:val="00CF6F4F"/>
    <w:rsid w:val="00CF7068"/>
    <w:rsid w:val="00CF7327"/>
    <w:rsid w:val="00D006D2"/>
    <w:rsid w:val="00D00E27"/>
    <w:rsid w:val="00D01E28"/>
    <w:rsid w:val="00D026F5"/>
    <w:rsid w:val="00D03397"/>
    <w:rsid w:val="00D05058"/>
    <w:rsid w:val="00D0651F"/>
    <w:rsid w:val="00D06D09"/>
    <w:rsid w:val="00D07A3F"/>
    <w:rsid w:val="00D10407"/>
    <w:rsid w:val="00D10CC9"/>
    <w:rsid w:val="00D112AB"/>
    <w:rsid w:val="00D125CF"/>
    <w:rsid w:val="00D129CA"/>
    <w:rsid w:val="00D12FEA"/>
    <w:rsid w:val="00D1383D"/>
    <w:rsid w:val="00D1387C"/>
    <w:rsid w:val="00D139E2"/>
    <w:rsid w:val="00D14C6F"/>
    <w:rsid w:val="00D1547D"/>
    <w:rsid w:val="00D15582"/>
    <w:rsid w:val="00D1577D"/>
    <w:rsid w:val="00D15895"/>
    <w:rsid w:val="00D15B5D"/>
    <w:rsid w:val="00D15F75"/>
    <w:rsid w:val="00D2054C"/>
    <w:rsid w:val="00D21207"/>
    <w:rsid w:val="00D2188C"/>
    <w:rsid w:val="00D21E50"/>
    <w:rsid w:val="00D24134"/>
    <w:rsid w:val="00D241DB"/>
    <w:rsid w:val="00D243C0"/>
    <w:rsid w:val="00D24ADE"/>
    <w:rsid w:val="00D2677B"/>
    <w:rsid w:val="00D26936"/>
    <w:rsid w:val="00D31049"/>
    <w:rsid w:val="00D3200D"/>
    <w:rsid w:val="00D328C3"/>
    <w:rsid w:val="00D32E0C"/>
    <w:rsid w:val="00D334C6"/>
    <w:rsid w:val="00D3420E"/>
    <w:rsid w:val="00D3492E"/>
    <w:rsid w:val="00D34B78"/>
    <w:rsid w:val="00D34BEB"/>
    <w:rsid w:val="00D36164"/>
    <w:rsid w:val="00D36A21"/>
    <w:rsid w:val="00D370FC"/>
    <w:rsid w:val="00D401ED"/>
    <w:rsid w:val="00D406FC"/>
    <w:rsid w:val="00D41000"/>
    <w:rsid w:val="00D42BD8"/>
    <w:rsid w:val="00D43734"/>
    <w:rsid w:val="00D43FDE"/>
    <w:rsid w:val="00D44CD6"/>
    <w:rsid w:val="00D46258"/>
    <w:rsid w:val="00D4757A"/>
    <w:rsid w:val="00D47BD7"/>
    <w:rsid w:val="00D50904"/>
    <w:rsid w:val="00D5110A"/>
    <w:rsid w:val="00D51596"/>
    <w:rsid w:val="00D51C00"/>
    <w:rsid w:val="00D54206"/>
    <w:rsid w:val="00D54505"/>
    <w:rsid w:val="00D564DD"/>
    <w:rsid w:val="00D56509"/>
    <w:rsid w:val="00D57B5C"/>
    <w:rsid w:val="00D604AA"/>
    <w:rsid w:val="00D616C8"/>
    <w:rsid w:val="00D619FA"/>
    <w:rsid w:val="00D62040"/>
    <w:rsid w:val="00D63F0C"/>
    <w:rsid w:val="00D645B1"/>
    <w:rsid w:val="00D646CC"/>
    <w:rsid w:val="00D6620F"/>
    <w:rsid w:val="00D66959"/>
    <w:rsid w:val="00D6745A"/>
    <w:rsid w:val="00D70A5C"/>
    <w:rsid w:val="00D70EBB"/>
    <w:rsid w:val="00D726CF"/>
    <w:rsid w:val="00D726EF"/>
    <w:rsid w:val="00D72753"/>
    <w:rsid w:val="00D727DE"/>
    <w:rsid w:val="00D7479D"/>
    <w:rsid w:val="00D750D8"/>
    <w:rsid w:val="00D751FE"/>
    <w:rsid w:val="00D76CAE"/>
    <w:rsid w:val="00D77AC0"/>
    <w:rsid w:val="00D77D96"/>
    <w:rsid w:val="00D817A8"/>
    <w:rsid w:val="00D820C8"/>
    <w:rsid w:val="00D82FC0"/>
    <w:rsid w:val="00D8361F"/>
    <w:rsid w:val="00D8376F"/>
    <w:rsid w:val="00D83F10"/>
    <w:rsid w:val="00D84BE5"/>
    <w:rsid w:val="00D85B73"/>
    <w:rsid w:val="00D85F7E"/>
    <w:rsid w:val="00D8652C"/>
    <w:rsid w:val="00D87558"/>
    <w:rsid w:val="00D8781A"/>
    <w:rsid w:val="00D87851"/>
    <w:rsid w:val="00D87995"/>
    <w:rsid w:val="00D906A1"/>
    <w:rsid w:val="00D909B9"/>
    <w:rsid w:val="00D924B6"/>
    <w:rsid w:val="00D92534"/>
    <w:rsid w:val="00D92CB8"/>
    <w:rsid w:val="00D92D69"/>
    <w:rsid w:val="00D93B70"/>
    <w:rsid w:val="00D947C7"/>
    <w:rsid w:val="00D95046"/>
    <w:rsid w:val="00D95657"/>
    <w:rsid w:val="00D95CCF"/>
    <w:rsid w:val="00D96924"/>
    <w:rsid w:val="00D97363"/>
    <w:rsid w:val="00D97BB8"/>
    <w:rsid w:val="00DA008C"/>
    <w:rsid w:val="00DA0C8A"/>
    <w:rsid w:val="00DA4D3B"/>
    <w:rsid w:val="00DA4E08"/>
    <w:rsid w:val="00DA5755"/>
    <w:rsid w:val="00DA58A1"/>
    <w:rsid w:val="00DA6DBC"/>
    <w:rsid w:val="00DA7372"/>
    <w:rsid w:val="00DA74B0"/>
    <w:rsid w:val="00DA7838"/>
    <w:rsid w:val="00DA78FD"/>
    <w:rsid w:val="00DB038E"/>
    <w:rsid w:val="00DB0576"/>
    <w:rsid w:val="00DB1AED"/>
    <w:rsid w:val="00DB1BD7"/>
    <w:rsid w:val="00DB27CA"/>
    <w:rsid w:val="00DB35F3"/>
    <w:rsid w:val="00DB37F8"/>
    <w:rsid w:val="00DB3C8D"/>
    <w:rsid w:val="00DB5745"/>
    <w:rsid w:val="00DB5D42"/>
    <w:rsid w:val="00DB734D"/>
    <w:rsid w:val="00DB76FC"/>
    <w:rsid w:val="00DB7AEE"/>
    <w:rsid w:val="00DB7F85"/>
    <w:rsid w:val="00DC029E"/>
    <w:rsid w:val="00DC0698"/>
    <w:rsid w:val="00DC0DE2"/>
    <w:rsid w:val="00DC0E85"/>
    <w:rsid w:val="00DC0F7C"/>
    <w:rsid w:val="00DC1ED3"/>
    <w:rsid w:val="00DC24DB"/>
    <w:rsid w:val="00DC2985"/>
    <w:rsid w:val="00DC2ADC"/>
    <w:rsid w:val="00DC38D6"/>
    <w:rsid w:val="00DC46FD"/>
    <w:rsid w:val="00DC4BF1"/>
    <w:rsid w:val="00DC5D1A"/>
    <w:rsid w:val="00DC6C8A"/>
    <w:rsid w:val="00DC763C"/>
    <w:rsid w:val="00DC79C5"/>
    <w:rsid w:val="00DD0B82"/>
    <w:rsid w:val="00DD1868"/>
    <w:rsid w:val="00DD1E12"/>
    <w:rsid w:val="00DD1F3F"/>
    <w:rsid w:val="00DD24BE"/>
    <w:rsid w:val="00DD28C7"/>
    <w:rsid w:val="00DD3E93"/>
    <w:rsid w:val="00DD50CC"/>
    <w:rsid w:val="00DD5657"/>
    <w:rsid w:val="00DD593D"/>
    <w:rsid w:val="00DD5A5D"/>
    <w:rsid w:val="00DD660D"/>
    <w:rsid w:val="00DD77E1"/>
    <w:rsid w:val="00DE04A4"/>
    <w:rsid w:val="00DE0F26"/>
    <w:rsid w:val="00DE1309"/>
    <w:rsid w:val="00DE1828"/>
    <w:rsid w:val="00DE1E71"/>
    <w:rsid w:val="00DE2AF5"/>
    <w:rsid w:val="00DE3C70"/>
    <w:rsid w:val="00DE3C9F"/>
    <w:rsid w:val="00DE448E"/>
    <w:rsid w:val="00DE454A"/>
    <w:rsid w:val="00DE52C7"/>
    <w:rsid w:val="00DE5EEE"/>
    <w:rsid w:val="00DE6C5F"/>
    <w:rsid w:val="00DE6F51"/>
    <w:rsid w:val="00DE78C2"/>
    <w:rsid w:val="00DF08F5"/>
    <w:rsid w:val="00DF0993"/>
    <w:rsid w:val="00DF1273"/>
    <w:rsid w:val="00DF2A54"/>
    <w:rsid w:val="00DF2A68"/>
    <w:rsid w:val="00DF4AE6"/>
    <w:rsid w:val="00DF4F92"/>
    <w:rsid w:val="00DF511E"/>
    <w:rsid w:val="00DF5335"/>
    <w:rsid w:val="00E0058E"/>
    <w:rsid w:val="00E01285"/>
    <w:rsid w:val="00E0149C"/>
    <w:rsid w:val="00E019FA"/>
    <w:rsid w:val="00E01C41"/>
    <w:rsid w:val="00E029A5"/>
    <w:rsid w:val="00E030AF"/>
    <w:rsid w:val="00E049CA"/>
    <w:rsid w:val="00E0636B"/>
    <w:rsid w:val="00E075C7"/>
    <w:rsid w:val="00E077FA"/>
    <w:rsid w:val="00E105CF"/>
    <w:rsid w:val="00E11831"/>
    <w:rsid w:val="00E11E5E"/>
    <w:rsid w:val="00E13996"/>
    <w:rsid w:val="00E140A8"/>
    <w:rsid w:val="00E153CD"/>
    <w:rsid w:val="00E1676A"/>
    <w:rsid w:val="00E2087E"/>
    <w:rsid w:val="00E212AB"/>
    <w:rsid w:val="00E21890"/>
    <w:rsid w:val="00E2455D"/>
    <w:rsid w:val="00E24A80"/>
    <w:rsid w:val="00E25097"/>
    <w:rsid w:val="00E26150"/>
    <w:rsid w:val="00E26788"/>
    <w:rsid w:val="00E26C1C"/>
    <w:rsid w:val="00E311FC"/>
    <w:rsid w:val="00E31370"/>
    <w:rsid w:val="00E31593"/>
    <w:rsid w:val="00E31859"/>
    <w:rsid w:val="00E32026"/>
    <w:rsid w:val="00E333E3"/>
    <w:rsid w:val="00E337AF"/>
    <w:rsid w:val="00E33AFE"/>
    <w:rsid w:val="00E342BD"/>
    <w:rsid w:val="00E346E5"/>
    <w:rsid w:val="00E34C86"/>
    <w:rsid w:val="00E36AFD"/>
    <w:rsid w:val="00E377E9"/>
    <w:rsid w:val="00E37C25"/>
    <w:rsid w:val="00E41D22"/>
    <w:rsid w:val="00E42167"/>
    <w:rsid w:val="00E429A2"/>
    <w:rsid w:val="00E434F1"/>
    <w:rsid w:val="00E44698"/>
    <w:rsid w:val="00E44BD7"/>
    <w:rsid w:val="00E451C8"/>
    <w:rsid w:val="00E45649"/>
    <w:rsid w:val="00E466E4"/>
    <w:rsid w:val="00E469C1"/>
    <w:rsid w:val="00E46D32"/>
    <w:rsid w:val="00E471B3"/>
    <w:rsid w:val="00E472A5"/>
    <w:rsid w:val="00E50C4F"/>
    <w:rsid w:val="00E50D08"/>
    <w:rsid w:val="00E50E3D"/>
    <w:rsid w:val="00E51A64"/>
    <w:rsid w:val="00E5268A"/>
    <w:rsid w:val="00E52F46"/>
    <w:rsid w:val="00E53FC5"/>
    <w:rsid w:val="00E54357"/>
    <w:rsid w:val="00E54855"/>
    <w:rsid w:val="00E54FFD"/>
    <w:rsid w:val="00E55BD9"/>
    <w:rsid w:val="00E56C16"/>
    <w:rsid w:val="00E57F20"/>
    <w:rsid w:val="00E60382"/>
    <w:rsid w:val="00E62A87"/>
    <w:rsid w:val="00E633AD"/>
    <w:rsid w:val="00E64B70"/>
    <w:rsid w:val="00E66764"/>
    <w:rsid w:val="00E66AE4"/>
    <w:rsid w:val="00E66D78"/>
    <w:rsid w:val="00E70FD0"/>
    <w:rsid w:val="00E73D2D"/>
    <w:rsid w:val="00E75D83"/>
    <w:rsid w:val="00E77B27"/>
    <w:rsid w:val="00E8156A"/>
    <w:rsid w:val="00E81900"/>
    <w:rsid w:val="00E82693"/>
    <w:rsid w:val="00E83083"/>
    <w:rsid w:val="00E839EE"/>
    <w:rsid w:val="00E83D67"/>
    <w:rsid w:val="00E84A37"/>
    <w:rsid w:val="00E84DCD"/>
    <w:rsid w:val="00E85968"/>
    <w:rsid w:val="00E861AB"/>
    <w:rsid w:val="00E87A22"/>
    <w:rsid w:val="00E87B51"/>
    <w:rsid w:val="00E90731"/>
    <w:rsid w:val="00E90813"/>
    <w:rsid w:val="00E91228"/>
    <w:rsid w:val="00E92495"/>
    <w:rsid w:val="00E93148"/>
    <w:rsid w:val="00E93B87"/>
    <w:rsid w:val="00E941BB"/>
    <w:rsid w:val="00E9484F"/>
    <w:rsid w:val="00E94F48"/>
    <w:rsid w:val="00E97346"/>
    <w:rsid w:val="00E97565"/>
    <w:rsid w:val="00E97873"/>
    <w:rsid w:val="00E97897"/>
    <w:rsid w:val="00EA2D63"/>
    <w:rsid w:val="00EA6D86"/>
    <w:rsid w:val="00EB03ED"/>
    <w:rsid w:val="00EB0976"/>
    <w:rsid w:val="00EB285F"/>
    <w:rsid w:val="00EB28AF"/>
    <w:rsid w:val="00EB45BC"/>
    <w:rsid w:val="00EB5160"/>
    <w:rsid w:val="00EB5A03"/>
    <w:rsid w:val="00EB5E9D"/>
    <w:rsid w:val="00EB7AA2"/>
    <w:rsid w:val="00EC0176"/>
    <w:rsid w:val="00EC01F1"/>
    <w:rsid w:val="00EC03BA"/>
    <w:rsid w:val="00EC0729"/>
    <w:rsid w:val="00EC089B"/>
    <w:rsid w:val="00EC1088"/>
    <w:rsid w:val="00EC117B"/>
    <w:rsid w:val="00EC278B"/>
    <w:rsid w:val="00EC2AFB"/>
    <w:rsid w:val="00EC3971"/>
    <w:rsid w:val="00EC4DBF"/>
    <w:rsid w:val="00EC6707"/>
    <w:rsid w:val="00EC68F8"/>
    <w:rsid w:val="00EC74F2"/>
    <w:rsid w:val="00EC7719"/>
    <w:rsid w:val="00ED1834"/>
    <w:rsid w:val="00ED1BA3"/>
    <w:rsid w:val="00ED1BE6"/>
    <w:rsid w:val="00ED1F11"/>
    <w:rsid w:val="00ED2221"/>
    <w:rsid w:val="00ED2437"/>
    <w:rsid w:val="00ED2454"/>
    <w:rsid w:val="00ED3645"/>
    <w:rsid w:val="00ED3903"/>
    <w:rsid w:val="00ED7C4D"/>
    <w:rsid w:val="00EE10AC"/>
    <w:rsid w:val="00EE18D6"/>
    <w:rsid w:val="00EE1A7F"/>
    <w:rsid w:val="00EE2B9D"/>
    <w:rsid w:val="00EE30DC"/>
    <w:rsid w:val="00EE3B89"/>
    <w:rsid w:val="00EE459E"/>
    <w:rsid w:val="00EE7747"/>
    <w:rsid w:val="00EF01CE"/>
    <w:rsid w:val="00EF0890"/>
    <w:rsid w:val="00EF1D90"/>
    <w:rsid w:val="00EF28C0"/>
    <w:rsid w:val="00EF3ACD"/>
    <w:rsid w:val="00EF40D8"/>
    <w:rsid w:val="00EF441C"/>
    <w:rsid w:val="00EF48E0"/>
    <w:rsid w:val="00EF4B7A"/>
    <w:rsid w:val="00EF4C00"/>
    <w:rsid w:val="00EF6589"/>
    <w:rsid w:val="00EF6AD5"/>
    <w:rsid w:val="00EF6E53"/>
    <w:rsid w:val="00F01107"/>
    <w:rsid w:val="00F027B3"/>
    <w:rsid w:val="00F0335C"/>
    <w:rsid w:val="00F03A95"/>
    <w:rsid w:val="00F03ED1"/>
    <w:rsid w:val="00F04780"/>
    <w:rsid w:val="00F04B46"/>
    <w:rsid w:val="00F0532F"/>
    <w:rsid w:val="00F055AA"/>
    <w:rsid w:val="00F065CA"/>
    <w:rsid w:val="00F07185"/>
    <w:rsid w:val="00F11DC7"/>
    <w:rsid w:val="00F12DE5"/>
    <w:rsid w:val="00F17240"/>
    <w:rsid w:val="00F1792E"/>
    <w:rsid w:val="00F17D0C"/>
    <w:rsid w:val="00F21A46"/>
    <w:rsid w:val="00F21C0D"/>
    <w:rsid w:val="00F21D0E"/>
    <w:rsid w:val="00F22857"/>
    <w:rsid w:val="00F24069"/>
    <w:rsid w:val="00F24495"/>
    <w:rsid w:val="00F24A3C"/>
    <w:rsid w:val="00F254F9"/>
    <w:rsid w:val="00F278EA"/>
    <w:rsid w:val="00F27CDE"/>
    <w:rsid w:val="00F30A13"/>
    <w:rsid w:val="00F30B0E"/>
    <w:rsid w:val="00F30BEE"/>
    <w:rsid w:val="00F31118"/>
    <w:rsid w:val="00F3251A"/>
    <w:rsid w:val="00F33526"/>
    <w:rsid w:val="00F338E5"/>
    <w:rsid w:val="00F33966"/>
    <w:rsid w:val="00F33BE7"/>
    <w:rsid w:val="00F3412F"/>
    <w:rsid w:val="00F341B8"/>
    <w:rsid w:val="00F34E3B"/>
    <w:rsid w:val="00F35A4B"/>
    <w:rsid w:val="00F362FB"/>
    <w:rsid w:val="00F3635C"/>
    <w:rsid w:val="00F37C85"/>
    <w:rsid w:val="00F409CE"/>
    <w:rsid w:val="00F40C24"/>
    <w:rsid w:val="00F41847"/>
    <w:rsid w:val="00F42FCB"/>
    <w:rsid w:val="00F4355D"/>
    <w:rsid w:val="00F43F4C"/>
    <w:rsid w:val="00F445DD"/>
    <w:rsid w:val="00F45443"/>
    <w:rsid w:val="00F473CB"/>
    <w:rsid w:val="00F4796E"/>
    <w:rsid w:val="00F51962"/>
    <w:rsid w:val="00F52CA7"/>
    <w:rsid w:val="00F5592E"/>
    <w:rsid w:val="00F55946"/>
    <w:rsid w:val="00F56178"/>
    <w:rsid w:val="00F561AE"/>
    <w:rsid w:val="00F61199"/>
    <w:rsid w:val="00F6526D"/>
    <w:rsid w:val="00F6673F"/>
    <w:rsid w:val="00F673E6"/>
    <w:rsid w:val="00F675E8"/>
    <w:rsid w:val="00F6778B"/>
    <w:rsid w:val="00F716A9"/>
    <w:rsid w:val="00F72D56"/>
    <w:rsid w:val="00F737C3"/>
    <w:rsid w:val="00F7388E"/>
    <w:rsid w:val="00F765EB"/>
    <w:rsid w:val="00F76AD0"/>
    <w:rsid w:val="00F7782B"/>
    <w:rsid w:val="00F7795E"/>
    <w:rsid w:val="00F77C40"/>
    <w:rsid w:val="00F832C9"/>
    <w:rsid w:val="00F83883"/>
    <w:rsid w:val="00F84538"/>
    <w:rsid w:val="00F84C63"/>
    <w:rsid w:val="00F86EBA"/>
    <w:rsid w:val="00F870D8"/>
    <w:rsid w:val="00F87980"/>
    <w:rsid w:val="00F906E1"/>
    <w:rsid w:val="00F90784"/>
    <w:rsid w:val="00F90E8F"/>
    <w:rsid w:val="00F914D9"/>
    <w:rsid w:val="00F919BB"/>
    <w:rsid w:val="00F9282C"/>
    <w:rsid w:val="00F93AC3"/>
    <w:rsid w:val="00F94113"/>
    <w:rsid w:val="00F94525"/>
    <w:rsid w:val="00F9549A"/>
    <w:rsid w:val="00F9654B"/>
    <w:rsid w:val="00F96EF2"/>
    <w:rsid w:val="00F9704F"/>
    <w:rsid w:val="00F9705E"/>
    <w:rsid w:val="00F97172"/>
    <w:rsid w:val="00F97654"/>
    <w:rsid w:val="00FA00FB"/>
    <w:rsid w:val="00FA04D8"/>
    <w:rsid w:val="00FA14BF"/>
    <w:rsid w:val="00FA1BE7"/>
    <w:rsid w:val="00FA1D63"/>
    <w:rsid w:val="00FA1E58"/>
    <w:rsid w:val="00FA2352"/>
    <w:rsid w:val="00FA2A7B"/>
    <w:rsid w:val="00FA3ECB"/>
    <w:rsid w:val="00FA4B95"/>
    <w:rsid w:val="00FA7E5B"/>
    <w:rsid w:val="00FB0037"/>
    <w:rsid w:val="00FB07B2"/>
    <w:rsid w:val="00FB0B43"/>
    <w:rsid w:val="00FB154E"/>
    <w:rsid w:val="00FB24FC"/>
    <w:rsid w:val="00FB31E5"/>
    <w:rsid w:val="00FB3B86"/>
    <w:rsid w:val="00FB4AB7"/>
    <w:rsid w:val="00FB550B"/>
    <w:rsid w:val="00FB5DD7"/>
    <w:rsid w:val="00FB5ED1"/>
    <w:rsid w:val="00FB7868"/>
    <w:rsid w:val="00FC1178"/>
    <w:rsid w:val="00FC1A5F"/>
    <w:rsid w:val="00FC2B56"/>
    <w:rsid w:val="00FC527D"/>
    <w:rsid w:val="00FC6200"/>
    <w:rsid w:val="00FC6EAB"/>
    <w:rsid w:val="00FC7B3E"/>
    <w:rsid w:val="00FD0162"/>
    <w:rsid w:val="00FD246A"/>
    <w:rsid w:val="00FD3297"/>
    <w:rsid w:val="00FD33BF"/>
    <w:rsid w:val="00FD3471"/>
    <w:rsid w:val="00FD4C5C"/>
    <w:rsid w:val="00FD5B6E"/>
    <w:rsid w:val="00FD5E98"/>
    <w:rsid w:val="00FE033C"/>
    <w:rsid w:val="00FE180F"/>
    <w:rsid w:val="00FE2040"/>
    <w:rsid w:val="00FE2163"/>
    <w:rsid w:val="00FE398A"/>
    <w:rsid w:val="00FE3F3B"/>
    <w:rsid w:val="00FE4BED"/>
    <w:rsid w:val="00FE4D4C"/>
    <w:rsid w:val="00FE672A"/>
    <w:rsid w:val="00FE72E7"/>
    <w:rsid w:val="00FF04C3"/>
    <w:rsid w:val="00FF11B6"/>
    <w:rsid w:val="00FF1384"/>
    <w:rsid w:val="00FF19E4"/>
    <w:rsid w:val="00FF46B4"/>
    <w:rsid w:val="00FF52B3"/>
    <w:rsid w:val="00FF5907"/>
    <w:rsid w:val="00FF5BD6"/>
    <w:rsid w:val="00FF5D70"/>
    <w:rsid w:val="00FF6003"/>
    <w:rsid w:val="00FF6263"/>
    <w:rsid w:val="00FF6929"/>
    <w:rsid w:val="00FF6BD8"/>
  </w:rsids>
  <m:mathPr>
    <m:mathFont m:val="Cambria Math"/>
    <m:brkBin m:val="before"/>
    <m:brkBinSub m:val="--"/>
    <m:smallFrac/>
    <m:dispDef/>
    <m:lMargin m:val="0"/>
    <m:rMargin m:val="0"/>
    <m:defJc m:val="centerGroup"/>
    <m:wrapIndent m:val="1440"/>
    <m:intLim m:val="subSup"/>
    <m:naryLim m:val="undOvr"/>
  </m:mathPr>
  <w:themeFontLang w:val="sl-SI" w:bidi="th-TH"/>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36A893A6"/>
  <w15:docId w15:val="{85DFDCB1-E0FE-422F-989F-76D2B9FC0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E21B1"/>
    <w:pPr>
      <w:widowControl w:val="0"/>
      <w:suppressAutoHyphens/>
      <w:jc w:val="both"/>
    </w:pPr>
    <w:rPr>
      <w:rFonts w:ascii="Arial" w:hAnsi="Arial" w:cs="Arial"/>
      <w:sz w:val="22"/>
      <w:lang w:eastAsia="ar-SA"/>
    </w:rPr>
  </w:style>
  <w:style w:type="paragraph" w:styleId="Naslov1">
    <w:name w:val="heading 1"/>
    <w:basedOn w:val="Navaden"/>
    <w:next w:val="Navaden"/>
    <w:link w:val="Naslov1Znak"/>
    <w:qFormat/>
    <w:rsid w:val="00144266"/>
    <w:pPr>
      <w:numPr>
        <w:numId w:val="3"/>
      </w:numPr>
      <w:ind w:left="357" w:hanging="357"/>
      <w:jc w:val="left"/>
      <w:outlineLvl w:val="0"/>
    </w:pPr>
    <w:rPr>
      <w:b/>
      <w:sz w:val="24"/>
      <w:szCs w:val="24"/>
      <w:u w:val="single"/>
    </w:rPr>
  </w:style>
  <w:style w:type="paragraph" w:styleId="Naslov2">
    <w:name w:val="heading 2"/>
    <w:basedOn w:val="Barvniseznampoudarek11"/>
    <w:next w:val="Navaden"/>
    <w:link w:val="Naslov2Znak1"/>
    <w:qFormat/>
    <w:rsid w:val="005A081E"/>
    <w:pPr>
      <w:numPr>
        <w:ilvl w:val="1"/>
        <w:numId w:val="3"/>
      </w:numPr>
      <w:ind w:left="567" w:hanging="567"/>
      <w:outlineLvl w:val="1"/>
    </w:pPr>
    <w:rPr>
      <w:rFonts w:ascii="Arial" w:hAnsi="Arial"/>
      <w:b/>
      <w:sz w:val="20"/>
    </w:rPr>
  </w:style>
  <w:style w:type="paragraph" w:styleId="Naslov3">
    <w:name w:val="heading 3"/>
    <w:basedOn w:val="Naslov2"/>
    <w:next w:val="Navaden"/>
    <w:link w:val="Naslov3Znak"/>
    <w:qFormat/>
    <w:rsid w:val="00144266"/>
    <w:pPr>
      <w:numPr>
        <w:ilvl w:val="0"/>
        <w:numId w:val="2"/>
      </w:numPr>
      <w:tabs>
        <w:tab w:val="left" w:pos="851"/>
      </w:tabs>
      <w:overflowPunct w:val="0"/>
      <w:autoSpaceDE w:val="0"/>
      <w:spacing w:after="120"/>
      <w:outlineLvl w:val="2"/>
    </w:pPr>
  </w:style>
  <w:style w:type="paragraph" w:styleId="Naslov4">
    <w:name w:val="heading 4"/>
    <w:basedOn w:val="Navaden"/>
    <w:next w:val="Navaden"/>
    <w:qFormat/>
    <w:rsid w:val="00144266"/>
    <w:pPr>
      <w:keepNext/>
      <w:widowControl/>
      <w:numPr>
        <w:ilvl w:val="3"/>
        <w:numId w:val="1"/>
      </w:numPr>
      <w:tabs>
        <w:tab w:val="left" w:pos="864"/>
      </w:tabs>
      <w:jc w:val="left"/>
      <w:outlineLvl w:val="3"/>
    </w:pPr>
    <w:rPr>
      <w:b/>
      <w:i/>
      <w:iCs/>
      <w:szCs w:val="24"/>
    </w:rPr>
  </w:style>
  <w:style w:type="paragraph" w:styleId="Naslov5">
    <w:name w:val="heading 5"/>
    <w:basedOn w:val="Navaden"/>
    <w:next w:val="Navaden"/>
    <w:link w:val="Naslov5Znak"/>
    <w:qFormat/>
    <w:rsid w:val="00144266"/>
    <w:pPr>
      <w:keepNext/>
      <w:numPr>
        <w:ilvl w:val="4"/>
        <w:numId w:val="1"/>
      </w:numPr>
      <w:tabs>
        <w:tab w:val="left" w:pos="1008"/>
      </w:tabs>
      <w:outlineLvl w:val="4"/>
    </w:pPr>
    <w:rPr>
      <w:b/>
      <w:bCs/>
    </w:rPr>
  </w:style>
  <w:style w:type="paragraph" w:styleId="Naslov6">
    <w:name w:val="heading 6"/>
    <w:basedOn w:val="Navaden"/>
    <w:next w:val="Navaden"/>
    <w:link w:val="Naslov6Znak"/>
    <w:qFormat/>
    <w:rsid w:val="00144266"/>
    <w:pPr>
      <w:numPr>
        <w:ilvl w:val="5"/>
        <w:numId w:val="1"/>
      </w:numPr>
      <w:tabs>
        <w:tab w:val="left" w:pos="1152"/>
      </w:tabs>
      <w:spacing w:before="240" w:after="60"/>
      <w:outlineLvl w:val="5"/>
    </w:pPr>
    <w:rPr>
      <w:rFonts w:ascii="Times New Roman" w:hAnsi="Times New Roman" w:cs="Times New Roman"/>
      <w:b/>
      <w:bCs/>
      <w:szCs w:val="22"/>
    </w:rPr>
  </w:style>
  <w:style w:type="paragraph" w:styleId="Naslov7">
    <w:name w:val="heading 7"/>
    <w:basedOn w:val="Navaden"/>
    <w:next w:val="Navaden"/>
    <w:link w:val="Naslov7Znak"/>
    <w:qFormat/>
    <w:rsid w:val="00144266"/>
    <w:pPr>
      <w:numPr>
        <w:ilvl w:val="6"/>
        <w:numId w:val="1"/>
      </w:numPr>
      <w:tabs>
        <w:tab w:val="left" w:pos="1296"/>
      </w:tabs>
      <w:spacing w:before="240" w:after="60"/>
      <w:outlineLvl w:val="6"/>
    </w:pPr>
    <w:rPr>
      <w:rFonts w:ascii="Times New Roman" w:hAnsi="Times New Roman" w:cs="Times New Roman"/>
      <w:szCs w:val="24"/>
    </w:rPr>
  </w:style>
  <w:style w:type="paragraph" w:styleId="Naslov8">
    <w:name w:val="heading 8"/>
    <w:basedOn w:val="Navaden"/>
    <w:next w:val="Navaden"/>
    <w:link w:val="Naslov8Znak"/>
    <w:qFormat/>
    <w:rsid w:val="00144266"/>
    <w:pPr>
      <w:numPr>
        <w:ilvl w:val="7"/>
        <w:numId w:val="1"/>
      </w:numPr>
      <w:tabs>
        <w:tab w:val="left" w:pos="1440"/>
      </w:tabs>
      <w:spacing w:before="240" w:after="60"/>
      <w:outlineLvl w:val="7"/>
    </w:pPr>
    <w:rPr>
      <w:rFonts w:ascii="Times New Roman" w:hAnsi="Times New Roman" w:cs="Times New Roman"/>
      <w:i/>
      <w:iCs/>
      <w:szCs w:val="24"/>
    </w:rPr>
  </w:style>
  <w:style w:type="paragraph" w:styleId="Naslov9">
    <w:name w:val="heading 9"/>
    <w:basedOn w:val="Navaden"/>
    <w:next w:val="Navaden"/>
    <w:link w:val="Naslov9Znak"/>
    <w:qFormat/>
    <w:rsid w:val="00144266"/>
    <w:pPr>
      <w:numPr>
        <w:ilvl w:val="8"/>
        <w:numId w:val="1"/>
      </w:numPr>
      <w:tabs>
        <w:tab w:val="left" w:pos="1584"/>
      </w:tabs>
      <w:spacing w:before="240" w:after="60"/>
      <w:outlineLvl w:val="8"/>
    </w:pPr>
    <w:rPr>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36z3">
    <w:name w:val="WW8Num36z3"/>
    <w:rsid w:val="00144266"/>
    <w:rPr>
      <w:rFonts w:ascii="Symbol" w:hAnsi="Symbol" w:cs="Symbol" w:hint="default"/>
    </w:rPr>
  </w:style>
  <w:style w:type="character" w:customStyle="1" w:styleId="WW8Num30z2">
    <w:name w:val="WW8Num30z2"/>
    <w:rsid w:val="00144266"/>
    <w:rPr>
      <w:rFonts w:ascii="Wingdings" w:hAnsi="Wingdings" w:cs="Wingdings" w:hint="default"/>
    </w:rPr>
  </w:style>
  <w:style w:type="character" w:customStyle="1" w:styleId="TelobesedilaZnak">
    <w:name w:val="Telo besedila Znak"/>
    <w:rsid w:val="00144266"/>
    <w:rPr>
      <w:b/>
      <w:i/>
      <w:sz w:val="28"/>
    </w:rPr>
  </w:style>
  <w:style w:type="character" w:styleId="Krepko">
    <w:name w:val="Strong"/>
    <w:qFormat/>
    <w:rsid w:val="00144266"/>
    <w:rPr>
      <w:b/>
      <w:bCs/>
    </w:rPr>
  </w:style>
  <w:style w:type="character" w:customStyle="1" w:styleId="WW8Num34z2">
    <w:name w:val="WW8Num34z2"/>
    <w:rsid w:val="00144266"/>
    <w:rPr>
      <w:rFonts w:ascii="Wingdings" w:hAnsi="Wingdings" w:cs="Wingdings" w:hint="default"/>
    </w:rPr>
  </w:style>
  <w:style w:type="character" w:customStyle="1" w:styleId="WW8Num29z1">
    <w:name w:val="WW8Num29z1"/>
    <w:rsid w:val="00144266"/>
    <w:rPr>
      <w:rFonts w:ascii="Courier New" w:hAnsi="Courier New" w:cs="Courier New" w:hint="default"/>
    </w:rPr>
  </w:style>
  <w:style w:type="character" w:customStyle="1" w:styleId="Naslov8Znak">
    <w:name w:val="Naslov 8 Znak"/>
    <w:link w:val="Naslov8"/>
    <w:rsid w:val="00144266"/>
    <w:rPr>
      <w:i/>
      <w:iCs/>
      <w:sz w:val="22"/>
      <w:szCs w:val="24"/>
      <w:lang w:eastAsia="ar-SA"/>
    </w:rPr>
  </w:style>
  <w:style w:type="character" w:styleId="Pripombasklic">
    <w:name w:val="annotation reference"/>
    <w:aliases w:val="Komentar - sklic"/>
    <w:uiPriority w:val="99"/>
    <w:unhideWhenUsed/>
    <w:rsid w:val="00144266"/>
    <w:rPr>
      <w:sz w:val="16"/>
      <w:szCs w:val="16"/>
    </w:rPr>
  </w:style>
  <w:style w:type="character" w:customStyle="1" w:styleId="WW8Num38z1">
    <w:name w:val="WW8Num38z1"/>
    <w:rsid w:val="00144266"/>
    <w:rPr>
      <w:rFonts w:ascii="Courier New" w:hAnsi="Courier New" w:cs="Courier New" w:hint="default"/>
    </w:rPr>
  </w:style>
  <w:style w:type="character" w:customStyle="1" w:styleId="GolobesediloZnak">
    <w:name w:val="Golo besedilo Znak"/>
    <w:link w:val="Golobesedilo"/>
    <w:rsid w:val="00144266"/>
    <w:rPr>
      <w:rFonts w:ascii="Courier New" w:hAnsi="Courier New"/>
      <w:lang w:val="en-AU" w:eastAsia="en-US"/>
    </w:rPr>
  </w:style>
  <w:style w:type="character" w:customStyle="1" w:styleId="WW8Num11z1">
    <w:name w:val="WW8Num11z1"/>
    <w:rsid w:val="00144266"/>
  </w:style>
  <w:style w:type="character" w:customStyle="1" w:styleId="WW8Num24z1">
    <w:name w:val="WW8Num24z1"/>
    <w:rsid w:val="00144266"/>
    <w:rPr>
      <w:rFonts w:ascii="Courier New" w:hAnsi="Courier New" w:cs="Courier New" w:hint="default"/>
    </w:rPr>
  </w:style>
  <w:style w:type="character" w:customStyle="1" w:styleId="WW8Num32z2">
    <w:name w:val="WW8Num32z2"/>
    <w:rsid w:val="00144266"/>
    <w:rPr>
      <w:rFonts w:ascii="Wingdings" w:hAnsi="Wingdings" w:cs="Wingdings" w:hint="default"/>
    </w:rPr>
  </w:style>
  <w:style w:type="character" w:customStyle="1" w:styleId="PripombabesediloZnak">
    <w:name w:val="Pripomba – besedilo Znak"/>
    <w:uiPriority w:val="99"/>
    <w:rsid w:val="00144266"/>
    <w:rPr>
      <w:rFonts w:ascii="Arial" w:hAnsi="Arial" w:cs="Arial"/>
    </w:rPr>
  </w:style>
  <w:style w:type="character" w:customStyle="1" w:styleId="WW8Num5z3">
    <w:name w:val="WW8Num5z3"/>
    <w:rsid w:val="00144266"/>
    <w:rPr>
      <w:rFonts w:ascii="Symbol" w:hAnsi="Symbol" w:cs="Symbol" w:hint="default"/>
    </w:rPr>
  </w:style>
  <w:style w:type="character" w:customStyle="1" w:styleId="WW8Num35z2">
    <w:name w:val="WW8Num35z2"/>
    <w:rsid w:val="00144266"/>
    <w:rPr>
      <w:rFonts w:ascii="Wingdings" w:hAnsi="Wingdings" w:cs="Wingdings" w:hint="default"/>
    </w:rPr>
  </w:style>
  <w:style w:type="character" w:customStyle="1" w:styleId="WW8Num12z8">
    <w:name w:val="WW8Num12z8"/>
    <w:rsid w:val="00144266"/>
  </w:style>
  <w:style w:type="character" w:customStyle="1" w:styleId="WW8Num9z1">
    <w:name w:val="WW8Num9z1"/>
    <w:rsid w:val="00144266"/>
    <w:rPr>
      <w:rFonts w:ascii="Courier New" w:hAnsi="Courier New" w:cs="Courier New" w:hint="default"/>
    </w:rPr>
  </w:style>
  <w:style w:type="character" w:customStyle="1" w:styleId="WW8Num37z0">
    <w:name w:val="WW8Num37z0"/>
    <w:rsid w:val="00144266"/>
    <w:rPr>
      <w:rFonts w:hint="default"/>
    </w:rPr>
  </w:style>
  <w:style w:type="character" w:customStyle="1" w:styleId="Telobesedila2Znak">
    <w:name w:val="Telo besedila 2 Znak"/>
    <w:link w:val="Telobesedila2"/>
    <w:semiHidden/>
    <w:rsid w:val="00144266"/>
    <w:rPr>
      <w:rFonts w:ascii="Arial" w:hAnsi="Arial" w:cs="Arial"/>
      <w:sz w:val="22"/>
      <w:lang w:eastAsia="ar-SA"/>
    </w:rPr>
  </w:style>
  <w:style w:type="character" w:customStyle="1" w:styleId="WW8Num10z8">
    <w:name w:val="WW8Num10z8"/>
    <w:rsid w:val="00144266"/>
  </w:style>
  <w:style w:type="character" w:customStyle="1" w:styleId="WW8Num34z3">
    <w:name w:val="WW8Num34z3"/>
    <w:rsid w:val="00144266"/>
    <w:rPr>
      <w:rFonts w:ascii="Symbol" w:hAnsi="Symbol" w:cs="Symbol" w:hint="default"/>
    </w:rPr>
  </w:style>
  <w:style w:type="character" w:customStyle="1" w:styleId="WW8Num29z2">
    <w:name w:val="WW8Num29z2"/>
    <w:rsid w:val="00144266"/>
    <w:rPr>
      <w:rFonts w:ascii="Wingdings" w:hAnsi="Wingdings" w:cs="Wingdings" w:hint="default"/>
    </w:rPr>
  </w:style>
  <w:style w:type="character" w:customStyle="1" w:styleId="Naslov7Znak">
    <w:name w:val="Naslov 7 Znak"/>
    <w:link w:val="Naslov7"/>
    <w:rsid w:val="00144266"/>
    <w:rPr>
      <w:sz w:val="22"/>
      <w:szCs w:val="24"/>
      <w:lang w:eastAsia="ar-SA"/>
    </w:rPr>
  </w:style>
  <w:style w:type="character" w:customStyle="1" w:styleId="WW8Num24z2">
    <w:name w:val="WW8Num24z2"/>
    <w:rsid w:val="00144266"/>
    <w:rPr>
      <w:rFonts w:ascii="Wingdings" w:hAnsi="Wingdings" w:cs="Wingdings" w:hint="default"/>
    </w:rPr>
  </w:style>
  <w:style w:type="character" w:customStyle="1" w:styleId="Telobesedila3Znak">
    <w:name w:val="Telo besedila 3 Znak"/>
    <w:link w:val="Telobesedila3"/>
    <w:semiHidden/>
    <w:rsid w:val="00144266"/>
    <w:rPr>
      <w:rFonts w:ascii="Arial" w:hAnsi="Arial"/>
      <w:color w:val="FF6600"/>
      <w:sz w:val="22"/>
      <w:lang w:eastAsia="en-US"/>
    </w:rPr>
  </w:style>
  <w:style w:type="character" w:customStyle="1" w:styleId="WW8Num11z7">
    <w:name w:val="WW8Num11z7"/>
    <w:rsid w:val="00144266"/>
  </w:style>
  <w:style w:type="character" w:customStyle="1" w:styleId="WW8Num1z2">
    <w:name w:val="WW8Num1z2"/>
    <w:rsid w:val="00144266"/>
    <w:rPr>
      <w:rFonts w:ascii="Wingdings" w:hAnsi="Wingdings" w:cs="Wingdings" w:hint="default"/>
      <w:sz w:val="20"/>
    </w:rPr>
  </w:style>
  <w:style w:type="character" w:customStyle="1" w:styleId="WW8Num36z0">
    <w:name w:val="WW8Num36z0"/>
    <w:rsid w:val="00144266"/>
    <w:rPr>
      <w:rFonts w:ascii="Times New Roman" w:hAnsi="Times New Roman" w:cs="Times New Roman" w:hint="default"/>
      <w:sz w:val="20"/>
    </w:rPr>
  </w:style>
  <w:style w:type="character" w:customStyle="1" w:styleId="WW8Num30z0">
    <w:name w:val="WW8Num30z0"/>
    <w:rsid w:val="00144266"/>
    <w:rPr>
      <w:rFonts w:ascii="Arial" w:eastAsia="Times New Roman" w:hAnsi="Arial" w:cs="Arial" w:hint="default"/>
    </w:rPr>
  </w:style>
  <w:style w:type="character" w:customStyle="1" w:styleId="WW8Num10z5">
    <w:name w:val="WW8Num10z5"/>
    <w:rsid w:val="00144266"/>
  </w:style>
  <w:style w:type="character" w:customStyle="1" w:styleId="WW8Num23z2">
    <w:name w:val="WW8Num23z2"/>
    <w:rsid w:val="00144266"/>
    <w:rPr>
      <w:rFonts w:ascii="Wingdings" w:hAnsi="Wingdings" w:cs="Wingdings" w:hint="default"/>
    </w:rPr>
  </w:style>
  <w:style w:type="character" w:customStyle="1" w:styleId="small">
    <w:name w:val="small"/>
    <w:rsid w:val="00144266"/>
  </w:style>
  <w:style w:type="character" w:customStyle="1" w:styleId="WW8Num11z5">
    <w:name w:val="WW8Num11z5"/>
    <w:rsid w:val="00144266"/>
  </w:style>
  <w:style w:type="character" w:customStyle="1" w:styleId="Naslov2Znak1">
    <w:name w:val="Naslov 2 Znak1"/>
    <w:link w:val="Naslov2"/>
    <w:rsid w:val="005A081E"/>
    <w:rPr>
      <w:rFonts w:ascii="Arial" w:eastAsia="Calibri" w:hAnsi="Arial"/>
      <w:b/>
      <w:szCs w:val="24"/>
      <w:lang w:eastAsia="en-US"/>
    </w:rPr>
  </w:style>
  <w:style w:type="character" w:customStyle="1" w:styleId="WW8Num34z1">
    <w:name w:val="WW8Num34z1"/>
    <w:rsid w:val="00144266"/>
    <w:rPr>
      <w:rFonts w:ascii="Courier New" w:hAnsi="Courier New" w:cs="Swis721 BT" w:hint="default"/>
    </w:rPr>
  </w:style>
  <w:style w:type="character" w:customStyle="1" w:styleId="ZgradbadokumentaZnak">
    <w:name w:val="Zgradba dokumenta Znak"/>
    <w:link w:val="Zgradbadokumenta"/>
    <w:semiHidden/>
    <w:rsid w:val="00144266"/>
    <w:rPr>
      <w:rFonts w:ascii="Tahoma" w:hAnsi="Tahoma" w:cs="Verdana"/>
      <w:sz w:val="22"/>
      <w:shd w:val="clear" w:color="auto" w:fill="000080"/>
      <w:lang w:eastAsia="en-US"/>
    </w:rPr>
  </w:style>
  <w:style w:type="character" w:customStyle="1" w:styleId="Privzetapisavaodstavka1">
    <w:name w:val="Privzeta pisava odstavka1"/>
    <w:rsid w:val="00144266"/>
  </w:style>
  <w:style w:type="character" w:customStyle="1" w:styleId="WW8Num35z0">
    <w:name w:val="WW8Num35z0"/>
    <w:rsid w:val="00144266"/>
    <w:rPr>
      <w:rFonts w:ascii="Symbol" w:hAnsi="Symbol" w:cs="Symbol" w:hint="default"/>
      <w:sz w:val="20"/>
    </w:rPr>
  </w:style>
  <w:style w:type="character" w:customStyle="1" w:styleId="WW8Num32z3">
    <w:name w:val="WW8Num32z3"/>
    <w:rsid w:val="00144266"/>
    <w:rPr>
      <w:rFonts w:ascii="Symbol" w:hAnsi="Symbol" w:cs="Symbol" w:hint="default"/>
    </w:rPr>
  </w:style>
  <w:style w:type="character" w:customStyle="1" w:styleId="WW8Num4z2">
    <w:name w:val="WW8Num4z2"/>
    <w:rsid w:val="00144266"/>
    <w:rPr>
      <w:rFonts w:ascii="Wingdings" w:hAnsi="Wingdings" w:cs="Wingdings" w:hint="default"/>
    </w:rPr>
  </w:style>
  <w:style w:type="character" w:styleId="Sprotnaopomba-sklic">
    <w:name w:val="footnote reference"/>
    <w:aliases w:val="Footnote number,-E Fußnotenzeichen"/>
    <w:uiPriority w:val="99"/>
    <w:unhideWhenUsed/>
    <w:rsid w:val="00144266"/>
    <w:rPr>
      <w:vertAlign w:val="superscript"/>
    </w:rPr>
  </w:style>
  <w:style w:type="character" w:customStyle="1" w:styleId="Sprotnaopomba-besediloZnak">
    <w:name w:val="Sprotna opomba - besedilo Znak"/>
    <w:rsid w:val="00144266"/>
    <w:rPr>
      <w:rFonts w:ascii="Arial" w:hAnsi="Arial" w:cs="Arial"/>
    </w:rPr>
  </w:style>
  <w:style w:type="character" w:customStyle="1" w:styleId="navodilotekstZnak">
    <w:name w:val="navodilo tekst Znak"/>
    <w:link w:val="navodilotekst"/>
    <w:rsid w:val="00144266"/>
    <w:rPr>
      <w:rFonts w:ascii="Arial" w:hAnsi="Arial" w:cs="Arial"/>
      <w:i/>
      <w:sz w:val="16"/>
      <w:szCs w:val="16"/>
      <w:lang w:val="sl-SI" w:eastAsia="ar-SA"/>
    </w:rPr>
  </w:style>
  <w:style w:type="character" w:customStyle="1" w:styleId="WW8Num4z1">
    <w:name w:val="WW8Num4z1"/>
    <w:rsid w:val="00144266"/>
    <w:rPr>
      <w:rFonts w:ascii="Courier New" w:hAnsi="Courier New" w:cs="Courier New" w:hint="default"/>
    </w:rPr>
  </w:style>
  <w:style w:type="character" w:customStyle="1" w:styleId="WW8Num38z0">
    <w:name w:val="WW8Num38z0"/>
    <w:rsid w:val="00144266"/>
    <w:rPr>
      <w:rFonts w:ascii="Tahoma" w:eastAsia="Times New Roman" w:hAnsi="Tahoma" w:cs="Tahoma" w:hint="default"/>
    </w:rPr>
  </w:style>
  <w:style w:type="character" w:customStyle="1" w:styleId="WW8Num31z0">
    <w:name w:val="WW8Num31z0"/>
    <w:rsid w:val="00144266"/>
    <w:rPr>
      <w:rFonts w:ascii="Arial" w:hAnsi="Arial" w:cs="Arial" w:hint="default"/>
    </w:rPr>
  </w:style>
  <w:style w:type="character" w:customStyle="1" w:styleId="st">
    <w:name w:val="st"/>
    <w:rsid w:val="00144266"/>
  </w:style>
  <w:style w:type="character" w:customStyle="1" w:styleId="WW8Num35z1">
    <w:name w:val="WW8Num35z1"/>
    <w:rsid w:val="00144266"/>
    <w:rPr>
      <w:rFonts w:ascii="Courier New" w:hAnsi="Courier New" w:cs="Courier New" w:hint="default"/>
    </w:rPr>
  </w:style>
  <w:style w:type="character" w:customStyle="1" w:styleId="BOLD">
    <w:name w:val="BOLD"/>
    <w:rsid w:val="00144266"/>
    <w:rPr>
      <w:rFonts w:ascii="Vectrex-Bold" w:hAnsi="Vectrex-Bold" w:cs="Vectrex-Bold"/>
    </w:rPr>
  </w:style>
  <w:style w:type="character" w:customStyle="1" w:styleId="WW8Num8z1">
    <w:name w:val="WW8Num8z1"/>
    <w:rsid w:val="00144266"/>
    <w:rPr>
      <w:rFonts w:ascii="Courier New" w:hAnsi="Courier New" w:cs="Courier New" w:hint="default"/>
    </w:rPr>
  </w:style>
  <w:style w:type="character" w:customStyle="1" w:styleId="WW8Num15z3">
    <w:name w:val="WW8Num15z3"/>
    <w:rsid w:val="00144266"/>
    <w:rPr>
      <w:rFonts w:ascii="Symbol" w:hAnsi="Symbol" w:cs="Symbol" w:hint="default"/>
    </w:rPr>
  </w:style>
  <w:style w:type="character" w:customStyle="1" w:styleId="WW8Num27z4">
    <w:name w:val="WW8Num27z4"/>
    <w:rsid w:val="00144266"/>
    <w:rPr>
      <w:rFonts w:ascii="Courier New" w:hAnsi="Courier New" w:cs="Courier New" w:hint="default"/>
    </w:rPr>
  </w:style>
  <w:style w:type="character" w:customStyle="1" w:styleId="WW8Num2z0">
    <w:name w:val="WW8Num2z0"/>
    <w:rsid w:val="00144266"/>
    <w:rPr>
      <w:rFonts w:ascii="Symbol" w:hAnsi="Symbol" w:cs="Symbol" w:hint="default"/>
    </w:rPr>
  </w:style>
  <w:style w:type="character" w:customStyle="1" w:styleId="WW8Num19z3">
    <w:name w:val="WW8Num19z3"/>
    <w:rsid w:val="00144266"/>
    <w:rPr>
      <w:rFonts w:ascii="Symbol" w:hAnsi="Symbol" w:cs="Symbol" w:hint="default"/>
    </w:rPr>
  </w:style>
  <w:style w:type="character" w:customStyle="1" w:styleId="apple-converted-space">
    <w:name w:val="apple-converted-space"/>
    <w:rsid w:val="00144266"/>
  </w:style>
  <w:style w:type="character" w:customStyle="1" w:styleId="WW8Num10z7">
    <w:name w:val="WW8Num10z7"/>
    <w:rsid w:val="00144266"/>
  </w:style>
  <w:style w:type="character" w:styleId="tevilkastrani">
    <w:name w:val="page number"/>
    <w:basedOn w:val="Privzetapisavaodstavka1"/>
    <w:rsid w:val="00144266"/>
  </w:style>
  <w:style w:type="character" w:customStyle="1" w:styleId="WW8Num17z2">
    <w:name w:val="WW8Num17z2"/>
    <w:rsid w:val="00144266"/>
    <w:rPr>
      <w:rFonts w:ascii="Wingdings" w:hAnsi="Wingdings" w:cs="Wingdings" w:hint="default"/>
    </w:rPr>
  </w:style>
  <w:style w:type="character" w:customStyle="1" w:styleId="WW8Num12z5">
    <w:name w:val="WW8Num12z5"/>
    <w:rsid w:val="00144266"/>
  </w:style>
  <w:style w:type="character" w:customStyle="1" w:styleId="WW8Num7z2">
    <w:name w:val="WW8Num7z2"/>
    <w:rsid w:val="00144266"/>
    <w:rPr>
      <w:rFonts w:ascii="Wingdings" w:hAnsi="Wingdings" w:cs="Wingdings" w:hint="default"/>
    </w:rPr>
  </w:style>
  <w:style w:type="character" w:customStyle="1" w:styleId="Telobesedila-zamik2Znak">
    <w:name w:val="Telo besedila - zamik 2 Znak"/>
    <w:link w:val="Telobesedila-zamik2"/>
    <w:semiHidden/>
    <w:rsid w:val="00144266"/>
    <w:rPr>
      <w:sz w:val="24"/>
      <w:szCs w:val="24"/>
    </w:rPr>
  </w:style>
  <w:style w:type="character" w:customStyle="1" w:styleId="Telobesedila-zamikZnak">
    <w:name w:val="Telo besedila - zamik Znak"/>
    <w:link w:val="Telobesedila-zamik"/>
    <w:rsid w:val="00144266"/>
    <w:rPr>
      <w:sz w:val="24"/>
      <w:szCs w:val="24"/>
      <w:lang w:eastAsia="ar-SA"/>
    </w:rPr>
  </w:style>
  <w:style w:type="character" w:customStyle="1" w:styleId="WW8Num9z0">
    <w:name w:val="WW8Num9z0"/>
    <w:rsid w:val="00144266"/>
    <w:rPr>
      <w:rFonts w:ascii="Symbol" w:hAnsi="Symbol" w:cs="Symbol" w:hint="default"/>
      <w:sz w:val="20"/>
    </w:rPr>
  </w:style>
  <w:style w:type="character" w:customStyle="1" w:styleId="NogaZnak">
    <w:name w:val="Noga Znak"/>
    <w:uiPriority w:val="99"/>
    <w:rsid w:val="00144266"/>
    <w:rPr>
      <w:rFonts w:ascii="Arial" w:hAnsi="Arial" w:cs="Arial"/>
      <w:sz w:val="22"/>
    </w:rPr>
  </w:style>
  <w:style w:type="character" w:customStyle="1" w:styleId="NaslovPRILOGEZnak">
    <w:name w:val="Naslov PRILOGE Znak"/>
    <w:basedOn w:val="Naslov2Znak1"/>
    <w:link w:val="NaslovPRILOGE"/>
    <w:rsid w:val="00144266"/>
    <w:rPr>
      <w:rFonts w:ascii="Arial" w:eastAsia="Calibri" w:hAnsi="Arial"/>
      <w:b/>
      <w:szCs w:val="24"/>
      <w:lang w:eastAsia="en-US"/>
    </w:rPr>
  </w:style>
  <w:style w:type="character" w:customStyle="1" w:styleId="WW8Num27z2">
    <w:name w:val="WW8Num27z2"/>
    <w:rsid w:val="00144266"/>
    <w:rPr>
      <w:rFonts w:ascii="Wingdings" w:hAnsi="Wingdings" w:cs="Wingdings" w:hint="default"/>
    </w:rPr>
  </w:style>
  <w:style w:type="character" w:customStyle="1" w:styleId="WW8Num9z2">
    <w:name w:val="WW8Num9z2"/>
    <w:rsid w:val="00144266"/>
    <w:rPr>
      <w:rFonts w:ascii="Wingdings" w:hAnsi="Wingdings" w:cs="Wingdings" w:hint="default"/>
    </w:rPr>
  </w:style>
  <w:style w:type="character" w:customStyle="1" w:styleId="WW8Num21z3">
    <w:name w:val="WW8Num21z3"/>
    <w:rsid w:val="00144266"/>
    <w:rPr>
      <w:rFonts w:ascii="Symbol" w:hAnsi="Symbol" w:cs="Symbol" w:hint="default"/>
    </w:rPr>
  </w:style>
  <w:style w:type="character" w:customStyle="1" w:styleId="WW8Num31z3">
    <w:name w:val="WW8Num31z3"/>
    <w:rsid w:val="00144266"/>
    <w:rPr>
      <w:rFonts w:ascii="Symbol" w:hAnsi="Symbol" w:cs="Symbol" w:hint="default"/>
    </w:rPr>
  </w:style>
  <w:style w:type="character" w:customStyle="1" w:styleId="IndexLink">
    <w:name w:val="Index Link"/>
    <w:rsid w:val="00144266"/>
  </w:style>
  <w:style w:type="character" w:customStyle="1" w:styleId="WW8Num10z3">
    <w:name w:val="WW8Num10z3"/>
    <w:rsid w:val="00144266"/>
  </w:style>
  <w:style w:type="character" w:customStyle="1" w:styleId="WW8Num16z0">
    <w:name w:val="WW8Num16z0"/>
    <w:rsid w:val="00144266"/>
    <w:rPr>
      <w:rFonts w:ascii="Symbol" w:hAnsi="Symbol" w:cs="Symbol" w:hint="default"/>
      <w:sz w:val="18"/>
      <w:szCs w:val="18"/>
    </w:rPr>
  </w:style>
  <w:style w:type="character" w:customStyle="1" w:styleId="WW8Num28z0">
    <w:name w:val="WW8Num28z0"/>
    <w:rsid w:val="00144266"/>
    <w:rPr>
      <w:rFonts w:ascii="Times New Roman" w:eastAsia="Times New Roman" w:hAnsi="Times New Roman" w:cs="Times New Roman" w:hint="default"/>
      <w:sz w:val="20"/>
    </w:rPr>
  </w:style>
  <w:style w:type="character" w:customStyle="1" w:styleId="Naslov5Znak">
    <w:name w:val="Naslov 5 Znak"/>
    <w:link w:val="Naslov5"/>
    <w:rsid w:val="00144266"/>
    <w:rPr>
      <w:rFonts w:ascii="Arial" w:hAnsi="Arial" w:cs="Arial"/>
      <w:b/>
      <w:bCs/>
      <w:sz w:val="22"/>
      <w:lang w:eastAsia="ar-SA"/>
    </w:rPr>
  </w:style>
  <w:style w:type="character" w:customStyle="1" w:styleId="navadenodebeljenZnak">
    <w:name w:val="navaden_odebeljen Znak"/>
    <w:rsid w:val="00144266"/>
    <w:rPr>
      <w:rFonts w:ascii="Arial Narrow" w:hAnsi="Arial Narrow" w:cs="Arial Narrow"/>
      <w:b/>
      <w:lang w:val="sl-SI" w:eastAsia="ar-SA" w:bidi="ar-SA"/>
    </w:rPr>
  </w:style>
  <w:style w:type="character" w:customStyle="1" w:styleId="WW8Num15z1">
    <w:name w:val="WW8Num15z1"/>
    <w:rsid w:val="00144266"/>
    <w:rPr>
      <w:rFonts w:ascii="Courier New" w:hAnsi="Courier New" w:cs="Courier New" w:hint="default"/>
    </w:rPr>
  </w:style>
  <w:style w:type="character" w:customStyle="1" w:styleId="WW8Num12z4">
    <w:name w:val="WW8Num12z4"/>
    <w:rsid w:val="00144266"/>
  </w:style>
  <w:style w:type="character" w:customStyle="1" w:styleId="WW8Num3z3">
    <w:name w:val="WW8Num3z3"/>
    <w:rsid w:val="00144266"/>
    <w:rPr>
      <w:rFonts w:ascii="Symbol" w:hAnsi="Symbol" w:cs="Symbol" w:hint="default"/>
    </w:rPr>
  </w:style>
  <w:style w:type="character" w:customStyle="1" w:styleId="WW8Num18z0">
    <w:name w:val="WW8Num18z0"/>
    <w:rsid w:val="00144266"/>
    <w:rPr>
      <w:rFonts w:hint="default"/>
    </w:rPr>
  </w:style>
  <w:style w:type="character" w:customStyle="1" w:styleId="WW8Num12z6">
    <w:name w:val="WW8Num12z6"/>
    <w:rsid w:val="00144266"/>
  </w:style>
  <w:style w:type="character" w:customStyle="1" w:styleId="Naslov6Znak">
    <w:name w:val="Naslov 6 Znak"/>
    <w:link w:val="Naslov6"/>
    <w:rsid w:val="00144266"/>
    <w:rPr>
      <w:b/>
      <w:bCs/>
      <w:sz w:val="22"/>
      <w:szCs w:val="22"/>
      <w:lang w:eastAsia="ar-SA"/>
    </w:rPr>
  </w:style>
  <w:style w:type="character" w:styleId="Poudarek">
    <w:name w:val="Emphasis"/>
    <w:uiPriority w:val="20"/>
    <w:qFormat/>
    <w:rsid w:val="00144266"/>
    <w:rPr>
      <w:b/>
      <w:bCs w:val="0"/>
      <w:i w:val="0"/>
      <w:iCs w:val="0"/>
      <w:sz w:val="28"/>
    </w:rPr>
  </w:style>
  <w:style w:type="character" w:customStyle="1" w:styleId="WW8Num17z0">
    <w:name w:val="WW8Num17z0"/>
    <w:rsid w:val="00144266"/>
    <w:rPr>
      <w:rFonts w:ascii="Symbol" w:hAnsi="Symbol" w:cs="Symbol" w:hint="default"/>
    </w:rPr>
  </w:style>
  <w:style w:type="character" w:customStyle="1" w:styleId="WW8Num12z3">
    <w:name w:val="WW8Num12z3"/>
    <w:rsid w:val="00144266"/>
  </w:style>
  <w:style w:type="character" w:customStyle="1" w:styleId="WW8Num5z0">
    <w:name w:val="WW8Num5z0"/>
    <w:rsid w:val="00144266"/>
    <w:rPr>
      <w:rFonts w:ascii="Tahoma" w:eastAsia="Times New Roman" w:hAnsi="Tahoma" w:cs="Tahoma" w:hint="default"/>
      <w:sz w:val="20"/>
      <w:szCs w:val="24"/>
      <w:shd w:val="clear" w:color="auto" w:fill="FFFF00"/>
    </w:rPr>
  </w:style>
  <w:style w:type="character" w:customStyle="1" w:styleId="WW8Num21z0">
    <w:name w:val="WW8Num21z0"/>
    <w:rsid w:val="00144266"/>
    <w:rPr>
      <w:rFonts w:ascii="Times" w:hAnsi="Times" w:cs="Times" w:hint="default"/>
      <w:sz w:val="20"/>
    </w:rPr>
  </w:style>
  <w:style w:type="character" w:customStyle="1" w:styleId="WW8Num31z1">
    <w:name w:val="WW8Num31z1"/>
    <w:rsid w:val="00144266"/>
    <w:rPr>
      <w:rFonts w:ascii="Courier New" w:hAnsi="Courier New" w:cs="Courier New" w:hint="default"/>
    </w:rPr>
  </w:style>
  <w:style w:type="character" w:customStyle="1" w:styleId="object">
    <w:name w:val="object"/>
    <w:rsid w:val="00144266"/>
  </w:style>
  <w:style w:type="character" w:customStyle="1" w:styleId="WW8Num3z2">
    <w:name w:val="WW8Num3z2"/>
    <w:rsid w:val="00144266"/>
    <w:rPr>
      <w:rFonts w:ascii="Wingdings" w:hAnsi="Wingdings" w:cs="Wingdings" w:hint="default"/>
    </w:rPr>
  </w:style>
  <w:style w:type="character" w:customStyle="1" w:styleId="DarjaMatjasec">
    <w:name w:val="Darja Matjasec"/>
    <w:rsid w:val="00144266"/>
    <w:rPr>
      <w:rFonts w:ascii="Trebuchet MS" w:hAnsi="Trebuchet MS" w:cs="Trebuchet MS"/>
      <w:b w:val="0"/>
      <w:bCs w:val="0"/>
      <w:i w:val="0"/>
      <w:iCs w:val="0"/>
      <w:strike w:val="0"/>
      <w:dstrike w:val="0"/>
      <w:color w:val="000000"/>
      <w:sz w:val="18"/>
      <w:szCs w:val="18"/>
      <w:u w:val="none"/>
    </w:rPr>
  </w:style>
  <w:style w:type="character" w:customStyle="1" w:styleId="arialceblack1">
    <w:name w:val="arialceblack1"/>
    <w:rsid w:val="00144266"/>
    <w:rPr>
      <w:rFonts w:ascii="Arial" w:hAnsi="Arial"/>
      <w:i/>
      <w:sz w:val="18"/>
    </w:rPr>
  </w:style>
  <w:style w:type="character" w:customStyle="1" w:styleId="WW8Num11z4">
    <w:name w:val="WW8Num11z4"/>
    <w:rsid w:val="00144266"/>
  </w:style>
  <w:style w:type="character" w:customStyle="1" w:styleId="WW8Num2z1">
    <w:name w:val="WW8Num2z1"/>
    <w:rsid w:val="00144266"/>
    <w:rPr>
      <w:rFonts w:ascii="Courier New" w:hAnsi="Courier New" w:cs="Courier New" w:hint="default"/>
    </w:rPr>
  </w:style>
  <w:style w:type="character" w:customStyle="1" w:styleId="WW8Num20z0">
    <w:name w:val="WW8Num20z0"/>
    <w:rsid w:val="00144266"/>
    <w:rPr>
      <w:rFonts w:ascii="Arial" w:eastAsia="Times New Roman" w:hAnsi="Arial" w:cs="Arial" w:hint="default"/>
    </w:rPr>
  </w:style>
  <w:style w:type="character" w:customStyle="1" w:styleId="WW8Num13z2">
    <w:name w:val="WW8Num13z2"/>
    <w:rsid w:val="00144266"/>
    <w:rPr>
      <w:rFonts w:ascii="Wingdings" w:hAnsi="Wingdings" w:cs="Wingdings" w:hint="default"/>
    </w:rPr>
  </w:style>
  <w:style w:type="character" w:customStyle="1" w:styleId="WW8Num25z2">
    <w:name w:val="WW8Num25z2"/>
    <w:rsid w:val="00144266"/>
    <w:rPr>
      <w:rFonts w:ascii="Wingdings" w:hAnsi="Wingdings" w:cs="Wingdings" w:hint="default"/>
    </w:rPr>
  </w:style>
  <w:style w:type="character" w:customStyle="1" w:styleId="WW8Num19z0">
    <w:name w:val="WW8Num19z0"/>
    <w:rsid w:val="00144266"/>
    <w:rPr>
      <w:rFonts w:ascii="Arial Narrow" w:eastAsia="Times New Roman" w:hAnsi="Arial Narrow" w:cs="Times New Roman" w:hint="default"/>
      <w:sz w:val="20"/>
      <w:szCs w:val="24"/>
      <w:shd w:val="clear" w:color="auto" w:fill="FFFF00"/>
    </w:rPr>
  </w:style>
  <w:style w:type="character" w:customStyle="1" w:styleId="SlikaZnak">
    <w:name w:val="Slika Znak"/>
    <w:link w:val="Slika"/>
    <w:rsid w:val="00144266"/>
    <w:rPr>
      <w:rFonts w:ascii="Arial" w:eastAsia="Calibri" w:hAnsi="Arial"/>
      <w:bCs/>
      <w:i/>
      <w:sz w:val="16"/>
      <w:lang w:eastAsia="ar-SA"/>
    </w:rPr>
  </w:style>
  <w:style w:type="character" w:customStyle="1" w:styleId="WW8Num10z0">
    <w:name w:val="WW8Num10z0"/>
    <w:rsid w:val="00144266"/>
    <w:rPr>
      <w:rFonts w:cs="Arial" w:hint="default"/>
      <w:b/>
      <w:sz w:val="18"/>
      <w:szCs w:val="18"/>
    </w:rPr>
  </w:style>
  <w:style w:type="character" w:customStyle="1" w:styleId="WW8Num21z1">
    <w:name w:val="WW8Num21z1"/>
    <w:rsid w:val="00144266"/>
    <w:rPr>
      <w:rFonts w:ascii="Courier New" w:hAnsi="Courier New" w:cs="Swis721 BT" w:hint="default"/>
    </w:rPr>
  </w:style>
  <w:style w:type="character" w:customStyle="1" w:styleId="malecrkepodcrtano1">
    <w:name w:val="malecrkepodcrtano1"/>
    <w:rsid w:val="00144266"/>
    <w:rPr>
      <w:rFonts w:ascii="Arial" w:hAnsi="Arial"/>
      <w:sz w:val="14"/>
      <w:u w:val="single"/>
    </w:rPr>
  </w:style>
  <w:style w:type="character" w:customStyle="1" w:styleId="WW8Num26z0">
    <w:name w:val="WW8Num26z0"/>
    <w:rsid w:val="00144266"/>
    <w:rPr>
      <w:rFonts w:ascii="ArialMT" w:eastAsia="Times New Roman" w:hAnsi="ArialMT" w:cs="ArialMT" w:hint="default"/>
      <w:b/>
      <w:strike/>
      <w:sz w:val="20"/>
      <w:shd w:val="clear" w:color="auto" w:fill="FFFF00"/>
    </w:rPr>
  </w:style>
  <w:style w:type="character" w:customStyle="1" w:styleId="WW8Num1z1">
    <w:name w:val="WW8Num1z1"/>
    <w:rsid w:val="00144266"/>
    <w:rPr>
      <w:rFonts w:ascii="Courier New" w:hAnsi="Courier New" w:cs="Trebuchet MS" w:hint="default"/>
    </w:rPr>
  </w:style>
  <w:style w:type="character" w:customStyle="1" w:styleId="WW8Num18z1">
    <w:name w:val="WW8Num18z1"/>
    <w:rsid w:val="00144266"/>
    <w:rPr>
      <w:rFonts w:ascii="Courier New" w:hAnsi="Courier New" w:cs="Courier New" w:hint="default"/>
    </w:rPr>
  </w:style>
  <w:style w:type="character" w:customStyle="1" w:styleId="Sprotnaopomba-besediloZnak1">
    <w:name w:val="Sprotna opomba - besedilo Znak1"/>
    <w:aliases w:val="IFZ f Znak,Footnote Znak,Fußnote Znak,-E Fußnotentext Znak,Fußnotentext Ursprung Znak"/>
    <w:link w:val="Sprotnaopomba-besedilo"/>
    <w:uiPriority w:val="99"/>
    <w:locked/>
    <w:rsid w:val="00144266"/>
    <w:rPr>
      <w:rFonts w:ascii="Arial" w:hAnsi="Arial" w:cs="Arial"/>
      <w:lang w:eastAsia="ar-SA"/>
    </w:rPr>
  </w:style>
  <w:style w:type="character" w:customStyle="1" w:styleId="Naslov1Znak">
    <w:name w:val="Naslov 1 Znak"/>
    <w:link w:val="Naslov1"/>
    <w:rsid w:val="00144266"/>
    <w:rPr>
      <w:rFonts w:ascii="Arial" w:hAnsi="Arial" w:cs="Arial"/>
      <w:b/>
      <w:sz w:val="24"/>
      <w:szCs w:val="24"/>
      <w:u w:val="single"/>
      <w:lang w:eastAsia="ar-SA"/>
    </w:rPr>
  </w:style>
  <w:style w:type="character" w:styleId="SledenaHiperpovezava">
    <w:name w:val="FollowedHyperlink"/>
    <w:rsid w:val="00144266"/>
    <w:rPr>
      <w:color w:val="800080"/>
      <w:u w:val="single"/>
    </w:rPr>
  </w:style>
  <w:style w:type="character" w:customStyle="1" w:styleId="WW8Num17z1">
    <w:name w:val="WW8Num17z1"/>
    <w:rsid w:val="00144266"/>
    <w:rPr>
      <w:rFonts w:ascii="Courier New" w:hAnsi="Courier New" w:cs="Courier New" w:hint="default"/>
    </w:rPr>
  </w:style>
  <w:style w:type="character" w:customStyle="1" w:styleId="WW8Num33z0">
    <w:name w:val="WW8Num33z0"/>
    <w:rsid w:val="00144266"/>
    <w:rPr>
      <w:rFonts w:ascii="Times New Roman" w:eastAsia="Times New Roman" w:hAnsi="Times New Roman" w:cs="Times New Roman" w:hint="default"/>
      <w:sz w:val="20"/>
    </w:rPr>
  </w:style>
  <w:style w:type="character" w:customStyle="1" w:styleId="WW8Num3z1">
    <w:name w:val="WW8Num3z1"/>
    <w:rsid w:val="00144266"/>
    <w:rPr>
      <w:rFonts w:ascii="Courier New" w:hAnsi="Courier New" w:cs="Courier New" w:hint="default"/>
    </w:rPr>
  </w:style>
  <w:style w:type="character" w:customStyle="1" w:styleId="WW8Num16z1">
    <w:name w:val="WW8Num16z1"/>
    <w:rsid w:val="00144266"/>
    <w:rPr>
      <w:rFonts w:ascii="Courier New" w:hAnsi="Courier New" w:cs="Courier New" w:hint="default"/>
    </w:rPr>
  </w:style>
  <w:style w:type="character" w:customStyle="1" w:styleId="WW8Num12z1">
    <w:name w:val="WW8Num12z1"/>
    <w:rsid w:val="00144266"/>
  </w:style>
  <w:style w:type="character" w:customStyle="1" w:styleId="WW8Num4z3">
    <w:name w:val="WW8Num4z3"/>
    <w:rsid w:val="00144266"/>
    <w:rPr>
      <w:rFonts w:ascii="Symbol" w:hAnsi="Symbol" w:cs="Symbol" w:hint="default"/>
    </w:rPr>
  </w:style>
  <w:style w:type="character" w:customStyle="1" w:styleId="WW8Num20z1">
    <w:name w:val="WW8Num20z1"/>
    <w:rsid w:val="00144266"/>
    <w:rPr>
      <w:rFonts w:ascii="Courier New" w:hAnsi="Courier New" w:cs="Courier New" w:hint="default"/>
    </w:rPr>
  </w:style>
  <w:style w:type="character" w:customStyle="1" w:styleId="WW8Num30z3">
    <w:name w:val="WW8Num30z3"/>
    <w:rsid w:val="00144266"/>
    <w:rPr>
      <w:rFonts w:ascii="Symbol" w:hAnsi="Symbol" w:cs="Symbol" w:hint="default"/>
    </w:rPr>
  </w:style>
  <w:style w:type="character" w:customStyle="1" w:styleId="WW8Num25z3">
    <w:name w:val="WW8Num25z3"/>
    <w:rsid w:val="00144266"/>
    <w:rPr>
      <w:rFonts w:ascii="Symbol" w:hAnsi="Symbol" w:cs="Symbol" w:hint="default"/>
    </w:rPr>
  </w:style>
  <w:style w:type="character" w:customStyle="1" w:styleId="WW8Num19z1">
    <w:name w:val="WW8Num19z1"/>
    <w:rsid w:val="00144266"/>
    <w:rPr>
      <w:rFonts w:ascii="Courier New" w:hAnsi="Courier New" w:cs="Courier New" w:hint="default"/>
    </w:rPr>
  </w:style>
  <w:style w:type="character" w:customStyle="1" w:styleId="WW8Num13z0">
    <w:name w:val="WW8Num13z0"/>
    <w:rsid w:val="00144266"/>
    <w:rPr>
      <w:rFonts w:hint="default"/>
      <w:b/>
      <w:sz w:val="20"/>
    </w:rPr>
  </w:style>
  <w:style w:type="character" w:customStyle="1" w:styleId="WW8Num25z0">
    <w:name w:val="WW8Num25z0"/>
    <w:rsid w:val="00144266"/>
    <w:rPr>
      <w:rFonts w:ascii="Arial Narrow" w:eastAsia="Times New Roman" w:hAnsi="Arial Narrow" w:cs="Times New Roman" w:hint="default"/>
      <w:sz w:val="20"/>
    </w:rPr>
  </w:style>
  <w:style w:type="character" w:customStyle="1" w:styleId="WW8Num20z2">
    <w:name w:val="WW8Num20z2"/>
    <w:rsid w:val="00144266"/>
    <w:rPr>
      <w:rFonts w:ascii="Wingdings" w:hAnsi="Wingdings" w:cs="Wingdings" w:hint="default"/>
    </w:rPr>
  </w:style>
  <w:style w:type="character" w:customStyle="1" w:styleId="Naslov10">
    <w:name w:val="Naslov1"/>
    <w:rsid w:val="00144266"/>
  </w:style>
  <w:style w:type="character" w:customStyle="1" w:styleId="WW8Num11z0">
    <w:name w:val="WW8Num11z0"/>
    <w:rsid w:val="00144266"/>
    <w:rPr>
      <w:rFonts w:ascii="Calibri" w:eastAsia="Calibri" w:hAnsi="Calibri" w:cs="Times New Roman" w:hint="default"/>
      <w:sz w:val="20"/>
    </w:rPr>
  </w:style>
  <w:style w:type="character" w:customStyle="1" w:styleId="WW8Num21z2">
    <w:name w:val="WW8Num21z2"/>
    <w:rsid w:val="00144266"/>
    <w:rPr>
      <w:rFonts w:ascii="Wingdings" w:hAnsi="Wingdings" w:cs="Wingdings" w:hint="default"/>
    </w:rPr>
  </w:style>
  <w:style w:type="character" w:customStyle="1" w:styleId="WW8Num14z2">
    <w:name w:val="WW8Num14z2"/>
    <w:rsid w:val="00144266"/>
    <w:rPr>
      <w:rFonts w:ascii="Wingdings" w:hAnsi="Wingdings" w:cs="Wingdings" w:hint="default"/>
    </w:rPr>
  </w:style>
  <w:style w:type="character" w:customStyle="1" w:styleId="Naslov4Znak">
    <w:name w:val="Naslov 4 Znak"/>
    <w:rsid w:val="00144266"/>
    <w:rPr>
      <w:rFonts w:ascii="Arial" w:hAnsi="Arial" w:cs="Arial"/>
      <w:b/>
      <w:i/>
      <w:iCs/>
      <w:sz w:val="22"/>
      <w:szCs w:val="24"/>
    </w:rPr>
  </w:style>
  <w:style w:type="character" w:customStyle="1" w:styleId="WW8Num8z0">
    <w:name w:val="WW8Num8z0"/>
    <w:rsid w:val="00144266"/>
    <w:rPr>
      <w:rFonts w:ascii="Wingdings" w:hAnsi="Wingdings" w:cs="Wingdings" w:hint="default"/>
      <w:sz w:val="20"/>
      <w:shd w:val="clear" w:color="auto" w:fill="FFFF00"/>
    </w:rPr>
  </w:style>
  <w:style w:type="character" w:customStyle="1" w:styleId="WW8Num19z2">
    <w:name w:val="WW8Num19z2"/>
    <w:rsid w:val="00144266"/>
    <w:rPr>
      <w:rFonts w:ascii="Wingdings" w:hAnsi="Wingdings" w:cs="Wingdings" w:hint="default"/>
    </w:rPr>
  </w:style>
  <w:style w:type="character" w:customStyle="1" w:styleId="WW8Num30z1">
    <w:name w:val="WW8Num30z1"/>
    <w:rsid w:val="00144266"/>
    <w:rPr>
      <w:rFonts w:ascii="Courier New" w:hAnsi="Courier New" w:cs="Courier New" w:hint="default"/>
    </w:rPr>
  </w:style>
  <w:style w:type="character" w:customStyle="1" w:styleId="NaslovZnak">
    <w:name w:val="Naslov Znak"/>
    <w:rsid w:val="00144266"/>
    <w:rPr>
      <w:rFonts w:ascii="Arial" w:hAnsi="Arial" w:cs="Arial"/>
      <w:b/>
      <w:sz w:val="22"/>
    </w:rPr>
  </w:style>
  <w:style w:type="character" w:styleId="Hiperpovezava">
    <w:name w:val="Hyperlink"/>
    <w:uiPriority w:val="99"/>
    <w:rsid w:val="00144266"/>
    <w:rPr>
      <w:color w:val="0000FF"/>
      <w:u w:val="single"/>
    </w:rPr>
  </w:style>
  <w:style w:type="character" w:customStyle="1" w:styleId="Telobesedila-zamik3Znak">
    <w:name w:val="Telo besedila - zamik 3 Znak"/>
    <w:link w:val="Telobesedila-zamik3"/>
    <w:semiHidden/>
    <w:rsid w:val="00144266"/>
    <w:rPr>
      <w:rFonts w:ascii="Arial" w:hAnsi="Arial" w:cs="Verdana"/>
      <w:color w:val="FF6600"/>
      <w:sz w:val="22"/>
      <w:szCs w:val="22"/>
      <w:lang w:eastAsia="en-US"/>
    </w:rPr>
  </w:style>
  <w:style w:type="character" w:customStyle="1" w:styleId="WW8Num15z2">
    <w:name w:val="WW8Num15z2"/>
    <w:rsid w:val="00144266"/>
    <w:rPr>
      <w:rFonts w:ascii="Wingdings" w:hAnsi="Wingdings" w:cs="Wingdings" w:hint="default"/>
    </w:rPr>
  </w:style>
  <w:style w:type="character" w:customStyle="1" w:styleId="WW8Num6z0">
    <w:name w:val="WW8Num6z0"/>
    <w:rsid w:val="00144266"/>
    <w:rPr>
      <w:rFonts w:hint="default"/>
      <w:b/>
      <w:sz w:val="20"/>
    </w:rPr>
  </w:style>
  <w:style w:type="character" w:customStyle="1" w:styleId="WW8Num16z2">
    <w:name w:val="WW8Num16z2"/>
    <w:rsid w:val="00144266"/>
    <w:rPr>
      <w:rFonts w:ascii="Wingdings" w:hAnsi="Wingdings" w:cs="Wingdings" w:hint="default"/>
    </w:rPr>
  </w:style>
  <w:style w:type="character" w:customStyle="1" w:styleId="WW8Num12z2">
    <w:name w:val="WW8Num12z2"/>
    <w:rsid w:val="00144266"/>
  </w:style>
  <w:style w:type="character" w:customStyle="1" w:styleId="Barvniseznampoudarek11Znak">
    <w:name w:val="Barvni seznam – poudarek 11 Znak"/>
    <w:link w:val="Barvniseznampoudarek11"/>
    <w:rsid w:val="00144266"/>
    <w:rPr>
      <w:rFonts w:ascii="Calibri" w:eastAsia="Calibri" w:hAnsi="Calibri"/>
      <w:sz w:val="24"/>
      <w:szCs w:val="24"/>
      <w:lang w:eastAsia="en-US"/>
    </w:rPr>
  </w:style>
  <w:style w:type="character" w:customStyle="1" w:styleId="WW8Num11z8">
    <w:name w:val="WW8Num11z8"/>
    <w:rsid w:val="00144266"/>
  </w:style>
  <w:style w:type="character" w:customStyle="1" w:styleId="WW8Num10z2">
    <w:name w:val="WW8Num10z2"/>
    <w:rsid w:val="00144266"/>
  </w:style>
  <w:style w:type="character" w:customStyle="1" w:styleId="WW8Num18z2">
    <w:name w:val="WW8Num18z2"/>
    <w:rsid w:val="00144266"/>
    <w:rPr>
      <w:rFonts w:ascii="Wingdings" w:hAnsi="Wingdings" w:cs="Wingdings" w:hint="default"/>
    </w:rPr>
  </w:style>
  <w:style w:type="character" w:customStyle="1" w:styleId="WW8Num12z7">
    <w:name w:val="WW8Num12z7"/>
    <w:rsid w:val="00144266"/>
  </w:style>
  <w:style w:type="character" w:customStyle="1" w:styleId="WW8Num11z2">
    <w:name w:val="WW8Num11z2"/>
    <w:rsid w:val="00144266"/>
  </w:style>
  <w:style w:type="character" w:customStyle="1" w:styleId="WW8Num24z0">
    <w:name w:val="WW8Num24z0"/>
    <w:rsid w:val="00144266"/>
    <w:rPr>
      <w:rFonts w:ascii="Arial" w:eastAsia="Times New Roman" w:hAnsi="Arial" w:cs="Arial" w:hint="default"/>
      <w:b/>
      <w:sz w:val="20"/>
    </w:rPr>
  </w:style>
  <w:style w:type="character" w:customStyle="1" w:styleId="WW8Num15z0">
    <w:name w:val="WW8Num15z0"/>
    <w:rsid w:val="00144266"/>
    <w:rPr>
      <w:rFonts w:ascii="Arial" w:eastAsia="Calibri" w:hAnsi="Arial" w:cs="Arial" w:hint="default"/>
      <w:caps/>
      <w:sz w:val="20"/>
      <w:lang w:val="sl-SI"/>
    </w:rPr>
  </w:style>
  <w:style w:type="character" w:customStyle="1" w:styleId="WW8Num11z6">
    <w:name w:val="WW8Num11z6"/>
    <w:rsid w:val="00144266"/>
  </w:style>
  <w:style w:type="character" w:customStyle="1" w:styleId="WW8Num1z0">
    <w:name w:val="WW8Num1z0"/>
    <w:rsid w:val="00144266"/>
    <w:rPr>
      <w:rFonts w:ascii="Times New Roman" w:eastAsia="Times New Roman" w:hAnsi="Times New Roman" w:cs="Times New Roman" w:hint="default"/>
    </w:rPr>
  </w:style>
  <w:style w:type="character" w:customStyle="1" w:styleId="WW8Num33z5">
    <w:name w:val="WW8Num33z5"/>
    <w:rsid w:val="00144266"/>
    <w:rPr>
      <w:rFonts w:ascii="Wingdings" w:hAnsi="Wingdings" w:cs="Wingdings" w:hint="default"/>
    </w:rPr>
  </w:style>
  <w:style w:type="character" w:customStyle="1" w:styleId="WW8Num28z2">
    <w:name w:val="WW8Num28z2"/>
    <w:rsid w:val="00144266"/>
    <w:rPr>
      <w:rFonts w:ascii="Wingdings" w:hAnsi="Wingdings" w:cs="Wingdings" w:hint="default"/>
    </w:rPr>
  </w:style>
  <w:style w:type="character" w:customStyle="1" w:styleId="WW8Num6z3">
    <w:name w:val="WW8Num6z3"/>
    <w:rsid w:val="00144266"/>
    <w:rPr>
      <w:rFonts w:ascii="Symbol" w:hAnsi="Symbol" w:cs="Symbol" w:hint="default"/>
    </w:rPr>
  </w:style>
  <w:style w:type="character" w:customStyle="1" w:styleId="WW8Num28z3">
    <w:name w:val="WW8Num28z3"/>
    <w:rsid w:val="00144266"/>
    <w:rPr>
      <w:rFonts w:ascii="Symbol" w:hAnsi="Symbol" w:cs="Symbol" w:hint="default"/>
    </w:rPr>
  </w:style>
  <w:style w:type="character" w:customStyle="1" w:styleId="WW8Num23z1">
    <w:name w:val="WW8Num23z1"/>
    <w:rsid w:val="00144266"/>
    <w:rPr>
      <w:rFonts w:ascii="Courier New" w:hAnsi="Courier New" w:cs="Courier New" w:hint="default"/>
    </w:rPr>
  </w:style>
  <w:style w:type="character" w:customStyle="1" w:styleId="WW8Num33z4">
    <w:name w:val="WW8Num33z4"/>
    <w:rsid w:val="00144266"/>
    <w:rPr>
      <w:rFonts w:ascii="Courier New" w:hAnsi="Courier New" w:cs="Swis721 BT" w:hint="default"/>
    </w:rPr>
  </w:style>
  <w:style w:type="character" w:customStyle="1" w:styleId="WW8Num28z1">
    <w:name w:val="WW8Num28z1"/>
    <w:rsid w:val="00144266"/>
    <w:rPr>
      <w:rFonts w:ascii="Courier New" w:hAnsi="Courier New" w:cs="Swis721 BT" w:hint="default"/>
    </w:rPr>
  </w:style>
  <w:style w:type="character" w:customStyle="1" w:styleId="Naslov9Znak">
    <w:name w:val="Naslov 9 Znak"/>
    <w:link w:val="Naslov9"/>
    <w:rsid w:val="00144266"/>
    <w:rPr>
      <w:rFonts w:ascii="Arial" w:hAnsi="Arial" w:cs="Arial"/>
      <w:sz w:val="22"/>
      <w:szCs w:val="22"/>
      <w:lang w:eastAsia="ar-SA"/>
    </w:rPr>
  </w:style>
  <w:style w:type="character" w:customStyle="1" w:styleId="WW8Num29z0">
    <w:name w:val="WW8Num29z0"/>
    <w:rsid w:val="00144266"/>
    <w:rPr>
      <w:rFonts w:cs="Arial" w:hint="default"/>
      <w:b/>
      <w:sz w:val="20"/>
      <w:shd w:val="clear" w:color="auto" w:fill="FFFF00"/>
    </w:rPr>
  </w:style>
  <w:style w:type="character" w:customStyle="1" w:styleId="WW8Num7z1">
    <w:name w:val="WW8Num7z1"/>
    <w:rsid w:val="00144266"/>
    <w:rPr>
      <w:rFonts w:ascii="Courier New" w:hAnsi="Courier New" w:cs="Courier New" w:hint="default"/>
    </w:rPr>
  </w:style>
  <w:style w:type="character" w:customStyle="1" w:styleId="WW8Num18z3">
    <w:name w:val="WW8Num18z3"/>
    <w:rsid w:val="00144266"/>
    <w:rPr>
      <w:rFonts w:ascii="Symbol" w:hAnsi="Symbol" w:cs="Symbol" w:hint="default"/>
    </w:rPr>
  </w:style>
  <w:style w:type="character" w:customStyle="1" w:styleId="WW8Num29z3">
    <w:name w:val="WW8Num29z3"/>
    <w:rsid w:val="00144266"/>
    <w:rPr>
      <w:rFonts w:ascii="Symbol" w:hAnsi="Symbol" w:cs="Symbol" w:hint="default"/>
    </w:rPr>
  </w:style>
  <w:style w:type="character" w:customStyle="1" w:styleId="WW8Num8z3">
    <w:name w:val="WW8Num8z3"/>
    <w:rsid w:val="00144266"/>
    <w:rPr>
      <w:rFonts w:ascii="Symbol" w:hAnsi="Symbol" w:cs="Symbol" w:hint="default"/>
    </w:rPr>
  </w:style>
  <w:style w:type="character" w:customStyle="1" w:styleId="WW8Num34z0">
    <w:name w:val="WW8Num34z0"/>
    <w:rsid w:val="00144266"/>
    <w:rPr>
      <w:rFonts w:ascii="Times" w:hAnsi="Times" w:cs="Times" w:hint="default"/>
      <w:sz w:val="20"/>
    </w:rPr>
  </w:style>
  <w:style w:type="character" w:customStyle="1" w:styleId="navodilonaslovZnak">
    <w:name w:val="navodilo naslov Znak"/>
    <w:link w:val="navodilonaslov"/>
    <w:rsid w:val="00144266"/>
    <w:rPr>
      <w:rFonts w:ascii="Arial" w:hAnsi="Arial" w:cs="Arial"/>
      <w:b/>
      <w:sz w:val="16"/>
      <w:szCs w:val="16"/>
      <w:lang w:val="sl-SI" w:eastAsia="ar-SA"/>
    </w:rPr>
  </w:style>
  <w:style w:type="character" w:customStyle="1" w:styleId="WW8Num10z4">
    <w:name w:val="WW8Num10z4"/>
    <w:rsid w:val="00144266"/>
  </w:style>
  <w:style w:type="character" w:customStyle="1" w:styleId="WW8Num20z3">
    <w:name w:val="WW8Num20z3"/>
    <w:rsid w:val="00144266"/>
    <w:rPr>
      <w:rFonts w:ascii="Symbol" w:hAnsi="Symbol" w:cs="Symbol" w:hint="default"/>
    </w:rPr>
  </w:style>
  <w:style w:type="character" w:customStyle="1" w:styleId="WW8Num14z0">
    <w:name w:val="WW8Num14z0"/>
    <w:rsid w:val="00144266"/>
    <w:rPr>
      <w:rFonts w:ascii="Verdana" w:hAnsi="Verdana" w:cs="Verdana" w:hint="default"/>
      <w:sz w:val="20"/>
    </w:rPr>
  </w:style>
  <w:style w:type="character" w:customStyle="1" w:styleId="WW8Num26z1">
    <w:name w:val="WW8Num26z1"/>
    <w:rsid w:val="00144266"/>
    <w:rPr>
      <w:rFonts w:ascii="Wingdings" w:hAnsi="Wingdings" w:cs="Wingdings" w:hint="default"/>
    </w:rPr>
  </w:style>
  <w:style w:type="character" w:customStyle="1" w:styleId="WW8Num38z3">
    <w:name w:val="WW8Num38z3"/>
    <w:rsid w:val="00144266"/>
    <w:rPr>
      <w:rFonts w:ascii="Symbol" w:hAnsi="Symbol" w:cs="Symbol" w:hint="default"/>
    </w:rPr>
  </w:style>
  <w:style w:type="character" w:customStyle="1" w:styleId="WW8Num31z2">
    <w:name w:val="WW8Num31z2"/>
    <w:rsid w:val="00144266"/>
    <w:rPr>
      <w:rFonts w:ascii="Wingdings" w:hAnsi="Wingdings" w:cs="Wingdings" w:hint="default"/>
    </w:rPr>
  </w:style>
  <w:style w:type="character" w:customStyle="1" w:styleId="WW8Num26z3">
    <w:name w:val="WW8Num26z3"/>
    <w:rsid w:val="00144266"/>
    <w:rPr>
      <w:rFonts w:ascii="Symbol" w:hAnsi="Symbol" w:cs="Symbol" w:hint="default"/>
    </w:rPr>
  </w:style>
  <w:style w:type="character" w:customStyle="1" w:styleId="WW8Num1z3">
    <w:name w:val="WW8Num1z3"/>
    <w:rsid w:val="00144266"/>
    <w:rPr>
      <w:rFonts w:ascii="Symbol" w:hAnsi="Symbol" w:cs="Symbol" w:hint="default"/>
    </w:rPr>
  </w:style>
  <w:style w:type="character" w:customStyle="1" w:styleId="WW8Num33z1">
    <w:name w:val="WW8Num33z1"/>
    <w:rsid w:val="00144266"/>
    <w:rPr>
      <w:rFonts w:hint="default"/>
    </w:rPr>
  </w:style>
  <w:style w:type="character" w:customStyle="1" w:styleId="WW8Num12z0">
    <w:name w:val="WW8Num12z0"/>
    <w:rsid w:val="00144266"/>
    <w:rPr>
      <w:rFonts w:ascii="Wingdings" w:hAnsi="Wingdings" w:cs="Wingdings" w:hint="default"/>
      <w:sz w:val="20"/>
    </w:rPr>
  </w:style>
  <w:style w:type="character" w:customStyle="1" w:styleId="WW8Num6z1">
    <w:name w:val="WW8Num6z1"/>
    <w:rsid w:val="00144266"/>
    <w:rPr>
      <w:rFonts w:ascii="Courier New" w:hAnsi="Courier New" w:cs="Courier New" w:hint="default"/>
    </w:rPr>
  </w:style>
  <w:style w:type="character" w:customStyle="1" w:styleId="WW8Num23z0">
    <w:name w:val="WW8Num23z0"/>
    <w:rsid w:val="00144266"/>
    <w:rPr>
      <w:rFonts w:ascii="Symbol" w:hAnsi="Symbol" w:cs="Symbol" w:hint="default"/>
    </w:rPr>
  </w:style>
  <w:style w:type="character" w:customStyle="1" w:styleId="WW8Num14z4">
    <w:name w:val="WW8Num14z4"/>
    <w:rsid w:val="00144266"/>
    <w:rPr>
      <w:rFonts w:ascii="Courier New" w:hAnsi="Courier New" w:cs="Courier New" w:hint="default"/>
    </w:rPr>
  </w:style>
  <w:style w:type="character" w:customStyle="1" w:styleId="WW8Num27z0">
    <w:name w:val="WW8Num27z0"/>
    <w:rsid w:val="00144266"/>
    <w:rPr>
      <w:rFonts w:ascii="Verdana" w:hAnsi="Verdana" w:cs="Verdana" w:hint="default"/>
      <w:sz w:val="20"/>
    </w:rPr>
  </w:style>
  <w:style w:type="character" w:customStyle="1" w:styleId="WW8Num3z0">
    <w:name w:val="WW8Num3z0"/>
    <w:rsid w:val="00144266"/>
    <w:rPr>
      <w:rFonts w:ascii="Times New Roman" w:eastAsia="Times New Roman" w:hAnsi="Times New Roman" w:cs="Times New Roman" w:hint="default"/>
      <w:sz w:val="20"/>
    </w:rPr>
  </w:style>
  <w:style w:type="character" w:customStyle="1" w:styleId="WW8Num36z2">
    <w:name w:val="WW8Num36z2"/>
    <w:rsid w:val="00144266"/>
    <w:rPr>
      <w:rFonts w:ascii="Wingdings" w:hAnsi="Wingdings" w:cs="Wingdings" w:hint="default"/>
    </w:rPr>
  </w:style>
  <w:style w:type="character" w:customStyle="1" w:styleId="WW8Num13z1">
    <w:name w:val="WW8Num13z1"/>
    <w:rsid w:val="00144266"/>
    <w:rPr>
      <w:rFonts w:ascii="Courier New" w:hAnsi="Courier New" w:cs="Courier New" w:hint="default"/>
    </w:rPr>
  </w:style>
  <w:style w:type="character" w:customStyle="1" w:styleId="WW8Num25z1">
    <w:name w:val="WW8Num25z1"/>
    <w:rsid w:val="00144266"/>
    <w:rPr>
      <w:rFonts w:ascii="Courier New" w:hAnsi="Courier New" w:cs="Courier New" w:hint="default"/>
    </w:rPr>
  </w:style>
  <w:style w:type="character" w:customStyle="1" w:styleId="WW8Num37z2">
    <w:name w:val="WW8Num37z2"/>
    <w:rsid w:val="00144266"/>
    <w:rPr>
      <w:rFonts w:hint="default"/>
      <w:b w:val="0"/>
      <w:color w:val="auto"/>
    </w:rPr>
  </w:style>
  <w:style w:type="character" w:customStyle="1" w:styleId="WW8Num13z3">
    <w:name w:val="WW8Num13z3"/>
    <w:rsid w:val="00144266"/>
    <w:rPr>
      <w:rFonts w:ascii="Symbol" w:hAnsi="Symbol" w:cs="Symbol" w:hint="default"/>
    </w:rPr>
  </w:style>
  <w:style w:type="character" w:customStyle="1" w:styleId="Naslov2Znak">
    <w:name w:val="Naslov 2 Znak"/>
    <w:rsid w:val="00144266"/>
    <w:rPr>
      <w:rFonts w:ascii="Arial" w:hAnsi="Arial" w:cs="Arial"/>
      <w:b/>
      <w:i/>
      <w:iCs/>
      <w:sz w:val="36"/>
      <w:szCs w:val="24"/>
      <w:u w:val="single"/>
    </w:rPr>
  </w:style>
  <w:style w:type="character" w:customStyle="1" w:styleId="WW8Num38z2">
    <w:name w:val="WW8Num38z2"/>
    <w:rsid w:val="00144266"/>
    <w:rPr>
      <w:rFonts w:ascii="Wingdings" w:hAnsi="Wingdings" w:cs="Wingdings" w:hint="default"/>
    </w:rPr>
  </w:style>
  <w:style w:type="character" w:customStyle="1" w:styleId="WW8Num14z1">
    <w:name w:val="WW8Num14z1"/>
    <w:rsid w:val="00144266"/>
    <w:rPr>
      <w:rFonts w:hint="default"/>
    </w:rPr>
  </w:style>
  <w:style w:type="character" w:customStyle="1" w:styleId="PripombabesediloZnak1">
    <w:name w:val="Pripomba – besedilo Znak1"/>
    <w:aliases w:val="Komentar - besedilo Znak,Znak4 Znak"/>
    <w:link w:val="Pripombabesedilo"/>
    <w:rsid w:val="00144266"/>
    <w:rPr>
      <w:rFonts w:ascii="Arial" w:hAnsi="Arial" w:cs="Arial"/>
      <w:lang w:eastAsia="ar-SA"/>
    </w:rPr>
  </w:style>
  <w:style w:type="character" w:customStyle="1" w:styleId="WW8Num5z2">
    <w:name w:val="WW8Num5z2"/>
    <w:rsid w:val="00144266"/>
    <w:rPr>
      <w:rFonts w:ascii="Wingdings" w:hAnsi="Wingdings" w:cs="Wingdings" w:hint="default"/>
    </w:rPr>
  </w:style>
  <w:style w:type="character" w:customStyle="1" w:styleId="Pripombasklic1">
    <w:name w:val="Pripomba – sklic1"/>
    <w:rsid w:val="00144266"/>
    <w:rPr>
      <w:sz w:val="16"/>
      <w:szCs w:val="16"/>
    </w:rPr>
  </w:style>
  <w:style w:type="character" w:customStyle="1" w:styleId="malecrke2">
    <w:name w:val="malecrke2"/>
    <w:rsid w:val="00144266"/>
    <w:rPr>
      <w:rFonts w:ascii="Arial" w:hAnsi="Arial"/>
      <w:sz w:val="14"/>
    </w:rPr>
  </w:style>
  <w:style w:type="character" w:customStyle="1" w:styleId="WW8Num11z3">
    <w:name w:val="WW8Num11z3"/>
    <w:rsid w:val="00144266"/>
  </w:style>
  <w:style w:type="character" w:customStyle="1" w:styleId="WW8Num4z0">
    <w:name w:val="WW8Num4z0"/>
    <w:rsid w:val="00144266"/>
    <w:rPr>
      <w:rFonts w:ascii="Arial Narrow" w:eastAsia="Times New Roman" w:hAnsi="Arial Narrow" w:cs="Times New Roman" w:hint="default"/>
      <w:sz w:val="16"/>
      <w:szCs w:val="16"/>
    </w:rPr>
  </w:style>
  <w:style w:type="character" w:customStyle="1" w:styleId="GlavaZnak">
    <w:name w:val="Glava Znak"/>
    <w:rsid w:val="00144266"/>
    <w:rPr>
      <w:sz w:val="24"/>
      <w:szCs w:val="24"/>
    </w:rPr>
  </w:style>
  <w:style w:type="character" w:customStyle="1" w:styleId="WW8Num14z3">
    <w:name w:val="WW8Num14z3"/>
    <w:rsid w:val="00144266"/>
    <w:rPr>
      <w:rFonts w:ascii="Symbol" w:hAnsi="Symbol" w:cs="Symbol" w:hint="default"/>
    </w:rPr>
  </w:style>
  <w:style w:type="character" w:customStyle="1" w:styleId="WW8Num26z4">
    <w:name w:val="WW8Num26z4"/>
    <w:rsid w:val="00144266"/>
    <w:rPr>
      <w:rFonts w:ascii="Courier New" w:hAnsi="Courier New" w:cs="Swis721 BT" w:hint="default"/>
    </w:rPr>
  </w:style>
  <w:style w:type="character" w:customStyle="1" w:styleId="WW8Num6z2">
    <w:name w:val="WW8Num6z2"/>
    <w:rsid w:val="00144266"/>
    <w:rPr>
      <w:rFonts w:ascii="Wingdings" w:hAnsi="Wingdings" w:cs="Wingdings" w:hint="default"/>
    </w:rPr>
  </w:style>
  <w:style w:type="character" w:customStyle="1" w:styleId="WW8Num22z0">
    <w:name w:val="WW8Num22z0"/>
    <w:rsid w:val="00144266"/>
    <w:rPr>
      <w:rFonts w:cs="Arial" w:hint="default"/>
      <w:b w:val="0"/>
      <w:bCs/>
      <w:i w:val="0"/>
      <w:iCs w:val="0"/>
      <w:sz w:val="24"/>
      <w:szCs w:val="20"/>
    </w:rPr>
  </w:style>
  <w:style w:type="character" w:customStyle="1" w:styleId="WW8Num32z0">
    <w:name w:val="WW8Num32z0"/>
    <w:rsid w:val="00144266"/>
    <w:rPr>
      <w:rFonts w:ascii="Times New Roman" w:eastAsia="Times New Roman" w:hAnsi="Times New Roman" w:cs="Times New Roman" w:hint="default"/>
      <w:sz w:val="20"/>
    </w:rPr>
  </w:style>
  <w:style w:type="character" w:customStyle="1" w:styleId="NogaZnak1">
    <w:name w:val="Noga Znak1"/>
    <w:link w:val="Noga"/>
    <w:locked/>
    <w:rsid w:val="00144266"/>
    <w:rPr>
      <w:rFonts w:ascii="Arial" w:hAnsi="Arial" w:cs="Arial"/>
      <w:sz w:val="22"/>
      <w:lang w:eastAsia="ar-SA"/>
    </w:rPr>
  </w:style>
  <w:style w:type="character" w:customStyle="1" w:styleId="WW8Num7z0">
    <w:name w:val="WW8Num7z0"/>
    <w:rsid w:val="00144266"/>
    <w:rPr>
      <w:rFonts w:ascii="Times New Roman" w:eastAsia="Times New Roman" w:hAnsi="Times New Roman" w:cs="Times New Roman" w:hint="default"/>
      <w:sz w:val="20"/>
    </w:rPr>
  </w:style>
  <w:style w:type="character" w:customStyle="1" w:styleId="FootnoteCharacters">
    <w:name w:val="Footnote Characters"/>
    <w:uiPriority w:val="99"/>
    <w:qFormat/>
    <w:rsid w:val="00144266"/>
    <w:rPr>
      <w:vertAlign w:val="superscript"/>
    </w:rPr>
  </w:style>
  <w:style w:type="character" w:customStyle="1" w:styleId="WW8Num32z1">
    <w:name w:val="WW8Num32z1"/>
    <w:rsid w:val="00144266"/>
    <w:rPr>
      <w:rFonts w:ascii="Courier New" w:hAnsi="Courier New" w:cs="Courier New" w:hint="default"/>
    </w:rPr>
  </w:style>
  <w:style w:type="character" w:customStyle="1" w:styleId="WW8Num27z1">
    <w:name w:val="WW8Num27z1"/>
    <w:rsid w:val="00144266"/>
    <w:rPr>
      <w:rFonts w:hint="default"/>
    </w:rPr>
  </w:style>
  <w:style w:type="character" w:customStyle="1" w:styleId="WW8Num5z1">
    <w:name w:val="WW8Num5z1"/>
    <w:rsid w:val="00144266"/>
    <w:rPr>
      <w:rFonts w:ascii="Courier New" w:hAnsi="Courier New" w:cs="Courier New" w:hint="default"/>
      <w:sz w:val="20"/>
    </w:rPr>
  </w:style>
  <w:style w:type="character" w:customStyle="1" w:styleId="WW8Num24z3">
    <w:name w:val="WW8Num24z3"/>
    <w:rsid w:val="00144266"/>
    <w:rPr>
      <w:rFonts w:ascii="Symbol" w:hAnsi="Symbol" w:cs="Symbol" w:hint="default"/>
    </w:rPr>
  </w:style>
  <w:style w:type="character" w:customStyle="1" w:styleId="BesedilooblakaZnak">
    <w:name w:val="Besedilo oblačka Znak"/>
    <w:link w:val="Besedilooblaka"/>
    <w:rsid w:val="00144266"/>
    <w:rPr>
      <w:rFonts w:ascii="Tahoma" w:hAnsi="Tahoma" w:cs="Tahoma"/>
      <w:sz w:val="16"/>
      <w:szCs w:val="16"/>
      <w:lang w:eastAsia="ar-SA"/>
    </w:rPr>
  </w:style>
  <w:style w:type="character" w:customStyle="1" w:styleId="Naslov3Znak">
    <w:name w:val="Naslov 3 Znak"/>
    <w:link w:val="Naslov3"/>
    <w:rsid w:val="00144266"/>
    <w:rPr>
      <w:rFonts w:ascii="Arial" w:eastAsia="Calibri" w:hAnsi="Arial"/>
      <w:b/>
      <w:szCs w:val="24"/>
      <w:lang w:eastAsia="en-US"/>
    </w:rPr>
  </w:style>
  <w:style w:type="character" w:customStyle="1" w:styleId="WW8Num27z3">
    <w:name w:val="WW8Num27z3"/>
    <w:rsid w:val="00144266"/>
    <w:rPr>
      <w:rFonts w:ascii="Symbol" w:hAnsi="Symbol" w:cs="Symbol" w:hint="default"/>
    </w:rPr>
  </w:style>
  <w:style w:type="character" w:customStyle="1" w:styleId="WW8Num7z3">
    <w:name w:val="WW8Num7z3"/>
    <w:rsid w:val="00144266"/>
    <w:rPr>
      <w:rFonts w:ascii="Symbol" w:hAnsi="Symbol" w:cs="Symbol" w:hint="default"/>
    </w:rPr>
  </w:style>
  <w:style w:type="character" w:customStyle="1" w:styleId="WW8Num33z3">
    <w:name w:val="WW8Num33z3"/>
    <w:rsid w:val="00144266"/>
    <w:rPr>
      <w:rFonts w:ascii="Symbol" w:hAnsi="Symbol" w:cs="Symbol" w:hint="default"/>
    </w:rPr>
  </w:style>
  <w:style w:type="character" w:customStyle="1" w:styleId="ZadevapripombeZnak">
    <w:name w:val="Zadeva pripombe Znak"/>
    <w:link w:val="Zadevapripombe"/>
    <w:rsid w:val="00144266"/>
    <w:rPr>
      <w:rFonts w:ascii="Arial" w:hAnsi="Arial" w:cs="Arial"/>
      <w:b/>
      <w:bCs/>
      <w:lang w:eastAsia="ar-SA"/>
    </w:rPr>
  </w:style>
  <w:style w:type="character" w:customStyle="1" w:styleId="WW8Num2z2">
    <w:name w:val="WW8Num2z2"/>
    <w:rsid w:val="00144266"/>
    <w:rPr>
      <w:rFonts w:ascii="Wingdings" w:hAnsi="Wingdings" w:cs="Wingdings" w:hint="default"/>
    </w:rPr>
  </w:style>
  <w:style w:type="character" w:customStyle="1" w:styleId="WW8Num36z1">
    <w:name w:val="WW8Num36z1"/>
    <w:rsid w:val="00144266"/>
    <w:rPr>
      <w:rFonts w:ascii="Courier New" w:hAnsi="Courier New" w:cs="Courier New" w:hint="default"/>
    </w:rPr>
  </w:style>
  <w:style w:type="character" w:customStyle="1" w:styleId="OdstavekseznamaZnak">
    <w:name w:val="Odstavek seznama Znak"/>
    <w:link w:val="Odstavekseznama"/>
    <w:uiPriority w:val="34"/>
    <w:qFormat/>
    <w:locked/>
    <w:rsid w:val="00144266"/>
    <w:rPr>
      <w:rFonts w:ascii="Calibri" w:eastAsia="Calibri" w:hAnsi="Calibri"/>
      <w:sz w:val="22"/>
      <w:szCs w:val="22"/>
      <w:lang w:eastAsia="en-US"/>
    </w:rPr>
  </w:style>
  <w:style w:type="character" w:customStyle="1" w:styleId="WW8Num10z6">
    <w:name w:val="WW8Num10z6"/>
    <w:rsid w:val="00144266"/>
  </w:style>
  <w:style w:type="paragraph" w:styleId="Brezrazmikov">
    <w:name w:val="No Spacing"/>
    <w:uiPriority w:val="1"/>
    <w:qFormat/>
    <w:rsid w:val="00144266"/>
    <w:pPr>
      <w:widowControl w:val="0"/>
      <w:suppressAutoHyphens/>
      <w:jc w:val="both"/>
    </w:pPr>
    <w:rPr>
      <w:rFonts w:ascii="Arial" w:hAnsi="Arial" w:cs="Arial"/>
      <w:sz w:val="22"/>
      <w:lang w:eastAsia="ar-SA"/>
    </w:rPr>
  </w:style>
  <w:style w:type="paragraph" w:customStyle="1" w:styleId="Telobesedila31">
    <w:name w:val="Telo besedila 31"/>
    <w:basedOn w:val="Navaden"/>
    <w:rsid w:val="00144266"/>
    <w:rPr>
      <w:color w:val="FF6600"/>
    </w:rPr>
  </w:style>
  <w:style w:type="paragraph" w:customStyle="1" w:styleId="Heading">
    <w:name w:val="Heading"/>
    <w:basedOn w:val="Navaden"/>
    <w:next w:val="Telobesedila"/>
    <w:rsid w:val="00144266"/>
    <w:pPr>
      <w:keepNext/>
      <w:spacing w:before="240" w:after="120"/>
    </w:pPr>
    <w:rPr>
      <w:rFonts w:eastAsia="Microsoft YaHei" w:cs="Mangal"/>
      <w:sz w:val="28"/>
      <w:szCs w:val="28"/>
    </w:rPr>
  </w:style>
  <w:style w:type="paragraph" w:customStyle="1" w:styleId="Naslov-zadeva">
    <w:name w:val="Naslov - zadeva"/>
    <w:basedOn w:val="Navaden"/>
    <w:next w:val="Navaden"/>
    <w:rsid w:val="00144266"/>
    <w:pPr>
      <w:widowControl/>
      <w:spacing w:line="260" w:lineRule="atLeast"/>
      <w:jc w:val="left"/>
    </w:pPr>
    <w:rPr>
      <w:rFonts w:ascii="Frutiger" w:hAnsi="Frutiger" w:cs="Frutiger"/>
      <w:b/>
    </w:rPr>
  </w:style>
  <w:style w:type="paragraph" w:customStyle="1" w:styleId="Barvniseznampoudarek11">
    <w:name w:val="Barvni seznam – poudarek 11"/>
    <w:basedOn w:val="Navaden"/>
    <w:link w:val="Barvniseznampoudarek11Znak"/>
    <w:qFormat/>
    <w:rsid w:val="00144266"/>
    <w:pPr>
      <w:widowControl/>
      <w:suppressAutoHyphens w:val="0"/>
      <w:spacing w:line="276" w:lineRule="auto"/>
      <w:ind w:left="720"/>
      <w:contextualSpacing/>
    </w:pPr>
    <w:rPr>
      <w:rFonts w:ascii="Calibri" w:eastAsia="Calibri" w:hAnsi="Calibri" w:cs="Times New Roman"/>
      <w:sz w:val="24"/>
      <w:szCs w:val="24"/>
      <w:lang w:eastAsia="en-US"/>
    </w:rPr>
  </w:style>
  <w:style w:type="paragraph" w:styleId="Revizija">
    <w:name w:val="Revision"/>
    <w:uiPriority w:val="99"/>
    <w:semiHidden/>
    <w:rsid w:val="00144266"/>
    <w:rPr>
      <w:rFonts w:ascii="Arial" w:hAnsi="Arial" w:cs="Arial"/>
      <w:sz w:val="22"/>
      <w:lang w:eastAsia="ar-SA"/>
    </w:rPr>
  </w:style>
  <w:style w:type="paragraph" w:customStyle="1" w:styleId="navadencrte">
    <w:name w:val="navaden_crte"/>
    <w:basedOn w:val="Navaden"/>
    <w:rsid w:val="00144266"/>
    <w:pPr>
      <w:pBdr>
        <w:bottom w:val="single" w:sz="4" w:space="1" w:color="000000"/>
      </w:pBdr>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customStyle="1" w:styleId="komentar">
    <w:name w:val="komentar"/>
    <w:basedOn w:val="Navaden"/>
    <w:rsid w:val="00144266"/>
    <w:pPr>
      <w:ind w:left="567"/>
      <w:jc w:val="left"/>
    </w:pPr>
    <w:rPr>
      <w:rFonts w:cs="Verdana"/>
      <w:i/>
      <w:color w:val="339966"/>
      <w:szCs w:val="22"/>
    </w:rPr>
  </w:style>
  <w:style w:type="paragraph" w:customStyle="1" w:styleId="Index">
    <w:name w:val="Index"/>
    <w:basedOn w:val="Navaden"/>
    <w:rsid w:val="00144266"/>
    <w:pPr>
      <w:suppressLineNumbers/>
    </w:pPr>
    <w:rPr>
      <w:rFonts w:cs="Mangal"/>
    </w:rPr>
  </w:style>
  <w:style w:type="paragraph" w:customStyle="1" w:styleId="Telobesedila21">
    <w:name w:val="Telo besedila 21"/>
    <w:basedOn w:val="Navaden"/>
    <w:rsid w:val="00144266"/>
    <w:pPr>
      <w:widowControl/>
      <w:spacing w:after="120" w:line="480" w:lineRule="auto"/>
      <w:jc w:val="left"/>
    </w:pPr>
    <w:rPr>
      <w:rFonts w:ascii="Times New Roman" w:hAnsi="Times New Roman" w:cs="Times New Roman"/>
      <w:sz w:val="24"/>
      <w:szCs w:val="24"/>
    </w:rPr>
  </w:style>
  <w:style w:type="paragraph" w:customStyle="1" w:styleId="Pripombabesedilo1">
    <w:name w:val="Pripomba – besedilo1"/>
    <w:basedOn w:val="Navaden"/>
    <w:rsid w:val="00144266"/>
    <w:rPr>
      <w:sz w:val="20"/>
    </w:rPr>
  </w:style>
  <w:style w:type="paragraph" w:customStyle="1" w:styleId="address">
    <w:name w:val="address"/>
    <w:basedOn w:val="Navaden"/>
    <w:rsid w:val="00144266"/>
    <w:pPr>
      <w:widowControl/>
      <w:spacing w:before="100" w:after="100"/>
      <w:jc w:val="left"/>
    </w:pPr>
    <w:rPr>
      <w:rFonts w:ascii="Times New Roman" w:hAnsi="Times New Roman" w:cs="Times New Roman"/>
      <w:sz w:val="24"/>
      <w:szCs w:val="24"/>
    </w:rPr>
  </w:style>
  <w:style w:type="paragraph" w:customStyle="1" w:styleId="Srednjamrea22">
    <w:name w:val="Srednja mreža 22"/>
    <w:uiPriority w:val="1"/>
    <w:qFormat/>
    <w:rsid w:val="00144266"/>
    <w:pPr>
      <w:widowControl w:val="0"/>
      <w:jc w:val="both"/>
    </w:pPr>
    <w:rPr>
      <w:rFonts w:ascii="Arial" w:hAnsi="Arial"/>
      <w:sz w:val="22"/>
      <w:lang w:eastAsia="en-US"/>
    </w:rPr>
  </w:style>
  <w:style w:type="paragraph" w:customStyle="1" w:styleId="Framecontents">
    <w:name w:val="Frame contents"/>
    <w:basedOn w:val="Telobesedila"/>
    <w:rsid w:val="00144266"/>
  </w:style>
  <w:style w:type="paragraph" w:customStyle="1" w:styleId="NormalWeb1">
    <w:name w:val="Normal (Web)1"/>
    <w:basedOn w:val="Navaden"/>
    <w:rsid w:val="00144266"/>
    <w:pPr>
      <w:widowControl/>
      <w:spacing w:before="100" w:after="100"/>
      <w:jc w:val="left"/>
    </w:pPr>
    <w:rPr>
      <w:rFonts w:ascii="Times New Roman" w:hAnsi="Times New Roman" w:cs="Times New Roman"/>
      <w:sz w:val="24"/>
      <w:szCs w:val="24"/>
    </w:rPr>
  </w:style>
  <w:style w:type="paragraph" w:customStyle="1" w:styleId="Odstavekseznama2">
    <w:name w:val="Odstavek seznama2"/>
    <w:basedOn w:val="Navaden"/>
    <w:rsid w:val="00144266"/>
    <w:pPr>
      <w:widowControl/>
      <w:suppressAutoHyphens w:val="0"/>
      <w:spacing w:after="200" w:line="276" w:lineRule="auto"/>
      <w:ind w:left="720"/>
      <w:contextualSpacing/>
      <w:jc w:val="left"/>
    </w:pPr>
    <w:rPr>
      <w:rFonts w:ascii="Calibri" w:hAnsi="Calibri" w:cs="Times New Roman"/>
      <w:szCs w:val="22"/>
      <w:lang w:eastAsia="en-US"/>
    </w:rPr>
  </w:style>
  <w:style w:type="paragraph" w:styleId="Zgradbadokumenta">
    <w:name w:val="Document Map"/>
    <w:basedOn w:val="Navaden"/>
    <w:link w:val="ZgradbadokumentaZnak"/>
    <w:unhideWhenUsed/>
    <w:rsid w:val="00144266"/>
    <w:pPr>
      <w:shd w:val="clear" w:color="auto" w:fill="000080"/>
      <w:suppressAutoHyphens w:val="0"/>
    </w:pPr>
    <w:rPr>
      <w:rFonts w:ascii="Tahoma" w:hAnsi="Tahoma" w:cs="Verdana"/>
      <w:lang w:eastAsia="en-US"/>
    </w:rPr>
  </w:style>
  <w:style w:type="paragraph" w:styleId="Kazalovsebine2">
    <w:name w:val="toc 2"/>
    <w:basedOn w:val="Navaden"/>
    <w:next w:val="Navaden"/>
    <w:uiPriority w:val="39"/>
    <w:rsid w:val="00144266"/>
    <w:pPr>
      <w:tabs>
        <w:tab w:val="left" w:pos="1843"/>
        <w:tab w:val="right" w:leader="dot" w:pos="9345"/>
      </w:tabs>
      <w:ind w:left="709"/>
      <w:jc w:val="left"/>
    </w:pPr>
    <w:rPr>
      <w:b/>
      <w:sz w:val="18"/>
      <w:szCs w:val="18"/>
    </w:rPr>
  </w:style>
  <w:style w:type="paragraph" w:customStyle="1" w:styleId="BalloonText1">
    <w:name w:val="Balloon Text1"/>
    <w:basedOn w:val="Navaden"/>
    <w:rsid w:val="00144266"/>
    <w:rPr>
      <w:rFonts w:cs="Verdana"/>
      <w:sz w:val="16"/>
      <w:szCs w:val="16"/>
    </w:rPr>
  </w:style>
  <w:style w:type="paragraph" w:customStyle="1" w:styleId="TableContents">
    <w:name w:val="Table Contents"/>
    <w:basedOn w:val="Navaden"/>
    <w:rsid w:val="00144266"/>
    <w:pPr>
      <w:suppressLineNumbers/>
    </w:pPr>
  </w:style>
  <w:style w:type="paragraph" w:customStyle="1" w:styleId="CommentSubject1">
    <w:name w:val="Comment Subject1"/>
    <w:basedOn w:val="Pripombabesedilo1"/>
    <w:next w:val="Pripombabesedilo1"/>
    <w:rsid w:val="00144266"/>
    <w:rPr>
      <w:b/>
      <w:bCs/>
    </w:rPr>
  </w:style>
  <w:style w:type="paragraph" w:styleId="Kazalovsebine6">
    <w:name w:val="toc 6"/>
    <w:basedOn w:val="Navaden"/>
    <w:next w:val="Navaden"/>
    <w:rsid w:val="00144266"/>
    <w:pPr>
      <w:ind w:left="880"/>
      <w:jc w:val="left"/>
    </w:pPr>
    <w:rPr>
      <w:rFonts w:ascii="Times New Roman" w:hAnsi="Times New Roman" w:cs="Times New Roman"/>
      <w:sz w:val="20"/>
    </w:rPr>
  </w:style>
  <w:style w:type="paragraph" w:styleId="Pripombabesedilo">
    <w:name w:val="annotation text"/>
    <w:aliases w:val="Komentar - besedilo,Znak4"/>
    <w:basedOn w:val="Navaden"/>
    <w:link w:val="PripombabesediloZnak1"/>
    <w:unhideWhenUsed/>
    <w:rsid w:val="00144266"/>
    <w:rPr>
      <w:rFonts w:cs="Times New Roman"/>
      <w:sz w:val="20"/>
    </w:rPr>
  </w:style>
  <w:style w:type="paragraph" w:styleId="Naslov">
    <w:name w:val="Title"/>
    <w:basedOn w:val="Navaden"/>
    <w:next w:val="Podnaslov"/>
    <w:qFormat/>
    <w:rsid w:val="00144266"/>
    <w:pPr>
      <w:widowControl/>
      <w:ind w:left="567" w:hanging="567"/>
      <w:jc w:val="center"/>
    </w:pPr>
    <w:rPr>
      <w:b/>
    </w:rPr>
  </w:style>
  <w:style w:type="paragraph" w:styleId="Seznam">
    <w:name w:val="List"/>
    <w:basedOn w:val="Telobesedila"/>
    <w:rsid w:val="00144266"/>
    <w:rPr>
      <w:rFonts w:ascii="Arial" w:hAnsi="Arial" w:cs="Mangal"/>
    </w:rPr>
  </w:style>
  <w:style w:type="paragraph" w:styleId="Podnaslov">
    <w:name w:val="Subtitle"/>
    <w:basedOn w:val="Heading"/>
    <w:next w:val="Telobesedila"/>
    <w:qFormat/>
    <w:rsid w:val="00144266"/>
    <w:pPr>
      <w:jc w:val="center"/>
    </w:pPr>
    <w:rPr>
      <w:i/>
      <w:iCs/>
    </w:rPr>
  </w:style>
  <w:style w:type="paragraph" w:customStyle="1" w:styleId="Oznaenseznam1">
    <w:name w:val="Označen seznam1"/>
    <w:basedOn w:val="Navaden"/>
    <w:rsid w:val="00144266"/>
    <w:pPr>
      <w:widowControl/>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styleId="Kazalovsebine3">
    <w:name w:val="toc 3"/>
    <w:basedOn w:val="Navaden"/>
    <w:next w:val="Navaden"/>
    <w:uiPriority w:val="39"/>
    <w:rsid w:val="00144266"/>
    <w:pPr>
      <w:tabs>
        <w:tab w:val="left" w:pos="2552"/>
        <w:tab w:val="right" w:leader="dot" w:pos="9345"/>
      </w:tabs>
      <w:ind w:left="221" w:firstLine="1622"/>
      <w:jc w:val="left"/>
    </w:pPr>
    <w:rPr>
      <w:bCs/>
      <w:sz w:val="20"/>
    </w:rPr>
  </w:style>
  <w:style w:type="paragraph" w:customStyle="1" w:styleId="navadenodebeljenvelik">
    <w:name w:val="navaden_odebeljen_velik"/>
    <w:basedOn w:val="navadenodebeljen"/>
    <w:rsid w:val="00144266"/>
    <w:rPr>
      <w:caps/>
      <w:sz w:val="24"/>
      <w:szCs w:val="24"/>
    </w:rPr>
  </w:style>
  <w:style w:type="paragraph" w:customStyle="1" w:styleId="navodilonaslov">
    <w:name w:val="navodilo naslov"/>
    <w:basedOn w:val="Navaden"/>
    <w:link w:val="navodilonaslovZnak"/>
    <w:qFormat/>
    <w:rsid w:val="00144266"/>
    <w:rPr>
      <w:rFonts w:cs="Times New Roman"/>
      <w:b/>
      <w:sz w:val="16"/>
      <w:szCs w:val="16"/>
    </w:rPr>
  </w:style>
  <w:style w:type="paragraph" w:styleId="Zadevapripombe">
    <w:name w:val="annotation subject"/>
    <w:basedOn w:val="Pripombabesedilo1"/>
    <w:next w:val="Pripombabesedilo1"/>
    <w:link w:val="ZadevapripombeZnak"/>
    <w:rsid w:val="00144266"/>
    <w:rPr>
      <w:b/>
      <w:bCs/>
    </w:rPr>
  </w:style>
  <w:style w:type="paragraph" w:styleId="Oznaenseznam">
    <w:name w:val="List Bullet"/>
    <w:basedOn w:val="Navaden"/>
    <w:unhideWhenUsed/>
    <w:rsid w:val="00144266"/>
    <w:pPr>
      <w:widowControl/>
      <w:tabs>
        <w:tab w:val="left" w:pos="567"/>
        <w:tab w:val="left" w:pos="1134"/>
        <w:tab w:val="left" w:pos="1701"/>
        <w:tab w:val="left" w:pos="2268"/>
        <w:tab w:val="left" w:pos="2835"/>
        <w:tab w:val="left" w:pos="3402"/>
        <w:tab w:val="left" w:pos="3969"/>
      </w:tabs>
      <w:suppressAutoHyphens w:val="0"/>
    </w:pPr>
    <w:rPr>
      <w:rFonts w:ascii="Arial Narrow" w:hAnsi="Arial Narrow" w:cs="Times New Roman"/>
      <w:sz w:val="20"/>
      <w:szCs w:val="24"/>
      <w:lang w:eastAsia="sl-SI"/>
    </w:rPr>
  </w:style>
  <w:style w:type="paragraph" w:customStyle="1" w:styleId="Zgradbadokumenta1">
    <w:name w:val="Zgradba dokumenta1"/>
    <w:basedOn w:val="Navaden"/>
    <w:rsid w:val="00144266"/>
    <w:pPr>
      <w:shd w:val="clear" w:color="auto" w:fill="000080"/>
    </w:pPr>
    <w:rPr>
      <w:rFonts w:ascii="Tahoma" w:hAnsi="Tahoma" w:cs="Verdana"/>
    </w:rPr>
  </w:style>
  <w:style w:type="paragraph" w:customStyle="1" w:styleId="NaslovPRILOGE">
    <w:name w:val="Naslov PRILOGE"/>
    <w:basedOn w:val="Naslov2"/>
    <w:link w:val="NaslovPRILOGEZnak"/>
    <w:qFormat/>
    <w:rsid w:val="00144266"/>
    <w:pPr>
      <w:numPr>
        <w:numId w:val="0"/>
      </w:numPr>
      <w:pBdr>
        <w:bottom w:val="single" w:sz="8" w:space="1" w:color="auto"/>
      </w:pBdr>
    </w:pPr>
  </w:style>
  <w:style w:type="paragraph" w:styleId="Sprotnaopomba-besedilo">
    <w:name w:val="footnote text"/>
    <w:aliases w:val="IFZ f,Footnote,Fußnote,-E Fußnotentext,Fußnotentext Ursprung"/>
    <w:basedOn w:val="Navaden"/>
    <w:link w:val="Sprotnaopomba-besediloZnak1"/>
    <w:uiPriority w:val="99"/>
    <w:rsid w:val="00144266"/>
    <w:pPr>
      <w:widowControl/>
      <w:jc w:val="left"/>
    </w:pPr>
    <w:rPr>
      <w:sz w:val="20"/>
    </w:rPr>
  </w:style>
  <w:style w:type="paragraph" w:customStyle="1" w:styleId="StyleStyleHeading214ptLeft0cmHanging102cm">
    <w:name w:val="Style Style Heading 2 + 14 pt + Left:  0 cm Hanging:  102 cm"/>
    <w:basedOn w:val="Navaden"/>
    <w:rsid w:val="00144266"/>
    <w:pPr>
      <w:keepNext/>
      <w:tabs>
        <w:tab w:val="left" w:pos="862"/>
      </w:tabs>
      <w:spacing w:after="240"/>
      <w:ind w:left="718" w:hanging="576"/>
      <w:jc w:val="left"/>
    </w:pPr>
    <w:rPr>
      <w:rFonts w:ascii="Arial Narrow" w:hAnsi="Arial Narrow" w:cs="Arial Narrow"/>
      <w:b/>
      <w:bCs/>
      <w:i/>
      <w:iCs/>
      <w:sz w:val="24"/>
      <w:u w:val="single"/>
    </w:rPr>
  </w:style>
  <w:style w:type="paragraph" w:styleId="Naslovpoiljatelja">
    <w:name w:val="envelope return"/>
    <w:basedOn w:val="Navaden"/>
    <w:rsid w:val="00144266"/>
    <w:pPr>
      <w:widowControl/>
      <w:jc w:val="left"/>
    </w:pPr>
    <w:rPr>
      <w:rFonts w:ascii="Swis721 BT" w:hAnsi="Swis721 BT" w:cs="Swis721 BT"/>
      <w:sz w:val="24"/>
    </w:rPr>
  </w:style>
  <w:style w:type="paragraph" w:styleId="Kazalovsebine7">
    <w:name w:val="toc 7"/>
    <w:basedOn w:val="Navaden"/>
    <w:next w:val="Navaden"/>
    <w:rsid w:val="00144266"/>
    <w:pPr>
      <w:ind w:left="1100"/>
      <w:jc w:val="left"/>
    </w:pPr>
    <w:rPr>
      <w:rFonts w:ascii="Times New Roman" w:hAnsi="Times New Roman" w:cs="Times New Roman"/>
      <w:sz w:val="20"/>
    </w:rPr>
  </w:style>
  <w:style w:type="paragraph" w:styleId="Telobesedila-zamik2">
    <w:name w:val="Body Text Indent 2"/>
    <w:basedOn w:val="Navaden"/>
    <w:link w:val="Telobesedila-zamik2Znak"/>
    <w:unhideWhenUsed/>
    <w:rsid w:val="00144266"/>
    <w:pPr>
      <w:widowControl/>
      <w:suppressAutoHyphens w:val="0"/>
      <w:spacing w:after="120" w:line="480" w:lineRule="auto"/>
      <w:ind w:left="283"/>
      <w:jc w:val="left"/>
    </w:pPr>
    <w:rPr>
      <w:rFonts w:ascii="Times New Roman" w:hAnsi="Times New Roman" w:cs="Times New Roman"/>
      <w:sz w:val="24"/>
      <w:szCs w:val="24"/>
      <w:lang w:eastAsia="sl-SI"/>
    </w:rPr>
  </w:style>
  <w:style w:type="paragraph" w:styleId="Golobesedilo">
    <w:name w:val="Plain Text"/>
    <w:basedOn w:val="Navaden"/>
    <w:link w:val="GolobesediloZnak"/>
    <w:rsid w:val="00144266"/>
    <w:pPr>
      <w:widowControl/>
      <w:suppressAutoHyphens w:val="0"/>
      <w:jc w:val="left"/>
    </w:pPr>
    <w:rPr>
      <w:rFonts w:ascii="Courier New" w:hAnsi="Courier New" w:cs="Times New Roman"/>
      <w:sz w:val="20"/>
      <w:lang w:val="en-AU" w:eastAsia="en-US"/>
    </w:rPr>
  </w:style>
  <w:style w:type="paragraph" w:customStyle="1" w:styleId="Srednjamrea1poudarek21">
    <w:name w:val="Srednja mreža 1 – poudarek 21"/>
    <w:basedOn w:val="Navaden"/>
    <w:uiPriority w:val="34"/>
    <w:qFormat/>
    <w:rsid w:val="00144266"/>
    <w:pPr>
      <w:ind w:left="720"/>
    </w:pPr>
  </w:style>
  <w:style w:type="paragraph" w:styleId="Napis">
    <w:name w:val="caption"/>
    <w:basedOn w:val="Navaden"/>
    <w:qFormat/>
    <w:rsid w:val="00144266"/>
    <w:pPr>
      <w:suppressLineNumbers/>
      <w:spacing w:before="120" w:after="120"/>
    </w:pPr>
    <w:rPr>
      <w:rFonts w:cs="Mangal"/>
      <w:i/>
      <w:iCs/>
      <w:sz w:val="24"/>
      <w:szCs w:val="24"/>
    </w:rPr>
  </w:style>
  <w:style w:type="paragraph" w:styleId="Telobesedila-zamik">
    <w:name w:val="Body Text Indent"/>
    <w:basedOn w:val="Navaden"/>
    <w:link w:val="Telobesedila-zamikZnak"/>
    <w:rsid w:val="00144266"/>
    <w:pPr>
      <w:widowControl/>
      <w:spacing w:after="120"/>
      <w:ind w:left="283"/>
      <w:jc w:val="left"/>
    </w:pPr>
    <w:rPr>
      <w:rFonts w:ascii="Times New Roman" w:hAnsi="Times New Roman" w:cs="Times New Roman"/>
      <w:sz w:val="24"/>
      <w:szCs w:val="24"/>
    </w:rPr>
  </w:style>
  <w:style w:type="paragraph" w:customStyle="1" w:styleId="SlogEurostarObojestransko">
    <w:name w:val="Slog Eurostar Obojestransko"/>
    <w:basedOn w:val="Navaden"/>
    <w:rsid w:val="00144266"/>
    <w:pPr>
      <w:widowControl/>
      <w:jc w:val="left"/>
    </w:pPr>
    <w:rPr>
      <w:rFonts w:ascii="Eurostar" w:hAnsi="Eurostar" w:cs="Eurostar"/>
    </w:rPr>
  </w:style>
  <w:style w:type="paragraph" w:styleId="Telobesedila">
    <w:name w:val="Body Text"/>
    <w:basedOn w:val="Navaden"/>
    <w:rsid w:val="00144266"/>
    <w:pPr>
      <w:widowControl/>
      <w:tabs>
        <w:tab w:val="left" w:pos="993"/>
      </w:tabs>
      <w:jc w:val="right"/>
    </w:pPr>
    <w:rPr>
      <w:rFonts w:ascii="Times New Roman" w:hAnsi="Times New Roman" w:cs="Times New Roman"/>
      <w:b/>
      <w:i/>
      <w:sz w:val="28"/>
    </w:rPr>
  </w:style>
  <w:style w:type="paragraph" w:customStyle="1" w:styleId="alineje">
    <w:name w:val="alineje"/>
    <w:basedOn w:val="Navaden"/>
    <w:rsid w:val="00144266"/>
    <w:pPr>
      <w:widowControl/>
      <w:numPr>
        <w:numId w:val="4"/>
      </w:numPr>
      <w:tabs>
        <w:tab w:val="left" w:pos="360"/>
      </w:tabs>
      <w:jc w:val="left"/>
    </w:pPr>
    <w:rPr>
      <w:sz w:val="20"/>
    </w:rPr>
  </w:style>
  <w:style w:type="paragraph" w:customStyle="1" w:styleId="Telobesedila-zamik21">
    <w:name w:val="Telo besedila - zamik 21"/>
    <w:basedOn w:val="Navaden"/>
    <w:rsid w:val="00144266"/>
    <w:pPr>
      <w:widowControl/>
      <w:spacing w:after="120" w:line="480" w:lineRule="auto"/>
      <w:ind w:left="283"/>
      <w:jc w:val="left"/>
    </w:pPr>
    <w:rPr>
      <w:rFonts w:ascii="Times New Roman" w:hAnsi="Times New Roman" w:cs="Times New Roman"/>
      <w:sz w:val="24"/>
      <w:szCs w:val="24"/>
    </w:rPr>
  </w:style>
  <w:style w:type="paragraph" w:styleId="Glava">
    <w:name w:val="header"/>
    <w:basedOn w:val="Navaden"/>
    <w:rsid w:val="00144266"/>
    <w:pPr>
      <w:widowControl/>
      <w:tabs>
        <w:tab w:val="center" w:pos="4536"/>
        <w:tab w:val="right" w:pos="9072"/>
      </w:tabs>
      <w:jc w:val="left"/>
    </w:pPr>
    <w:rPr>
      <w:rFonts w:ascii="Times New Roman" w:hAnsi="Times New Roman" w:cs="Times New Roman"/>
      <w:sz w:val="24"/>
      <w:szCs w:val="24"/>
    </w:rPr>
  </w:style>
  <w:style w:type="paragraph" w:customStyle="1" w:styleId="Default">
    <w:name w:val="Default"/>
    <w:rsid w:val="00144266"/>
    <w:pPr>
      <w:autoSpaceDE w:val="0"/>
      <w:autoSpaceDN w:val="0"/>
      <w:adjustRightInd w:val="0"/>
    </w:pPr>
    <w:rPr>
      <w:rFonts w:ascii="Tahoma" w:eastAsia="MS Mincho" w:hAnsi="Tahoma" w:cs="Tahoma"/>
      <w:color w:val="000000"/>
      <w:sz w:val="24"/>
      <w:szCs w:val="24"/>
      <w:lang w:eastAsia="en-US"/>
    </w:rPr>
  </w:style>
  <w:style w:type="paragraph" w:styleId="Kazalovsebine8">
    <w:name w:val="toc 8"/>
    <w:basedOn w:val="Navaden"/>
    <w:next w:val="Navaden"/>
    <w:rsid w:val="00144266"/>
    <w:pPr>
      <w:ind w:left="1320"/>
      <w:jc w:val="left"/>
    </w:pPr>
    <w:rPr>
      <w:rFonts w:ascii="Times New Roman" w:hAnsi="Times New Roman" w:cs="Times New Roman"/>
      <w:sz w:val="20"/>
    </w:rPr>
  </w:style>
  <w:style w:type="paragraph" w:customStyle="1" w:styleId="m223808388563420341default">
    <w:name w:val="m_223808388563420341default"/>
    <w:basedOn w:val="Navaden"/>
    <w:rsid w:val="00144266"/>
    <w:pPr>
      <w:widowControl/>
      <w:suppressAutoHyphens w:val="0"/>
      <w:spacing w:before="100" w:beforeAutospacing="1" w:after="100" w:afterAutospacing="1"/>
      <w:jc w:val="left"/>
    </w:pPr>
    <w:rPr>
      <w:rFonts w:ascii="Times New Roman" w:hAnsi="Times New Roman" w:cs="Times New Roman"/>
      <w:sz w:val="24"/>
      <w:szCs w:val="24"/>
      <w:lang w:eastAsia="sl-SI"/>
    </w:rPr>
  </w:style>
  <w:style w:type="paragraph" w:styleId="Kazalovsebine4">
    <w:name w:val="toc 4"/>
    <w:basedOn w:val="Navaden"/>
    <w:next w:val="Navaden"/>
    <w:rsid w:val="00144266"/>
    <w:pPr>
      <w:ind w:left="440"/>
      <w:jc w:val="left"/>
    </w:pPr>
    <w:rPr>
      <w:rFonts w:ascii="Times New Roman" w:hAnsi="Times New Roman" w:cs="Times New Roman"/>
      <w:sz w:val="20"/>
    </w:rPr>
  </w:style>
  <w:style w:type="paragraph" w:styleId="Navadensplet">
    <w:name w:val="Normal (Web)"/>
    <w:basedOn w:val="Navaden"/>
    <w:uiPriority w:val="99"/>
    <w:unhideWhenUsed/>
    <w:rsid w:val="00144266"/>
    <w:pPr>
      <w:widowControl/>
      <w:suppressAutoHyphens w:val="0"/>
      <w:spacing w:before="100" w:beforeAutospacing="1" w:after="100" w:afterAutospacing="1"/>
      <w:jc w:val="left"/>
    </w:pPr>
    <w:rPr>
      <w:rFonts w:ascii="Times New Roman" w:hAnsi="Times New Roman" w:cs="Times New Roman"/>
      <w:sz w:val="24"/>
      <w:szCs w:val="24"/>
      <w:lang w:eastAsia="sl-SI"/>
    </w:rPr>
  </w:style>
  <w:style w:type="paragraph" w:customStyle="1" w:styleId="Telobesedila-zamik31">
    <w:name w:val="Telo besedila - zamik 31"/>
    <w:basedOn w:val="Navaden"/>
    <w:rsid w:val="00144266"/>
    <w:pPr>
      <w:ind w:left="425"/>
    </w:pPr>
    <w:rPr>
      <w:rFonts w:cs="Verdana"/>
      <w:color w:val="FF6600"/>
      <w:szCs w:val="22"/>
    </w:rPr>
  </w:style>
  <w:style w:type="paragraph" w:styleId="Telobesedila2">
    <w:name w:val="Body Text 2"/>
    <w:basedOn w:val="Navaden"/>
    <w:link w:val="Telobesedila2Znak"/>
    <w:unhideWhenUsed/>
    <w:rsid w:val="00144266"/>
    <w:pPr>
      <w:spacing w:after="120" w:line="480" w:lineRule="auto"/>
    </w:pPr>
    <w:rPr>
      <w:rFonts w:cs="Times New Roman"/>
    </w:rPr>
  </w:style>
  <w:style w:type="paragraph" w:styleId="Navaden-zamik">
    <w:name w:val="Normal Indent"/>
    <w:basedOn w:val="Navaden"/>
    <w:unhideWhenUsed/>
    <w:rsid w:val="00144266"/>
    <w:pPr>
      <w:widowControl/>
      <w:suppressAutoHyphens w:val="0"/>
    </w:pPr>
    <w:rPr>
      <w:rFonts w:cs="Times New Roman"/>
      <w:lang w:eastAsia="sl-SI"/>
    </w:rPr>
  </w:style>
  <w:style w:type="paragraph" w:customStyle="1" w:styleId="navadenodebeljen">
    <w:name w:val="navaden_odebeljen"/>
    <w:basedOn w:val="Navaden"/>
    <w:rsid w:val="00144266"/>
    <w:pPr>
      <w:tabs>
        <w:tab w:val="left" w:pos="567"/>
        <w:tab w:val="left" w:pos="1134"/>
        <w:tab w:val="left" w:pos="1701"/>
        <w:tab w:val="left" w:pos="2268"/>
        <w:tab w:val="left" w:pos="2835"/>
        <w:tab w:val="left" w:pos="3402"/>
        <w:tab w:val="left" w:pos="3969"/>
      </w:tabs>
      <w:spacing w:after="60"/>
    </w:pPr>
    <w:rPr>
      <w:rFonts w:ascii="Arial Narrow" w:hAnsi="Arial Narrow" w:cs="Arial Narrow"/>
      <w:b/>
      <w:sz w:val="20"/>
    </w:rPr>
  </w:style>
  <w:style w:type="paragraph" w:styleId="Telobesedila-zamik3">
    <w:name w:val="Body Text Indent 3"/>
    <w:basedOn w:val="Navaden"/>
    <w:link w:val="Telobesedila-zamik3Znak"/>
    <w:unhideWhenUsed/>
    <w:rsid w:val="00144266"/>
    <w:pPr>
      <w:suppressAutoHyphens w:val="0"/>
      <w:ind w:left="425"/>
    </w:pPr>
    <w:rPr>
      <w:rFonts w:cs="Verdana"/>
      <w:color w:val="FF6600"/>
      <w:szCs w:val="22"/>
      <w:lang w:eastAsia="en-US"/>
    </w:rPr>
  </w:style>
  <w:style w:type="paragraph" w:customStyle="1" w:styleId="TableHeading">
    <w:name w:val="Table Heading"/>
    <w:basedOn w:val="TableContents"/>
    <w:rsid w:val="00144266"/>
    <w:pPr>
      <w:jc w:val="center"/>
    </w:pPr>
    <w:rPr>
      <w:b/>
      <w:bCs/>
    </w:rPr>
  </w:style>
  <w:style w:type="paragraph" w:customStyle="1" w:styleId="Srednjiseznam2poudarek21">
    <w:name w:val="Srednji seznam 2 – poudarek 21"/>
    <w:rsid w:val="00144266"/>
    <w:pPr>
      <w:suppressAutoHyphens/>
    </w:pPr>
    <w:rPr>
      <w:rFonts w:ascii="Arial" w:hAnsi="Arial" w:cs="Arial"/>
      <w:sz w:val="22"/>
      <w:lang w:eastAsia="ar-SA"/>
    </w:rPr>
  </w:style>
  <w:style w:type="paragraph" w:customStyle="1" w:styleId="Navaden1">
    <w:name w:val="Navaden1"/>
    <w:rsid w:val="00144266"/>
    <w:pPr>
      <w:widowControl w:val="0"/>
    </w:pPr>
    <w:rPr>
      <w:kern w:val="16"/>
      <w:sz w:val="22"/>
    </w:rPr>
  </w:style>
  <w:style w:type="paragraph" w:styleId="Telobesedila3">
    <w:name w:val="Body Text 3"/>
    <w:basedOn w:val="Navaden"/>
    <w:link w:val="Telobesedila3Znak"/>
    <w:unhideWhenUsed/>
    <w:rsid w:val="00144266"/>
    <w:pPr>
      <w:suppressAutoHyphens w:val="0"/>
    </w:pPr>
    <w:rPr>
      <w:rFonts w:cs="Times New Roman"/>
      <w:color w:val="FF6600"/>
      <w:lang w:eastAsia="en-US"/>
    </w:rPr>
  </w:style>
  <w:style w:type="paragraph" w:customStyle="1" w:styleId="Golobesedilo1">
    <w:name w:val="Golo besedilo1"/>
    <w:basedOn w:val="Navaden"/>
    <w:rsid w:val="00144266"/>
    <w:pPr>
      <w:widowControl/>
      <w:spacing w:line="260" w:lineRule="atLeast"/>
      <w:jc w:val="left"/>
    </w:pPr>
    <w:rPr>
      <w:rFonts w:ascii="Trebuchet MS" w:hAnsi="Trebuchet MS" w:cs="Trebuchet MS"/>
      <w:color w:val="000000"/>
      <w:sz w:val="18"/>
      <w:szCs w:val="18"/>
    </w:rPr>
  </w:style>
  <w:style w:type="paragraph" w:customStyle="1" w:styleId="BodyText22">
    <w:name w:val="Body Text 22"/>
    <w:basedOn w:val="Navaden"/>
    <w:rsid w:val="00144266"/>
    <w:pPr>
      <w:widowControl/>
      <w:overflowPunct w:val="0"/>
      <w:autoSpaceDE w:val="0"/>
      <w:textAlignment w:val="baseline"/>
    </w:pPr>
  </w:style>
  <w:style w:type="paragraph" w:styleId="Noga">
    <w:name w:val="footer"/>
    <w:basedOn w:val="Navaden"/>
    <w:link w:val="NogaZnak1"/>
    <w:rsid w:val="00144266"/>
    <w:pPr>
      <w:tabs>
        <w:tab w:val="center" w:pos="4320"/>
        <w:tab w:val="right" w:pos="8640"/>
      </w:tabs>
    </w:pPr>
  </w:style>
  <w:style w:type="paragraph" w:styleId="Kazalovsebine9">
    <w:name w:val="toc 9"/>
    <w:basedOn w:val="Navaden"/>
    <w:next w:val="Navaden"/>
    <w:rsid w:val="00144266"/>
    <w:pPr>
      <w:ind w:left="1540"/>
      <w:jc w:val="left"/>
    </w:pPr>
    <w:rPr>
      <w:rFonts w:ascii="Times New Roman" w:hAnsi="Times New Roman" w:cs="Times New Roman"/>
      <w:sz w:val="20"/>
    </w:rPr>
  </w:style>
  <w:style w:type="paragraph" w:customStyle="1" w:styleId="navodilotekst">
    <w:name w:val="navodilo tekst"/>
    <w:basedOn w:val="Navaden"/>
    <w:link w:val="navodilotekstZnak"/>
    <w:qFormat/>
    <w:rsid w:val="00144266"/>
    <w:rPr>
      <w:rFonts w:cs="Times New Roman"/>
      <w:i/>
      <w:sz w:val="16"/>
      <w:szCs w:val="16"/>
    </w:rPr>
  </w:style>
  <w:style w:type="paragraph" w:styleId="Kazalovsebine5">
    <w:name w:val="toc 5"/>
    <w:basedOn w:val="Navaden"/>
    <w:next w:val="Navaden"/>
    <w:uiPriority w:val="39"/>
    <w:rsid w:val="00144266"/>
    <w:pPr>
      <w:ind w:left="660"/>
      <w:jc w:val="left"/>
    </w:pPr>
    <w:rPr>
      <w:rFonts w:ascii="Times New Roman" w:hAnsi="Times New Roman" w:cs="Times New Roman"/>
      <w:sz w:val="20"/>
    </w:rPr>
  </w:style>
  <w:style w:type="paragraph" w:styleId="Kazalovsebine1">
    <w:name w:val="toc 1"/>
    <w:basedOn w:val="Navaden"/>
    <w:next w:val="Navaden"/>
    <w:uiPriority w:val="39"/>
    <w:rsid w:val="00144266"/>
    <w:pPr>
      <w:tabs>
        <w:tab w:val="left" w:pos="440"/>
        <w:tab w:val="right" w:leader="dot" w:pos="9345"/>
      </w:tabs>
      <w:jc w:val="left"/>
    </w:pPr>
    <w:rPr>
      <w:b/>
      <w:bCs/>
      <w:caps/>
      <w:sz w:val="20"/>
    </w:rPr>
  </w:style>
  <w:style w:type="paragraph" w:styleId="Besedilooblaka">
    <w:name w:val="Balloon Text"/>
    <w:basedOn w:val="Navaden"/>
    <w:link w:val="BesedilooblakaZnak"/>
    <w:rsid w:val="00144266"/>
    <w:rPr>
      <w:rFonts w:ascii="Tahoma" w:hAnsi="Tahoma" w:cs="Tahoma"/>
      <w:sz w:val="16"/>
      <w:szCs w:val="16"/>
    </w:rPr>
  </w:style>
  <w:style w:type="paragraph" w:customStyle="1" w:styleId="Contents10">
    <w:name w:val="Contents 10"/>
    <w:basedOn w:val="Index"/>
    <w:rsid w:val="00144266"/>
    <w:pPr>
      <w:tabs>
        <w:tab w:val="right" w:leader="dot" w:pos="7091"/>
      </w:tabs>
      <w:ind w:left="2547"/>
    </w:pPr>
  </w:style>
  <w:style w:type="paragraph" w:customStyle="1" w:styleId="Preformatted">
    <w:name w:val="Preformatted"/>
    <w:basedOn w:val="Navaden"/>
    <w:rsid w:val="00144266"/>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z w:val="20"/>
    </w:rPr>
  </w:style>
  <w:style w:type="paragraph" w:customStyle="1" w:styleId="Slika">
    <w:name w:val="Slika"/>
    <w:basedOn w:val="Navaden"/>
    <w:link w:val="SlikaZnak"/>
    <w:qFormat/>
    <w:rsid w:val="00144266"/>
    <w:pPr>
      <w:widowControl/>
      <w:numPr>
        <w:numId w:val="5"/>
      </w:numPr>
      <w:tabs>
        <w:tab w:val="left" w:pos="709"/>
      </w:tabs>
      <w:suppressAutoHyphens w:val="0"/>
      <w:ind w:left="709" w:hanging="709"/>
    </w:pPr>
    <w:rPr>
      <w:rFonts w:eastAsia="Calibri" w:cs="Times New Roman"/>
      <w:bCs/>
      <w:i/>
      <w:sz w:val="16"/>
    </w:rPr>
  </w:style>
  <w:style w:type="paragraph" w:customStyle="1" w:styleId="naslovcrta">
    <w:name w:val="naslov_crta"/>
    <w:basedOn w:val="Navaden"/>
    <w:rsid w:val="00144266"/>
    <w:pPr>
      <w:pBdr>
        <w:bottom w:val="single" w:sz="4" w:space="1" w:color="000000"/>
      </w:pBdr>
      <w:tabs>
        <w:tab w:val="left" w:pos="567"/>
        <w:tab w:val="left" w:pos="1134"/>
        <w:tab w:val="left" w:pos="1701"/>
        <w:tab w:val="left" w:pos="2268"/>
        <w:tab w:val="left" w:pos="2835"/>
        <w:tab w:val="left" w:pos="3402"/>
        <w:tab w:val="left" w:pos="3969"/>
      </w:tabs>
      <w:spacing w:after="360"/>
    </w:pPr>
    <w:rPr>
      <w:rFonts w:ascii="Arial Narrow" w:hAnsi="Arial Narrow" w:cs="Arial Narrow"/>
      <w:b/>
      <w:sz w:val="24"/>
      <w:szCs w:val="24"/>
    </w:rPr>
  </w:style>
  <w:style w:type="paragraph" w:customStyle="1" w:styleId="Odstavekseznama1">
    <w:name w:val="Odstavek seznama1"/>
    <w:basedOn w:val="Navaden"/>
    <w:uiPriority w:val="34"/>
    <w:qFormat/>
    <w:rsid w:val="00144266"/>
    <w:pPr>
      <w:suppressAutoHyphens w:val="0"/>
      <w:ind w:left="720"/>
      <w:contextualSpacing/>
    </w:pPr>
    <w:rPr>
      <w:rFonts w:cs="Times New Roman"/>
      <w:lang w:eastAsia="en-US"/>
    </w:rPr>
  </w:style>
  <w:style w:type="paragraph" w:customStyle="1" w:styleId="BalloonText2">
    <w:name w:val="Balloon Text2"/>
    <w:basedOn w:val="Navaden"/>
    <w:rsid w:val="00144266"/>
    <w:pPr>
      <w:widowControl/>
      <w:jc w:val="left"/>
    </w:pPr>
    <w:rPr>
      <w:rFonts w:cs="Verdana"/>
      <w:sz w:val="16"/>
      <w:szCs w:val="16"/>
    </w:rPr>
  </w:style>
  <w:style w:type="paragraph" w:customStyle="1" w:styleId="Navaden-zamik1">
    <w:name w:val="Navaden - zamik1"/>
    <w:basedOn w:val="Navaden"/>
    <w:rsid w:val="00144266"/>
    <w:pPr>
      <w:widowControl/>
    </w:pPr>
  </w:style>
  <w:style w:type="paragraph" w:customStyle="1" w:styleId="Srednjamrea21">
    <w:name w:val="Srednja mreža 21"/>
    <w:uiPriority w:val="1"/>
    <w:qFormat/>
    <w:rsid w:val="00144266"/>
    <w:pPr>
      <w:widowControl w:val="0"/>
      <w:suppressAutoHyphens/>
      <w:jc w:val="both"/>
    </w:pPr>
    <w:rPr>
      <w:rFonts w:ascii="Arial" w:hAnsi="Arial" w:cs="Arial"/>
      <w:sz w:val="22"/>
      <w:lang w:eastAsia="ar-SA"/>
    </w:rPr>
  </w:style>
  <w:style w:type="paragraph" w:customStyle="1" w:styleId="p">
    <w:name w:val="p"/>
    <w:basedOn w:val="Navaden"/>
    <w:rsid w:val="00144266"/>
    <w:pPr>
      <w:widowControl/>
      <w:spacing w:before="100" w:after="100"/>
      <w:jc w:val="left"/>
    </w:pPr>
    <w:rPr>
      <w:rFonts w:ascii="Times New Roman" w:hAnsi="Times New Roman" w:cs="Times New Roman"/>
      <w:sz w:val="24"/>
      <w:szCs w:val="24"/>
    </w:rPr>
  </w:style>
  <w:style w:type="paragraph" w:styleId="Odstavekseznama">
    <w:name w:val="List Paragraph"/>
    <w:basedOn w:val="Navaden"/>
    <w:link w:val="OdstavekseznamaZnak"/>
    <w:uiPriority w:val="34"/>
    <w:qFormat/>
    <w:rsid w:val="00144266"/>
    <w:pPr>
      <w:widowControl/>
      <w:spacing w:after="200" w:line="276" w:lineRule="auto"/>
      <w:ind w:left="720"/>
      <w:jc w:val="left"/>
    </w:pPr>
    <w:rPr>
      <w:rFonts w:ascii="Calibri" w:eastAsia="SimSun" w:hAnsi="Calibri"/>
      <w:kern w:val="1"/>
      <w:szCs w:val="22"/>
    </w:rPr>
  </w:style>
  <w:style w:type="paragraph" w:customStyle="1" w:styleId="StyleHeading3Italic">
    <w:name w:val="Style Heading 3 + Italic"/>
    <w:basedOn w:val="Naslov3"/>
    <w:rsid w:val="00144266"/>
    <w:pPr>
      <w:numPr>
        <w:numId w:val="0"/>
      </w:numPr>
    </w:pPr>
    <w:rPr>
      <w:bCs/>
      <w:iCs/>
    </w:rPr>
  </w:style>
  <w:style w:type="paragraph" w:customStyle="1" w:styleId="navadenstisnjeno">
    <w:name w:val="navaden_stisnjeno"/>
    <w:basedOn w:val="Navaden"/>
    <w:rsid w:val="00144266"/>
    <w:pPr>
      <w:tabs>
        <w:tab w:val="left" w:pos="567"/>
        <w:tab w:val="left" w:pos="1134"/>
        <w:tab w:val="left" w:pos="1701"/>
        <w:tab w:val="left" w:pos="2268"/>
        <w:tab w:val="left" w:pos="2835"/>
        <w:tab w:val="left" w:pos="3402"/>
        <w:tab w:val="left" w:pos="3969"/>
      </w:tabs>
    </w:pPr>
    <w:rPr>
      <w:rFonts w:ascii="Arial Narrow" w:hAnsi="Arial Narrow" w:cs="Arial Narrow"/>
      <w:sz w:val="20"/>
      <w:lang w:val="en-US"/>
    </w:rPr>
  </w:style>
  <w:style w:type="paragraph" w:customStyle="1" w:styleId="WW-Default">
    <w:name w:val="WW-Default"/>
    <w:rsid w:val="00144266"/>
    <w:pPr>
      <w:suppressAutoHyphens/>
      <w:autoSpaceDE w:val="0"/>
    </w:pPr>
    <w:rPr>
      <w:rFonts w:ascii="Arial" w:hAnsi="Arial" w:cs="Arial"/>
      <w:color w:val="000000"/>
      <w:sz w:val="24"/>
      <w:szCs w:val="24"/>
      <w:lang w:eastAsia="ar-SA"/>
    </w:rPr>
  </w:style>
  <w:style w:type="paragraph" w:customStyle="1" w:styleId="besedilo">
    <w:name w:val="besedilo"/>
    <w:basedOn w:val="Navaden"/>
    <w:rsid w:val="00144266"/>
    <w:pPr>
      <w:widowControl/>
      <w:tabs>
        <w:tab w:val="left" w:pos="1170"/>
        <w:tab w:val="left" w:pos="10206"/>
      </w:tabs>
      <w:suppressAutoHyphens w:val="0"/>
      <w:ind w:right="-63"/>
      <w:jc w:val="left"/>
    </w:pPr>
    <w:rPr>
      <w:b/>
      <w:caps/>
      <w:sz w:val="28"/>
      <w:szCs w:val="28"/>
      <w:lang w:eastAsia="en-US"/>
    </w:rPr>
  </w:style>
  <w:style w:type="paragraph" w:customStyle="1" w:styleId="Brezrazmikov1">
    <w:name w:val="Brez razmikov1"/>
    <w:uiPriority w:val="1"/>
    <w:qFormat/>
    <w:rsid w:val="00144266"/>
    <w:pPr>
      <w:widowControl w:val="0"/>
      <w:jc w:val="both"/>
    </w:pPr>
    <w:rPr>
      <w:rFonts w:ascii="Arial" w:hAnsi="Arial"/>
      <w:sz w:val="22"/>
      <w:lang w:eastAsia="en-US"/>
    </w:rPr>
  </w:style>
  <w:style w:type="paragraph" w:customStyle="1" w:styleId="Odstavekseznama3">
    <w:name w:val="Odstavek seznama3"/>
    <w:basedOn w:val="Navaden"/>
    <w:rsid w:val="00D92D69"/>
    <w:pPr>
      <w:widowControl/>
      <w:spacing w:after="200" w:line="276" w:lineRule="auto"/>
      <w:ind w:left="720"/>
      <w:jc w:val="left"/>
    </w:pPr>
    <w:rPr>
      <w:rFonts w:ascii="Calibri" w:eastAsia="SimSun" w:hAnsi="Calibri" w:cs="font258"/>
      <w:kern w:val="1"/>
      <w:szCs w:val="22"/>
    </w:rPr>
  </w:style>
  <w:style w:type="table" w:styleId="Tabelamrea">
    <w:name w:val="Table Grid"/>
    <w:aliases w:val="Tabela - mreža"/>
    <w:basedOn w:val="Navadnatabela"/>
    <w:rsid w:val="00012C4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vniseznampoudarek1Znak">
    <w:name w:val="Barvni seznam – poudarek 1 Znak"/>
    <w:link w:val="Barvniseznampoudarek1"/>
    <w:uiPriority w:val="34"/>
    <w:locked/>
    <w:rsid w:val="00816D7F"/>
    <w:rPr>
      <w:rFonts w:ascii="Calibri" w:eastAsia="Calibri" w:hAnsi="Calibri"/>
      <w:sz w:val="22"/>
      <w:szCs w:val="22"/>
      <w:lang w:eastAsia="en-US"/>
    </w:rPr>
  </w:style>
  <w:style w:type="table" w:styleId="Barvniseznampoudarek1">
    <w:name w:val="Colorful List Accent 1"/>
    <w:basedOn w:val="Navadnatabela"/>
    <w:link w:val="Barvniseznampoudarek1Znak"/>
    <w:uiPriority w:val="34"/>
    <w:semiHidden/>
    <w:unhideWhenUsed/>
    <w:rsid w:val="00816D7F"/>
    <w:rPr>
      <w:rFonts w:ascii="Calibri" w:eastAsia="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Omemba1">
    <w:name w:val="Omemba1"/>
    <w:basedOn w:val="Privzetapisavaodstavka"/>
    <w:uiPriority w:val="99"/>
    <w:semiHidden/>
    <w:unhideWhenUsed/>
    <w:rsid w:val="00D2054C"/>
    <w:rPr>
      <w:color w:val="2B579A"/>
      <w:shd w:val="clear" w:color="auto" w:fill="E6E6E6"/>
    </w:rPr>
  </w:style>
  <w:style w:type="paragraph" w:customStyle="1" w:styleId="Odstavekseznama4">
    <w:name w:val="Odstavek seznama4"/>
    <w:basedOn w:val="Navaden"/>
    <w:rsid w:val="005B2688"/>
    <w:pPr>
      <w:widowControl/>
      <w:spacing w:after="200" w:line="276" w:lineRule="auto"/>
      <w:ind w:left="720"/>
      <w:jc w:val="left"/>
    </w:pPr>
    <w:rPr>
      <w:rFonts w:ascii="Calibri" w:eastAsia="SimSun" w:hAnsi="Calibri" w:cs="font428"/>
      <w:kern w:val="1"/>
      <w:szCs w:val="22"/>
    </w:rPr>
  </w:style>
  <w:style w:type="character" w:customStyle="1" w:styleId="FootnoteAnchor">
    <w:name w:val="Footnote Anchor"/>
    <w:rsid w:val="00675D86"/>
    <w:rPr>
      <w:vertAlign w:val="superscript"/>
    </w:rPr>
  </w:style>
  <w:style w:type="character" w:customStyle="1" w:styleId="anketaurl">
    <w:name w:val="anketa_url"/>
    <w:basedOn w:val="Privzetapisavaodstavka"/>
    <w:rsid w:val="00B15C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658692">
      <w:bodyDiv w:val="1"/>
      <w:marLeft w:val="0"/>
      <w:marRight w:val="0"/>
      <w:marTop w:val="0"/>
      <w:marBottom w:val="0"/>
      <w:divBdr>
        <w:top w:val="none" w:sz="0" w:space="0" w:color="auto"/>
        <w:left w:val="none" w:sz="0" w:space="0" w:color="auto"/>
        <w:bottom w:val="none" w:sz="0" w:space="0" w:color="auto"/>
        <w:right w:val="none" w:sz="0" w:space="0" w:color="auto"/>
      </w:divBdr>
    </w:div>
    <w:div w:id="435448577">
      <w:bodyDiv w:val="1"/>
      <w:marLeft w:val="0"/>
      <w:marRight w:val="0"/>
      <w:marTop w:val="0"/>
      <w:marBottom w:val="0"/>
      <w:divBdr>
        <w:top w:val="none" w:sz="0" w:space="0" w:color="auto"/>
        <w:left w:val="none" w:sz="0" w:space="0" w:color="auto"/>
        <w:bottom w:val="none" w:sz="0" w:space="0" w:color="auto"/>
        <w:right w:val="none" w:sz="0" w:space="0" w:color="auto"/>
      </w:divBdr>
    </w:div>
    <w:div w:id="525024142">
      <w:bodyDiv w:val="1"/>
      <w:marLeft w:val="0"/>
      <w:marRight w:val="0"/>
      <w:marTop w:val="0"/>
      <w:marBottom w:val="0"/>
      <w:divBdr>
        <w:top w:val="none" w:sz="0" w:space="0" w:color="auto"/>
        <w:left w:val="none" w:sz="0" w:space="0" w:color="auto"/>
        <w:bottom w:val="none" w:sz="0" w:space="0" w:color="auto"/>
        <w:right w:val="none" w:sz="0" w:space="0" w:color="auto"/>
      </w:divBdr>
    </w:div>
    <w:div w:id="1066998524">
      <w:bodyDiv w:val="1"/>
      <w:marLeft w:val="0"/>
      <w:marRight w:val="0"/>
      <w:marTop w:val="0"/>
      <w:marBottom w:val="0"/>
      <w:divBdr>
        <w:top w:val="none" w:sz="0" w:space="0" w:color="auto"/>
        <w:left w:val="none" w:sz="0" w:space="0" w:color="auto"/>
        <w:bottom w:val="none" w:sz="0" w:space="0" w:color="auto"/>
        <w:right w:val="none" w:sz="0" w:space="0" w:color="auto"/>
      </w:divBdr>
    </w:div>
    <w:div w:id="1553694655">
      <w:bodyDiv w:val="1"/>
      <w:marLeft w:val="0"/>
      <w:marRight w:val="0"/>
      <w:marTop w:val="0"/>
      <w:marBottom w:val="0"/>
      <w:divBdr>
        <w:top w:val="none" w:sz="0" w:space="0" w:color="auto"/>
        <w:left w:val="none" w:sz="0" w:space="0" w:color="auto"/>
        <w:bottom w:val="none" w:sz="0" w:space="0" w:color="auto"/>
        <w:right w:val="none" w:sz="0" w:space="0" w:color="auto"/>
      </w:divBdr>
      <w:divsChild>
        <w:div w:id="52970745">
          <w:marLeft w:val="0"/>
          <w:marRight w:val="0"/>
          <w:marTop w:val="0"/>
          <w:marBottom w:val="0"/>
          <w:divBdr>
            <w:top w:val="none" w:sz="0" w:space="0" w:color="auto"/>
            <w:left w:val="none" w:sz="0" w:space="0" w:color="auto"/>
            <w:bottom w:val="none" w:sz="0" w:space="0" w:color="auto"/>
            <w:right w:val="none" w:sz="0" w:space="0" w:color="auto"/>
          </w:divBdr>
        </w:div>
        <w:div w:id="225069984">
          <w:marLeft w:val="0"/>
          <w:marRight w:val="0"/>
          <w:marTop w:val="0"/>
          <w:marBottom w:val="0"/>
          <w:divBdr>
            <w:top w:val="none" w:sz="0" w:space="0" w:color="auto"/>
            <w:left w:val="none" w:sz="0" w:space="0" w:color="auto"/>
            <w:bottom w:val="none" w:sz="0" w:space="0" w:color="auto"/>
            <w:right w:val="none" w:sz="0" w:space="0" w:color="auto"/>
          </w:divBdr>
        </w:div>
        <w:div w:id="236525924">
          <w:marLeft w:val="0"/>
          <w:marRight w:val="0"/>
          <w:marTop w:val="0"/>
          <w:marBottom w:val="0"/>
          <w:divBdr>
            <w:top w:val="none" w:sz="0" w:space="0" w:color="auto"/>
            <w:left w:val="none" w:sz="0" w:space="0" w:color="auto"/>
            <w:bottom w:val="none" w:sz="0" w:space="0" w:color="auto"/>
            <w:right w:val="none" w:sz="0" w:space="0" w:color="auto"/>
          </w:divBdr>
        </w:div>
        <w:div w:id="428502312">
          <w:marLeft w:val="0"/>
          <w:marRight w:val="0"/>
          <w:marTop w:val="0"/>
          <w:marBottom w:val="0"/>
          <w:divBdr>
            <w:top w:val="none" w:sz="0" w:space="0" w:color="auto"/>
            <w:left w:val="none" w:sz="0" w:space="0" w:color="auto"/>
            <w:bottom w:val="none" w:sz="0" w:space="0" w:color="auto"/>
            <w:right w:val="none" w:sz="0" w:space="0" w:color="auto"/>
          </w:divBdr>
        </w:div>
        <w:div w:id="463232544">
          <w:marLeft w:val="0"/>
          <w:marRight w:val="0"/>
          <w:marTop w:val="0"/>
          <w:marBottom w:val="0"/>
          <w:divBdr>
            <w:top w:val="none" w:sz="0" w:space="0" w:color="auto"/>
            <w:left w:val="none" w:sz="0" w:space="0" w:color="auto"/>
            <w:bottom w:val="none" w:sz="0" w:space="0" w:color="auto"/>
            <w:right w:val="none" w:sz="0" w:space="0" w:color="auto"/>
          </w:divBdr>
        </w:div>
        <w:div w:id="734200298">
          <w:marLeft w:val="0"/>
          <w:marRight w:val="0"/>
          <w:marTop w:val="0"/>
          <w:marBottom w:val="0"/>
          <w:divBdr>
            <w:top w:val="none" w:sz="0" w:space="0" w:color="auto"/>
            <w:left w:val="none" w:sz="0" w:space="0" w:color="auto"/>
            <w:bottom w:val="none" w:sz="0" w:space="0" w:color="auto"/>
            <w:right w:val="none" w:sz="0" w:space="0" w:color="auto"/>
          </w:divBdr>
        </w:div>
        <w:div w:id="774667509">
          <w:marLeft w:val="0"/>
          <w:marRight w:val="0"/>
          <w:marTop w:val="0"/>
          <w:marBottom w:val="0"/>
          <w:divBdr>
            <w:top w:val="none" w:sz="0" w:space="0" w:color="auto"/>
            <w:left w:val="none" w:sz="0" w:space="0" w:color="auto"/>
            <w:bottom w:val="none" w:sz="0" w:space="0" w:color="auto"/>
            <w:right w:val="none" w:sz="0" w:space="0" w:color="auto"/>
          </w:divBdr>
        </w:div>
        <w:div w:id="813764227">
          <w:marLeft w:val="0"/>
          <w:marRight w:val="0"/>
          <w:marTop w:val="0"/>
          <w:marBottom w:val="0"/>
          <w:divBdr>
            <w:top w:val="none" w:sz="0" w:space="0" w:color="auto"/>
            <w:left w:val="none" w:sz="0" w:space="0" w:color="auto"/>
            <w:bottom w:val="none" w:sz="0" w:space="0" w:color="auto"/>
            <w:right w:val="none" w:sz="0" w:space="0" w:color="auto"/>
          </w:divBdr>
        </w:div>
        <w:div w:id="827019925">
          <w:marLeft w:val="0"/>
          <w:marRight w:val="0"/>
          <w:marTop w:val="0"/>
          <w:marBottom w:val="0"/>
          <w:divBdr>
            <w:top w:val="none" w:sz="0" w:space="0" w:color="auto"/>
            <w:left w:val="none" w:sz="0" w:space="0" w:color="auto"/>
            <w:bottom w:val="none" w:sz="0" w:space="0" w:color="auto"/>
            <w:right w:val="none" w:sz="0" w:space="0" w:color="auto"/>
          </w:divBdr>
        </w:div>
        <w:div w:id="897593830">
          <w:marLeft w:val="0"/>
          <w:marRight w:val="0"/>
          <w:marTop w:val="0"/>
          <w:marBottom w:val="0"/>
          <w:divBdr>
            <w:top w:val="none" w:sz="0" w:space="0" w:color="auto"/>
            <w:left w:val="none" w:sz="0" w:space="0" w:color="auto"/>
            <w:bottom w:val="none" w:sz="0" w:space="0" w:color="auto"/>
            <w:right w:val="none" w:sz="0" w:space="0" w:color="auto"/>
          </w:divBdr>
        </w:div>
        <w:div w:id="990595091">
          <w:marLeft w:val="0"/>
          <w:marRight w:val="0"/>
          <w:marTop w:val="0"/>
          <w:marBottom w:val="0"/>
          <w:divBdr>
            <w:top w:val="none" w:sz="0" w:space="0" w:color="auto"/>
            <w:left w:val="none" w:sz="0" w:space="0" w:color="auto"/>
            <w:bottom w:val="none" w:sz="0" w:space="0" w:color="auto"/>
            <w:right w:val="none" w:sz="0" w:space="0" w:color="auto"/>
          </w:divBdr>
        </w:div>
        <w:div w:id="1148131562">
          <w:marLeft w:val="0"/>
          <w:marRight w:val="0"/>
          <w:marTop w:val="0"/>
          <w:marBottom w:val="0"/>
          <w:divBdr>
            <w:top w:val="none" w:sz="0" w:space="0" w:color="auto"/>
            <w:left w:val="none" w:sz="0" w:space="0" w:color="auto"/>
            <w:bottom w:val="none" w:sz="0" w:space="0" w:color="auto"/>
            <w:right w:val="none" w:sz="0" w:space="0" w:color="auto"/>
          </w:divBdr>
        </w:div>
        <w:div w:id="1322655403">
          <w:marLeft w:val="0"/>
          <w:marRight w:val="0"/>
          <w:marTop w:val="0"/>
          <w:marBottom w:val="0"/>
          <w:divBdr>
            <w:top w:val="none" w:sz="0" w:space="0" w:color="auto"/>
            <w:left w:val="none" w:sz="0" w:space="0" w:color="auto"/>
            <w:bottom w:val="none" w:sz="0" w:space="0" w:color="auto"/>
            <w:right w:val="none" w:sz="0" w:space="0" w:color="auto"/>
          </w:divBdr>
        </w:div>
        <w:div w:id="1492217393">
          <w:marLeft w:val="0"/>
          <w:marRight w:val="0"/>
          <w:marTop w:val="0"/>
          <w:marBottom w:val="0"/>
          <w:divBdr>
            <w:top w:val="none" w:sz="0" w:space="0" w:color="auto"/>
            <w:left w:val="none" w:sz="0" w:space="0" w:color="auto"/>
            <w:bottom w:val="none" w:sz="0" w:space="0" w:color="auto"/>
            <w:right w:val="none" w:sz="0" w:space="0" w:color="auto"/>
          </w:divBdr>
        </w:div>
        <w:div w:id="1534880049">
          <w:marLeft w:val="0"/>
          <w:marRight w:val="0"/>
          <w:marTop w:val="0"/>
          <w:marBottom w:val="0"/>
          <w:divBdr>
            <w:top w:val="none" w:sz="0" w:space="0" w:color="auto"/>
            <w:left w:val="none" w:sz="0" w:space="0" w:color="auto"/>
            <w:bottom w:val="none" w:sz="0" w:space="0" w:color="auto"/>
            <w:right w:val="none" w:sz="0" w:space="0" w:color="auto"/>
          </w:divBdr>
        </w:div>
        <w:div w:id="1557668320">
          <w:marLeft w:val="0"/>
          <w:marRight w:val="0"/>
          <w:marTop w:val="0"/>
          <w:marBottom w:val="0"/>
          <w:divBdr>
            <w:top w:val="none" w:sz="0" w:space="0" w:color="auto"/>
            <w:left w:val="none" w:sz="0" w:space="0" w:color="auto"/>
            <w:bottom w:val="none" w:sz="0" w:space="0" w:color="auto"/>
            <w:right w:val="none" w:sz="0" w:space="0" w:color="auto"/>
          </w:divBdr>
        </w:div>
        <w:div w:id="1635259710">
          <w:marLeft w:val="0"/>
          <w:marRight w:val="0"/>
          <w:marTop w:val="0"/>
          <w:marBottom w:val="0"/>
          <w:divBdr>
            <w:top w:val="none" w:sz="0" w:space="0" w:color="auto"/>
            <w:left w:val="none" w:sz="0" w:space="0" w:color="auto"/>
            <w:bottom w:val="none" w:sz="0" w:space="0" w:color="auto"/>
            <w:right w:val="none" w:sz="0" w:space="0" w:color="auto"/>
          </w:divBdr>
        </w:div>
        <w:div w:id="1661273855">
          <w:marLeft w:val="0"/>
          <w:marRight w:val="0"/>
          <w:marTop w:val="0"/>
          <w:marBottom w:val="0"/>
          <w:divBdr>
            <w:top w:val="none" w:sz="0" w:space="0" w:color="auto"/>
            <w:left w:val="none" w:sz="0" w:space="0" w:color="auto"/>
            <w:bottom w:val="none" w:sz="0" w:space="0" w:color="auto"/>
            <w:right w:val="none" w:sz="0" w:space="0" w:color="auto"/>
          </w:divBdr>
        </w:div>
        <w:div w:id="1761296047">
          <w:marLeft w:val="0"/>
          <w:marRight w:val="0"/>
          <w:marTop w:val="0"/>
          <w:marBottom w:val="0"/>
          <w:divBdr>
            <w:top w:val="none" w:sz="0" w:space="0" w:color="auto"/>
            <w:left w:val="none" w:sz="0" w:space="0" w:color="auto"/>
            <w:bottom w:val="none" w:sz="0" w:space="0" w:color="auto"/>
            <w:right w:val="none" w:sz="0" w:space="0" w:color="auto"/>
          </w:divBdr>
        </w:div>
        <w:div w:id="1921600629">
          <w:marLeft w:val="0"/>
          <w:marRight w:val="0"/>
          <w:marTop w:val="0"/>
          <w:marBottom w:val="0"/>
          <w:divBdr>
            <w:top w:val="none" w:sz="0" w:space="0" w:color="auto"/>
            <w:left w:val="none" w:sz="0" w:space="0" w:color="auto"/>
            <w:bottom w:val="none" w:sz="0" w:space="0" w:color="auto"/>
            <w:right w:val="none" w:sz="0" w:space="0" w:color="auto"/>
          </w:divBdr>
        </w:div>
        <w:div w:id="1945576978">
          <w:marLeft w:val="0"/>
          <w:marRight w:val="0"/>
          <w:marTop w:val="0"/>
          <w:marBottom w:val="0"/>
          <w:divBdr>
            <w:top w:val="none" w:sz="0" w:space="0" w:color="auto"/>
            <w:left w:val="none" w:sz="0" w:space="0" w:color="auto"/>
            <w:bottom w:val="none" w:sz="0" w:space="0" w:color="auto"/>
            <w:right w:val="none" w:sz="0" w:space="0" w:color="auto"/>
          </w:divBdr>
        </w:div>
        <w:div w:id="1991518613">
          <w:marLeft w:val="0"/>
          <w:marRight w:val="0"/>
          <w:marTop w:val="0"/>
          <w:marBottom w:val="0"/>
          <w:divBdr>
            <w:top w:val="none" w:sz="0" w:space="0" w:color="auto"/>
            <w:left w:val="none" w:sz="0" w:space="0" w:color="auto"/>
            <w:bottom w:val="none" w:sz="0" w:space="0" w:color="auto"/>
            <w:right w:val="none" w:sz="0" w:space="0" w:color="auto"/>
          </w:divBdr>
        </w:div>
      </w:divsChild>
    </w:div>
    <w:div w:id="156541500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isrs.si/Pis.web/pregledPredpisa?id=ZAKO4294"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1ka.si/a/350294"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tecaji@zaps.s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isrs.si/Pis.web/pregledPredpisa?id=ZAKO5284"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Normal-Dot-Urb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3AC11CC-83F5-4591-9A9B-4E11135C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Normal-Dot-Urbi.dot</Template>
  <TotalTime>2</TotalTime>
  <Pages>14</Pages>
  <Words>3044</Words>
  <Characters>17353</Characters>
  <Application>Microsoft Office Word</Application>
  <DocSecurity>0</DocSecurity>
  <PresentationFormat/>
  <Lines>144</Lines>
  <Paragraphs>40</Paragraphs>
  <Slides>0</Slides>
  <Notes>0</Notes>
  <HiddenSlides>0</HiddenSlides>
  <MMClips>0</MMClips>
  <ScaleCrop>false</ScaleCrop>
  <HeadingPairs>
    <vt:vector size="6" baseType="variant">
      <vt:variant>
        <vt:lpstr>Naslov</vt:lpstr>
      </vt:variant>
      <vt:variant>
        <vt:i4>1</vt:i4>
      </vt:variant>
      <vt:variant>
        <vt:lpstr>Podnaslovi</vt:lpstr>
      </vt:variant>
      <vt:variant>
        <vt:i4>55</vt:i4>
      </vt:variant>
      <vt:variant>
        <vt:lpstr>Title</vt:lpstr>
      </vt:variant>
      <vt:variant>
        <vt:i4>1</vt:i4>
      </vt:variant>
    </vt:vector>
  </HeadingPairs>
  <TitlesOfParts>
    <vt:vector size="57" baseType="lpstr">
      <vt:lpstr/>
      <vt:lpstr/>
      <vt:lpstr>KAZALO</vt:lpstr>
      <vt:lpstr/>
      <vt:lpstr>POVZETEK NATEČAJNIH POGOJEV</vt:lpstr>
      <vt:lpstr>    Naslov naročnika in razpisovalca natečaja</vt:lpstr>
      <vt:lpstr>    Predmet in vrsta natečaja</vt:lpstr>
      <vt:lpstr>    Podatki o nagradnem in odškodninskem skladu</vt:lpstr>
      <vt:lpstr>    Datum, ura, kraj oddaje natečajnega elaborata</vt:lpstr>
      <vt:lpstr>    Imena članov ocenjevalne komisije, njihovih namestnikov, skrbnika in poročevalk:</vt:lpstr>
      <vt:lpstr>    Bistvene zahteve naročnika v zvezi z naknadno oddajo naročila storitve projektir</vt:lpstr>
      <vt:lpstr>    glej točko 4.25 </vt:lpstr>
      <vt:lpstr>OPREDELITEV POJMOV</vt:lpstr>
      <vt:lpstr>NATEČAJNI POGOJI – v kronološkem zaporedju izvedbe natečaja</vt:lpstr>
      <vt:lpstr>    Naročnik natečaja in sodelujoče institucije</vt:lpstr>
      <vt:lpstr>    Vrsta in predmet natečaja</vt:lpstr>
      <vt:lpstr>    Natečajni postopek</vt:lpstr>
      <vt:lpstr>    Pravne in normativne podlage</vt:lpstr>
      <vt:lpstr>    Člani ocenjevalne komisije, njihovi namestniki, poročevalca, izvedenci in skrbni</vt:lpstr>
      <vt:lpstr>    Ciljna vrednost investicije</vt:lpstr>
      <vt:lpstr>    Začetek natečaja in prevzem razpisne dokumentacije za natečaj</vt:lpstr>
      <vt:lpstr>    Natečajnik, gospodarski subjekt, skupina gospodarskih subjektov in gospodarski s</vt:lpstr>
      <vt:lpstr>    Ogled lokacije in posvet</vt:lpstr>
      <vt:lpstr>    Vprašanja in odgovori ter pojasnila k razpisni dokumentaciji za natečaj</vt:lpstr>
      <vt:lpstr>    Jezik in dopustno število oddanih natečajno ponudbenih dokumentacij</vt:lpstr>
      <vt:lpstr>    Pristanek na pogoje razpisne dokumentacije za natečaj</vt:lpstr>
      <vt:lpstr>    Datum, ura, kraj in način oddaje natečajno ponudbene dokumentacije</vt:lpstr>
      <vt:lpstr>    Odpiranje natečajno ponudbene dokumentacije - preizkus izpolnjevanja pogojev </vt:lpstr>
      <vt:lpstr>    Ocenjevanje natečajnih elaboratov in zaključno poročilo</vt:lpstr>
      <vt:lpstr>    Nagrade, priznanja in odškodnine</vt:lpstr>
      <vt:lpstr>    Identificiranje avtorjev in ugotavljanje sposobnosti - preizkus izpolnjevanja po</vt:lpstr>
      <vt:lpstr>    Informacije o zahtevanih referencah za tehnologa medicinske stroke</vt:lpstr>
      <vt:lpstr>    Aneks k zaključnemu poročilu, objava odločitve in vpogled v natečajno dokumentac</vt:lpstr>
      <vt:lpstr>    Pravno varstvo</vt:lpstr>
      <vt:lpstr>    Zaključek natečaja</vt:lpstr>
      <vt:lpstr>    Razstava</vt:lpstr>
      <vt:lpstr>    Izplačila NAGRAD, PRIZNANJ in ODŠKODNIN</vt:lpstr>
      <vt:lpstr>    Informativna ponudba, pogajanja in oddaja naročila</vt:lpstr>
      <vt:lpstr>    Bistvene zahteve naročnika kot bodo navedene v pogodbi o izdelave projektne doku</vt:lpstr>
      <vt:lpstr>NATEČAJNI ROKI</vt:lpstr>
      <vt:lpstr>VSEBINA NATEČAJNO PONUDBENE DOKUMENTACIJE</vt:lpstr>
      <vt:lpstr>    Sestava, oblika in vsebina natečajnega elaborata </vt:lpstr>
      <vt:lpstr>    Sestava, oblika in vsebina spremljajoče ponudbene dokumentacije</vt:lpstr>
      <vt:lpstr>    Šifriranje, omot in označevanje sestavnih delov natečajno ponudbene dokumentacij</vt:lpstr>
      <vt:lpstr>    Anonimnost sestavnih delov natečajno ponudbene dokumentacije</vt:lpstr>
      <vt:lpstr>MERILA ZA OCENJEVANJE</vt:lpstr>
      <vt:lpstr>PRILOGE</vt:lpstr>
      <vt:lpstr>    Priloga	KONTAKT	šifra</vt:lpstr>
      <vt:lpstr>    Priloga	AVTOR	šifra</vt:lpstr>
      <vt:lpstr>    Priloga	PONUDBA	šifra</vt:lpstr>
      <vt:lpstr>    </vt:lpstr>
      <vt:lpstr>    Priloga	REFERENCE – GOSPODARSKI SUBJEKT 		šifra:</vt:lpstr>
      <vt:lpstr>    Priloga	REFERENCE – VODJA PROJEKTA 		šifra:</vt:lpstr>
      <vt:lpstr>    Priloga 	REFERENCE - POOBLAŠČENI ARHITEKT		šifra: </vt:lpstr>
      <vt:lpstr>    Priloga	STOPNJE OBDELAVE PRIKAZOV</vt:lpstr>
      <vt:lpstr>    Priloga		ANKETA</vt:lpstr>
      <vt:lpstr/>
    </vt:vector>
  </TitlesOfParts>
  <Company>Mestna občina ljubljana</Company>
  <LinksUpToDate>false</LinksUpToDate>
  <CharactersWithSpaces>20357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Spela K</dc:creator>
  <cp:lastModifiedBy>Spela K</cp:lastModifiedBy>
  <cp:revision>3</cp:revision>
  <cp:lastPrinted>2021-01-25T14:15:00Z</cp:lastPrinted>
  <dcterms:created xsi:type="dcterms:W3CDTF">2021-09-10T09:17:00Z</dcterms:created>
  <dcterms:modified xsi:type="dcterms:W3CDTF">2021-09-10T09:18:00Z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